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DD" w:rsidRDefault="00F44E52" w:rsidP="00F44E52">
      <w:pPr>
        <w:spacing w:line="360" w:lineRule="auto"/>
        <w:ind w:right="-1"/>
        <w:rPr>
          <w:b/>
          <w:bCs/>
        </w:rPr>
      </w:pPr>
      <w:r>
        <w:rPr>
          <w:b/>
          <w:bCs/>
        </w:rPr>
        <w:t xml:space="preserve">                                          </w:t>
      </w:r>
    </w:p>
    <w:p w:rsidR="001F09DD" w:rsidRDefault="00843B81" w:rsidP="001F09DD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438900" cy="9106908"/>
            <wp:effectExtent l="0" t="0" r="0" b="0"/>
            <wp:docPr id="1" name="Рисунок 1" descr="C:\Documents and Settings\1\Рабочий стол\Раб.программы для сайта\Анг.язык 2021-2022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Анг.язык 2021-2022\IMG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910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F09DD" w:rsidRDefault="001F09DD" w:rsidP="001F09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F09DD" w:rsidRDefault="001F09DD" w:rsidP="001F09D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44E52" w:rsidRPr="000B46BA" w:rsidRDefault="00812ADF" w:rsidP="00812ADF">
      <w:pPr>
        <w:spacing w:line="360" w:lineRule="auto"/>
        <w:ind w:right="-1"/>
        <w:rPr>
          <w:noProof/>
        </w:rPr>
      </w:pPr>
      <w:r>
        <w:rPr>
          <w:rFonts w:eastAsia="Calibri" w:cs="Arial"/>
          <w:sz w:val="28"/>
          <w:szCs w:val="28"/>
          <w:lang w:eastAsia="en-US"/>
        </w:rPr>
        <w:t xml:space="preserve">                                           </w:t>
      </w:r>
      <w:r w:rsidR="00F44E52" w:rsidRPr="000B46BA">
        <w:rPr>
          <w:b/>
          <w:bCs/>
        </w:rPr>
        <w:t>ПОЯСНИТЕЛЬНАЯ ЗАПИСКА</w:t>
      </w:r>
    </w:p>
    <w:p w:rsidR="00F44E52" w:rsidRDefault="00F44E52" w:rsidP="00F44E52">
      <w:pPr>
        <w:shd w:val="clear" w:color="auto" w:fill="FFFFFF"/>
        <w:spacing w:before="7"/>
        <w:ind w:right="14"/>
        <w:jc w:val="both"/>
        <w:rPr>
          <w:spacing w:val="4"/>
        </w:rPr>
      </w:pPr>
      <w:r w:rsidRPr="000B46BA">
        <w:rPr>
          <w:spacing w:val="4"/>
        </w:rPr>
        <w:t>Данная рабочая программа по английскому языку составлена в соответствии с</w:t>
      </w:r>
      <w:r>
        <w:rPr>
          <w:spacing w:val="4"/>
        </w:rPr>
        <w:t xml:space="preserve"> </w:t>
      </w:r>
      <w:r w:rsidRPr="000B46BA">
        <w:rPr>
          <w:spacing w:val="4"/>
        </w:rPr>
        <w:t>требованиями</w:t>
      </w:r>
      <w:r>
        <w:rPr>
          <w:spacing w:val="4"/>
        </w:rPr>
        <w:t>:</w:t>
      </w:r>
    </w:p>
    <w:p w:rsidR="00F44E52" w:rsidRDefault="00F44E52" w:rsidP="00F44E52">
      <w:pPr>
        <w:shd w:val="clear" w:color="auto" w:fill="FFFFFF"/>
        <w:spacing w:before="7"/>
        <w:ind w:right="14"/>
        <w:jc w:val="both"/>
        <w:rPr>
          <w:spacing w:val="4"/>
        </w:rPr>
      </w:pPr>
      <w:r w:rsidRPr="000B46BA">
        <w:rPr>
          <w:spacing w:val="4"/>
        </w:rPr>
        <w:t>Федерального государственного образовательного стандарта основног</w:t>
      </w:r>
      <w:r>
        <w:rPr>
          <w:spacing w:val="4"/>
        </w:rPr>
        <w:t>о общего образования (ФГОС ООО), утвержденного приказом Минобрнауки РФ от 17.2010 № 1897;</w:t>
      </w:r>
    </w:p>
    <w:p w:rsidR="00F44E52" w:rsidRPr="008B0B27" w:rsidRDefault="00F44E52" w:rsidP="008B0B2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 о</w:t>
      </w:r>
      <w:r w:rsidRPr="000B46BA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бразовательн</w:t>
      </w:r>
      <w:r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ой</w:t>
      </w:r>
      <w:r w:rsidRPr="000B46BA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 программ</w:t>
      </w:r>
      <w:r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ы</w:t>
      </w:r>
      <w:r w:rsidRPr="000B46BA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 основного общего образования (5-9 классы) ФГОС ООО Муниципального бюджетного общеобразо</w:t>
      </w:r>
      <w:r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вательного учреждения «СОШ </w:t>
      </w:r>
      <w:r w:rsidRPr="000B46BA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№140»Советского района г. Казани</w:t>
      </w:r>
      <w:r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;</w:t>
      </w:r>
      <w:r w:rsidRPr="000B46BA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 </w:t>
      </w:r>
    </w:p>
    <w:p w:rsidR="00F44E52" w:rsidRDefault="008B0B27" w:rsidP="00F44E5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F44E52" w:rsidRPr="000B46BA">
        <w:rPr>
          <w:rFonts w:ascii="Times New Roman" w:hAnsi="Times New Roman" w:cs="Times New Roman"/>
          <w:bCs/>
          <w:sz w:val="24"/>
          <w:szCs w:val="24"/>
        </w:rPr>
        <w:t>абочи</w:t>
      </w:r>
      <w:r w:rsidR="00F44E52">
        <w:rPr>
          <w:rFonts w:ascii="Times New Roman" w:hAnsi="Times New Roman" w:cs="Times New Roman"/>
          <w:bCs/>
          <w:sz w:val="24"/>
          <w:szCs w:val="24"/>
        </w:rPr>
        <w:t xml:space="preserve">х программ </w:t>
      </w:r>
      <w:r w:rsidR="00F44E52" w:rsidRPr="000B46BA">
        <w:rPr>
          <w:rFonts w:ascii="Times New Roman" w:hAnsi="Times New Roman" w:cs="Times New Roman"/>
          <w:bCs/>
          <w:sz w:val="24"/>
          <w:szCs w:val="24"/>
        </w:rPr>
        <w:t xml:space="preserve"> Английский язык. Предметная линия учебников И. Н. Верещагиной, О. В. Афанасьевой, И. В. Михеевой. V-IX классы, под редакцией Апалькова В.Г., </w:t>
      </w:r>
      <w:r w:rsidR="00F44E52">
        <w:rPr>
          <w:rFonts w:ascii="Times New Roman" w:hAnsi="Times New Roman" w:cs="Times New Roman"/>
          <w:bCs/>
          <w:sz w:val="24"/>
          <w:szCs w:val="24"/>
        </w:rPr>
        <w:t>М.Просвещение, 2021 г.;</w:t>
      </w:r>
    </w:p>
    <w:p w:rsidR="00F44E52" w:rsidRPr="008B0B27" w:rsidRDefault="008B0B27" w:rsidP="008B0B27">
      <w:pPr>
        <w:jc w:val="both"/>
      </w:pPr>
      <w:r>
        <w:t>А</w:t>
      </w:r>
      <w:r w:rsidR="00F44E52" w:rsidRPr="007327B1">
        <w:t xml:space="preserve">вторской программы </w:t>
      </w:r>
      <w:r w:rsidR="00F44E52">
        <w:t>«</w:t>
      </w:r>
      <w:r w:rsidR="00F44E52" w:rsidRPr="007327B1">
        <w:t xml:space="preserve">Английский язык. Сборник примерных рабочих программ. Предметные линии учебников «Звёздный английский». 2—11 классы : учеб. пособие для общеобразоват. организаций и шк. с углубл. изучением англ. </w:t>
      </w:r>
      <w:r w:rsidR="00F44E52">
        <w:t>я</w:t>
      </w:r>
      <w:r w:rsidR="00F44E52" w:rsidRPr="007327B1">
        <w:t>з</w:t>
      </w:r>
      <w:r w:rsidR="00F44E52">
        <w:t>»</w:t>
      </w:r>
      <w:r w:rsidR="00F44E52" w:rsidRPr="007327B1">
        <w:t xml:space="preserve">. / Р. П. Мильруд, Ж. А. </w:t>
      </w:r>
      <w:r w:rsidR="00F44E52">
        <w:t>Суворова. — 2-е изд.- М.</w:t>
      </w:r>
      <w:r w:rsidR="00F44E52" w:rsidRPr="007327B1">
        <w:t>: Просвещение</w:t>
      </w:r>
      <w:r w:rsidR="00F44E52">
        <w:t>.</w:t>
      </w:r>
    </w:p>
    <w:p w:rsidR="00F44E52" w:rsidRDefault="008B0B27" w:rsidP="00F44E52">
      <w:pPr>
        <w:pStyle w:val="a3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>У</w:t>
      </w:r>
      <w:r w:rsidR="00F44E52" w:rsidRPr="00DE6E3B">
        <w:rPr>
          <w:rFonts w:ascii="Times New Roman" w:hAnsi="Times New Roman" w:cs="Times New Roman"/>
          <w:spacing w:val="4"/>
          <w:sz w:val="24"/>
          <w:szCs w:val="24"/>
        </w:rPr>
        <w:t xml:space="preserve">чебного плана МБОУ «СОШ  № 140» Советского р-на г. Казани на 2021-2022 учебный год; </w:t>
      </w:r>
    </w:p>
    <w:p w:rsidR="00F44E52" w:rsidRPr="00DE6E3B" w:rsidRDefault="00F44E52" w:rsidP="00F44E5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0C26" w:rsidRPr="001F09DD" w:rsidRDefault="00F10C26" w:rsidP="00F10C26">
      <w:pPr>
        <w:widowControl w:val="0"/>
        <w:autoSpaceDE w:val="0"/>
        <w:jc w:val="both"/>
      </w:pPr>
    </w:p>
    <w:p w:rsidR="00F10C26" w:rsidRPr="00A46882" w:rsidRDefault="00F10C26" w:rsidP="00F10C26">
      <w:pPr>
        <w:shd w:val="clear" w:color="auto" w:fill="FFFFFF"/>
        <w:ind w:left="14" w:firstLine="540"/>
        <w:jc w:val="center"/>
        <w:rPr>
          <w:b/>
          <w:spacing w:val="1"/>
        </w:rPr>
      </w:pPr>
      <w:r w:rsidRPr="00A46882">
        <w:rPr>
          <w:b/>
          <w:spacing w:val="1"/>
        </w:rPr>
        <w:t>Общая характеристика курса.</w:t>
      </w:r>
    </w:p>
    <w:p w:rsidR="00F10C26" w:rsidRPr="00C53307" w:rsidRDefault="00F10C26" w:rsidP="00F10C26">
      <w:pPr>
        <w:ind w:right="7" w:firstLine="720"/>
        <w:jc w:val="both"/>
        <w:rPr>
          <w:color w:val="000000"/>
        </w:rPr>
      </w:pPr>
      <w:r>
        <w:rPr>
          <w:color w:val="000000"/>
        </w:rPr>
        <w:t>Обучение в 5-9 кл.</w:t>
      </w:r>
      <w:r w:rsidRPr="00C53307">
        <w:rPr>
          <w:color w:val="000000"/>
        </w:rPr>
        <w:t xml:space="preserve"> является </w:t>
      </w:r>
      <w:r>
        <w:rPr>
          <w:color w:val="000000"/>
        </w:rPr>
        <w:t>2-ой</w:t>
      </w:r>
      <w:r w:rsidRPr="00C53307">
        <w:rPr>
          <w:color w:val="000000"/>
        </w:rPr>
        <w:t xml:space="preserve"> ступенью общего образования </w:t>
      </w:r>
      <w:r>
        <w:rPr>
          <w:color w:val="000000"/>
        </w:rPr>
        <w:t xml:space="preserve">и </w:t>
      </w:r>
      <w:r w:rsidRPr="00C53307">
        <w:rPr>
          <w:color w:val="000000"/>
        </w:rPr>
        <w:t xml:space="preserve">соединяет все три ступени образования: начальную, основную и старшую. Учёт возрастных особенностей учащихся обеспечивается личностно ориентированным и деятельностным подходом к обучению при переходе школьников от детства к взрослению. Постепенное усложнение познавательной деятельности даёт возможность включать иноязычную коммуникацию в другие виды деятельности, свойственные учащимся этой возрастной группы, интегрировать знания из разных предметных областей и формировать межпредметные учебные умения и навыки. </w:t>
      </w:r>
    </w:p>
    <w:p w:rsidR="00F10C26" w:rsidRPr="00C53307" w:rsidRDefault="00F10C26" w:rsidP="00F10C26">
      <w:pPr>
        <w:ind w:right="7" w:firstLine="720"/>
        <w:jc w:val="both"/>
        <w:rPr>
          <w:color w:val="000000"/>
        </w:rPr>
      </w:pPr>
      <w:r w:rsidRPr="00C53307">
        <w:rPr>
          <w:color w:val="000000"/>
        </w:rPr>
        <w:t xml:space="preserve">При формировании и развитии речевых, языковых, социокультурных или межкультурных умений учитывается новый уровень мотивации учащихся, которые проявляют растущую самостоятельность в постановке целей, поиске информации, овладении учебными действиями, осуществлении самостоятельного контроля и оценке деятельности. </w:t>
      </w:r>
    </w:p>
    <w:p w:rsidR="00F10C26" w:rsidRPr="00C53307" w:rsidRDefault="00F10C26" w:rsidP="00F10C26">
      <w:pPr>
        <w:ind w:right="7" w:firstLine="720"/>
        <w:jc w:val="both"/>
        <w:rPr>
          <w:color w:val="000000"/>
        </w:rPr>
      </w:pPr>
      <w:r w:rsidRPr="00C53307">
        <w:rPr>
          <w:color w:val="000000"/>
        </w:rPr>
        <w:t>Предмет «Иностранный язык» имеет коммуникативную направленность, и это даёт возможность развивать культуру межличностного общения на основе морально-этических норм (уважения, равноправия, ответственности и т. д.). При обсуждении специально отобранных текстов у учащихся формируется умение рассуждать и доказывать, предполагать (выдвигать гипотезы) и прогнозировать, анализировать и синтезировать, сравнивать сходства и находить различия, замечать, интерпретировать и оценивать как языковые, так и культурные</w:t>
      </w:r>
      <w:r>
        <w:rPr>
          <w:color w:val="000000"/>
        </w:rPr>
        <w:t xml:space="preserve"> явления.</w:t>
      </w:r>
    </w:p>
    <w:p w:rsidR="00F10C26" w:rsidRPr="001F09DD" w:rsidRDefault="00F10C26" w:rsidP="008B0B2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7B1">
        <w:rPr>
          <w:rFonts w:ascii="Times New Roman" w:hAnsi="Times New Roman" w:cs="Times New Roman"/>
          <w:b/>
          <w:sz w:val="24"/>
          <w:szCs w:val="24"/>
        </w:rPr>
        <w:t>Место учебного предмета, курса в учебном плане</w:t>
      </w:r>
    </w:p>
    <w:p w:rsidR="00F10C26" w:rsidRPr="00F10C26" w:rsidRDefault="00F10C26" w:rsidP="00F10C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0C26">
        <w:rPr>
          <w:rFonts w:ascii="Times New Roman" w:hAnsi="Times New Roman" w:cs="Times New Roman"/>
          <w:bCs/>
          <w:sz w:val="24"/>
          <w:szCs w:val="24"/>
        </w:rPr>
        <w:t>Базисный учебный план</w:t>
      </w:r>
      <w:r w:rsidRPr="00F10C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10C26">
        <w:rPr>
          <w:rFonts w:ascii="Times New Roman" w:hAnsi="Times New Roman" w:cs="Times New Roman"/>
          <w:sz w:val="24"/>
          <w:szCs w:val="24"/>
        </w:rPr>
        <w:t xml:space="preserve">для образовательных учреждений РФ предусматривает102 часа в год (3 учебных часа в неделю)  на изучение учебного предмета «Английский язык» на базовом уровне. </w:t>
      </w:r>
    </w:p>
    <w:p w:rsidR="00F10C26" w:rsidRDefault="00F10C26" w:rsidP="00F10C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10C26">
        <w:rPr>
          <w:rFonts w:ascii="Times New Roman" w:hAnsi="Times New Roman" w:cs="Times New Roman"/>
          <w:sz w:val="24"/>
          <w:szCs w:val="24"/>
        </w:rPr>
        <w:t>Данная программа рассчитана на 136 часов  в год в 5 классе</w:t>
      </w:r>
      <w:r w:rsidR="001F09DD">
        <w:rPr>
          <w:rFonts w:ascii="Times New Roman" w:hAnsi="Times New Roman" w:cs="Times New Roman"/>
          <w:sz w:val="24"/>
          <w:szCs w:val="24"/>
        </w:rPr>
        <w:t xml:space="preserve"> </w:t>
      </w:r>
      <w:r w:rsidRPr="00F10C26">
        <w:rPr>
          <w:rFonts w:ascii="Times New Roman" w:hAnsi="Times New Roman" w:cs="Times New Roman"/>
          <w:sz w:val="24"/>
          <w:szCs w:val="24"/>
        </w:rPr>
        <w:t>136 часов</w:t>
      </w:r>
      <w:r w:rsidR="001F09DD">
        <w:rPr>
          <w:rFonts w:ascii="Times New Roman" w:hAnsi="Times New Roman" w:cs="Times New Roman"/>
          <w:sz w:val="24"/>
          <w:szCs w:val="24"/>
        </w:rPr>
        <w:t>,</w:t>
      </w:r>
      <w:r w:rsidRPr="00F10C26">
        <w:rPr>
          <w:rFonts w:ascii="Times New Roman" w:hAnsi="Times New Roman" w:cs="Times New Roman"/>
          <w:sz w:val="24"/>
          <w:szCs w:val="24"/>
        </w:rPr>
        <w:t xml:space="preserve"> в 6 классе</w:t>
      </w:r>
      <w:r w:rsidR="001F09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136 часов</w:t>
      </w:r>
      <w:r w:rsidR="001F09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7 классе</w:t>
      </w:r>
      <w:r w:rsidR="001F09DD">
        <w:rPr>
          <w:rFonts w:ascii="Times New Roman" w:hAnsi="Times New Roman" w:cs="Times New Roman"/>
          <w:sz w:val="24"/>
          <w:szCs w:val="24"/>
        </w:rPr>
        <w:t xml:space="preserve"> 136 часов</w:t>
      </w:r>
      <w:r w:rsidRPr="00F10C26">
        <w:rPr>
          <w:rFonts w:ascii="Times New Roman" w:hAnsi="Times New Roman" w:cs="Times New Roman"/>
          <w:sz w:val="24"/>
          <w:szCs w:val="24"/>
        </w:rPr>
        <w:t xml:space="preserve"> (из расчета 4 учебных часа в неделю), т.к. </w:t>
      </w:r>
      <w:r w:rsidRPr="00F10C26">
        <w:rPr>
          <w:rFonts w:ascii="Times New Roman" w:hAnsi="Times New Roman" w:cs="Times New Roman"/>
          <w:i/>
          <w:sz w:val="24"/>
          <w:szCs w:val="24"/>
        </w:rPr>
        <w:t xml:space="preserve">из части формируемой участниками образовательных отношений </w:t>
      </w:r>
      <w:r>
        <w:rPr>
          <w:rFonts w:ascii="Times New Roman" w:hAnsi="Times New Roman" w:cs="Times New Roman"/>
          <w:sz w:val="24"/>
          <w:szCs w:val="24"/>
        </w:rPr>
        <w:t>в 5-7</w:t>
      </w:r>
      <w:r w:rsidRPr="00F10C26">
        <w:rPr>
          <w:rFonts w:ascii="Times New Roman" w:hAnsi="Times New Roman" w:cs="Times New Roman"/>
          <w:sz w:val="24"/>
          <w:szCs w:val="24"/>
        </w:rPr>
        <w:t xml:space="preserve"> классах добавляется на англ.яз по 1 часу для углубленного изучения предм</w:t>
      </w:r>
      <w:r>
        <w:rPr>
          <w:rFonts w:ascii="Times New Roman" w:hAnsi="Times New Roman" w:cs="Times New Roman"/>
          <w:sz w:val="24"/>
          <w:szCs w:val="24"/>
        </w:rPr>
        <w:t>ета; 102 часа в 8 классе, 102 часа в 9 классе.</w:t>
      </w:r>
    </w:p>
    <w:p w:rsidR="00F10C26" w:rsidRPr="00F10C26" w:rsidRDefault="00F10C26" w:rsidP="00F10C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0C26" w:rsidRPr="001F09DD" w:rsidRDefault="00F10C26" w:rsidP="00F10C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C26" w:rsidRPr="00A46882" w:rsidRDefault="00F10C26" w:rsidP="00F10C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882">
        <w:rPr>
          <w:rFonts w:ascii="Times New Roman" w:hAnsi="Times New Roman" w:cs="Times New Roman"/>
          <w:b/>
          <w:sz w:val="24"/>
          <w:szCs w:val="24"/>
        </w:rPr>
        <w:t>Требования к результатам обучения и освоению курса</w:t>
      </w:r>
    </w:p>
    <w:p w:rsidR="00F10C26" w:rsidRPr="008F3DBC" w:rsidRDefault="00F10C26" w:rsidP="00F10C26">
      <w:pPr>
        <w:jc w:val="both"/>
        <w:rPr>
          <w:b/>
        </w:rPr>
      </w:pPr>
      <w:r w:rsidRPr="008F3DBC">
        <w:rPr>
          <w:b/>
        </w:rPr>
        <w:t xml:space="preserve">Личностные  результаты: </w:t>
      </w:r>
    </w:p>
    <w:p w:rsidR="00F10C26" w:rsidRPr="008F3DBC" w:rsidRDefault="00F10C26" w:rsidP="00F10C26">
      <w:pPr>
        <w:jc w:val="both"/>
      </w:pPr>
      <w:r w:rsidRPr="008F3DBC">
        <w:t xml:space="preserve">1.  Российская  гражданская  идентичность  (патриотизм,  уважение  к Отечеству,  к  прошлому  и  настоящему  многонационального  народа  России, чувство  ответственности  и  долга  перед  Родиной,  идентификация  себя  в качестве гражданина России, субъективная значимость использования русского языка, осознание и ощущение личностной сопричастности судьбе российского народа).  Осознание  этнической  принадлежности,  знание  истории,  языка, культуры  своего  народа,  своего  края,  основ  культурного  наследия  народов России  и  человечества  (идентичность  человека  с  российской многонациональной культурой, </w:t>
      </w:r>
      <w:r w:rsidRPr="008F3DBC">
        <w:lastRenderedPageBreak/>
        <w:t xml:space="preserve">сопричастность истории народов и государств, находившихся  на  территории  современной  России);  интериоризация гуманистических,  демократических  и  традиционных  ценностей многонационального  российского  общества.  Осознанное,  уважительное  и доброжелательное  отношение  к  истории,  культуре,  религии,  традициям, языкам, ценностям народов России и народов мира. </w:t>
      </w:r>
    </w:p>
    <w:p w:rsidR="00F10C26" w:rsidRPr="008F3DBC" w:rsidRDefault="00F10C26" w:rsidP="00F10C26">
      <w:pPr>
        <w:jc w:val="both"/>
      </w:pPr>
      <w:r w:rsidRPr="008F3DBC">
        <w:t xml:space="preserve">2.  Готовность  и  способность  обучающихся  к  саморазвитию 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 образования  на  базе  ориентировки  в  мире  профессий  и профессиональных  предпочтений,  с  учетом  устойчивых  познавательных интересов. </w:t>
      </w:r>
    </w:p>
    <w:p w:rsidR="00F10C26" w:rsidRPr="008F3DBC" w:rsidRDefault="00F10C26" w:rsidP="00F10C26">
      <w:pPr>
        <w:jc w:val="both"/>
      </w:pPr>
      <w:r w:rsidRPr="008F3DBC"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 поведения,  осознанного  и  ответственного  отношения  к собственным  поступкам  (способность  к  нравственному самосовершенствованию;  веротерпимость,  уважительное  отношение  к религиозным чувствам, взглядам людей или их отсутствию; знание основных норм  морали,  нравственных,  духовных  идеалов,  хранимых  в  культурных традициях  народов  России,  готовность  на  их  основе  к  сознательному самоограничению  в  поступках,  поведении,  расточительном  потребительстве; сформированность  представлений  об  основах  светской  этики,  культуры традиционных  религий,  их  роли  в  развитии  культуры  и  истории  России  и человечества,  в  становлении  гражданского  общества  и  российской государственности;  понимание  значения  нравственности,  веры  и  религии  в жизни  человека,  семьи  и  общества).  Сформированность  ответственного отношения  к  учению;  уважительного  отношения  к  труду,  наличие  опыта участия  в  социально  значимом  труде.  Осознание  значения  семьи  в  жизни человека  и  общества,  принятие  ценности  семейной  жизни,  уважительное  и заботливое отношение к членам своей семьи. </w:t>
      </w:r>
    </w:p>
    <w:p w:rsidR="00F10C26" w:rsidRPr="008F3DBC" w:rsidRDefault="00F10C26" w:rsidP="00F10C26">
      <w:pPr>
        <w:jc w:val="both"/>
      </w:pPr>
      <w:r w:rsidRPr="008F3DBC">
        <w:t xml:space="preserve">4.  Сформированность  целостного  мировоззрения,  соответствующего современному  уровню  развития  науки  и  общественной  практики, учитывающего  социальное,  культурное,  языковое,  духовное  многообразие современного мира. </w:t>
      </w:r>
    </w:p>
    <w:p w:rsidR="00F10C26" w:rsidRPr="008F3DBC" w:rsidRDefault="00F10C26" w:rsidP="00F10C26">
      <w:pPr>
        <w:jc w:val="both"/>
      </w:pPr>
      <w:r w:rsidRPr="008F3DBC">
        <w:t xml:space="preserve">5. Осознанное, уважительное и доброжелательное отношение к другому человеку,  его  мнению,  мировоззрению,  культуре,  языку,  вере,  гражданской позиции. Готовность и способность вести диалог с другими людьми и достигать в  нем  взаимопонимания  (идентификация  себя  как  полноправного  субъекта общения,  готовность  к  конструированию  образа  партнера  по  диалогу, готовность  к  конструированию  образа  допустимых  способов  диалога, готовность  к  конструированию  процесса  диалога  как  конвенционирования интересов, процедур, готовность и способность к ведению переговоров). </w:t>
      </w:r>
    </w:p>
    <w:p w:rsidR="00F10C26" w:rsidRPr="008F3DBC" w:rsidRDefault="00F10C26" w:rsidP="00F10C26">
      <w:pPr>
        <w:jc w:val="both"/>
      </w:pPr>
      <w:r w:rsidRPr="008F3DBC">
        <w:t xml:space="preserve">6.  Освоенность  социальных  норм,  правил  поведения,  ролей  и  форм социальной  жизни  в  группах  и  сообществах.  Участие  в  школьном самоуправлении и общественной жизни в пределах возрастных компетенций с учетом  региональных,  этнокультурных,  социальных  и  экономических особенностей. </w:t>
      </w:r>
    </w:p>
    <w:p w:rsidR="00F10C26" w:rsidRPr="008F3DBC" w:rsidRDefault="00F10C26" w:rsidP="00F10C26">
      <w:pPr>
        <w:jc w:val="both"/>
      </w:pPr>
      <w:r w:rsidRPr="008F3DBC">
        <w:t xml:space="preserve">7. Сформированность ценности здорового и безопасного образа жизни; </w:t>
      </w:r>
      <w:r>
        <w:t>усвоение</w:t>
      </w:r>
      <w:r w:rsidRPr="008F3DBC">
        <w:t xml:space="preserve"> правил  индивидуального  и  коллективного  безопасного  поведения в чрезвычайных ситуациях, угрожающих жизни и здоровью людей, правил поведения на транспорте и на дорогах. </w:t>
      </w:r>
    </w:p>
    <w:p w:rsidR="00F10C26" w:rsidRPr="008F3DBC" w:rsidRDefault="00F10C26" w:rsidP="00F10C26">
      <w:pPr>
        <w:jc w:val="both"/>
      </w:pPr>
      <w:r w:rsidRPr="008F3DBC">
        <w:t xml:space="preserve">8.  Развитость  эстетического  сознания  через  освоение  художественного наследия  народов  России  и  мира,  творческой  деятельности  эстетического характера (способность понимать художественные произведения, отражающие разные  этнокультурные  традиции;  сформированность  основ  художественной культуры обучающихся как части их общей духовной культуры, как особого способа  познания  жизни  и  средства  организации  общения;  эстетическое, эмоционально-ценностное  видение  окружающего  мира;  способность 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 своего  Отечества,  выраженной  в  том  числе  в  понимании  красоты человека;  потребность  в  общении  с  художественными  произведениями, сформированность  активного  отношения  к  традициям  художественной культуры как смысловой, эстетической и личностно-значимой ценности). </w:t>
      </w:r>
    </w:p>
    <w:p w:rsidR="00F10C26" w:rsidRPr="008F3DBC" w:rsidRDefault="00F10C26" w:rsidP="00F10C26">
      <w:pPr>
        <w:jc w:val="both"/>
      </w:pPr>
      <w:r w:rsidRPr="008F3DBC"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 рефлексивно-</w:t>
      </w:r>
      <w:r w:rsidRPr="008F3DBC">
        <w:lastRenderedPageBreak/>
        <w:t xml:space="preserve">оценочной  и  практической  деятельности  в жизненных  ситуациях  (готовность  к  исследованию  природы,  к  занятиям сельскохозяйственным  трудом,  к  художественно-эстетическому  отражению природы,  к  занятиям  туризмом,  в  том  числе  экотуризмом,  к  осуществлению природоохранной деятельности). </w:t>
      </w:r>
    </w:p>
    <w:p w:rsidR="00F10C26" w:rsidRPr="008F3DBC" w:rsidRDefault="00F10C26" w:rsidP="00F10C26">
      <w:pPr>
        <w:jc w:val="both"/>
        <w:rPr>
          <w:b/>
        </w:rPr>
      </w:pPr>
      <w:r w:rsidRPr="008F3DBC">
        <w:rPr>
          <w:b/>
        </w:rPr>
        <w:t xml:space="preserve">Метапредметные результаты. </w:t>
      </w:r>
    </w:p>
    <w:p w:rsidR="00F10C26" w:rsidRPr="008F3DBC" w:rsidRDefault="00F10C26" w:rsidP="00F10C26">
      <w:pPr>
        <w:ind w:firstLine="708"/>
        <w:jc w:val="both"/>
      </w:pPr>
      <w:r w:rsidRPr="008F3DBC">
        <w:t xml:space="preserve">Метапредметные  результаты,  включают  освоенные  обучающимися межпредметные  понятия  и  универсальные  учебные  действия  (регулятивные, познавательные, коммуникативные). </w:t>
      </w:r>
    </w:p>
    <w:p w:rsidR="00F10C26" w:rsidRPr="00B17E3A" w:rsidRDefault="00F10C26" w:rsidP="00F10C26">
      <w:pPr>
        <w:jc w:val="both"/>
        <w:rPr>
          <w:i/>
        </w:rPr>
      </w:pPr>
      <w:r w:rsidRPr="00B17E3A">
        <w:rPr>
          <w:i/>
        </w:rPr>
        <w:t xml:space="preserve">Межпредметные понятия </w:t>
      </w:r>
    </w:p>
    <w:p w:rsidR="00F10C26" w:rsidRPr="008F3DBC" w:rsidRDefault="00F10C26" w:rsidP="00F10C26">
      <w:pPr>
        <w:ind w:firstLine="708"/>
        <w:jc w:val="both"/>
      </w:pPr>
      <w:r w:rsidRPr="008F3DBC">
        <w:t xml:space="preserve">Условием формирования межпредметных понятий, например, таких как система,  факт,  закономерность,  феномен,  анализ,  синтез  является  овладение обучающимися  основами  читательской  компетенции,  приобретение  навыков работы с информацией, участие в проектной деятельности. В основной школе на  всех  предметах  будет  продолжена  работа  по  формированию  и  развитию основ  читательской  компетенции.  Обучающиеся  овладеют  чтением  как средством  осуществления  своих  дальнейших  планов: 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 чтении  как  средстве  познания  мира  и  себя  в  этом  мире, гармонизации отношений человека и общества, создании образа «потребного будущего». </w:t>
      </w:r>
    </w:p>
    <w:p w:rsidR="00F10C26" w:rsidRPr="008F3DBC" w:rsidRDefault="00F10C26" w:rsidP="00F10C26">
      <w:pPr>
        <w:ind w:firstLine="708"/>
        <w:jc w:val="both"/>
      </w:pPr>
      <w:r w:rsidRPr="008F3DBC">
        <w:t xml:space="preserve">При  изучении  учебных  предметов  обучающиеся  усовершенствуют приобретённые на первом уровне навыки работы с информацией и пополнят их. Они  смогут  работать  с  текстами,  преобразовывать  и  интерпретировать содержащуюся в них информацию, в том числе: </w:t>
      </w:r>
    </w:p>
    <w:p w:rsidR="00F10C26" w:rsidRPr="008F3DBC" w:rsidRDefault="00F10C26" w:rsidP="00F10C26">
      <w:pPr>
        <w:jc w:val="both"/>
      </w:pPr>
      <w:r w:rsidRPr="008F3DBC">
        <w:t xml:space="preserve">  </w:t>
      </w:r>
      <w:r w:rsidRPr="008F3DBC">
        <w:t xml:space="preserve">  систематизировать,  сопоставлять,  анализировать,  обобщать  и интерпретировать  информацию,  содержащуюся  в  готовых  информационных объектах; </w:t>
      </w:r>
    </w:p>
    <w:p w:rsidR="00F10C26" w:rsidRPr="008F3DBC" w:rsidRDefault="00F10C26" w:rsidP="00F10C26">
      <w:pPr>
        <w:jc w:val="both"/>
      </w:pPr>
      <w:r w:rsidRPr="008F3DBC">
        <w:t xml:space="preserve"> 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– концептуальных диаграмм, опорных конспектов); </w:t>
      </w:r>
    </w:p>
    <w:p w:rsidR="00F10C26" w:rsidRPr="008F3DBC" w:rsidRDefault="00F10C26" w:rsidP="00F10C26">
      <w:pPr>
        <w:jc w:val="both"/>
      </w:pPr>
      <w:r w:rsidRPr="008F3DBC">
        <w:t xml:space="preserve">  заполнять и дополнять таблицы, схемы, диаграммы, тексты. </w:t>
      </w:r>
    </w:p>
    <w:p w:rsidR="00F10C26" w:rsidRPr="008F3DBC" w:rsidRDefault="00F10C26" w:rsidP="00F10C26">
      <w:pPr>
        <w:ind w:firstLine="708"/>
        <w:jc w:val="both"/>
      </w:pPr>
      <w:r w:rsidRPr="008F3DBC">
        <w:t xml:space="preserve"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 самостоятельности,  инициативности,  ответственности, повышению  мотивации  и  эффективности  учебной  деятельности;  в  ходе реализации  исходного  замысла  на  практическом  уровне  овладеют  умением выбирать адекватные стоящей задаче средства, принимать решения, в том числе и  в  ситуациях  неопределённости.  Они  получат  возможность  развить способность  к  разработке  нескольких  вариантов  решений,  к  поиску нестандартных  решений,  поиску  и  осуществлению  наиболее  приемлемого решения. </w:t>
      </w:r>
    </w:p>
    <w:p w:rsidR="00F10C26" w:rsidRPr="008F3DBC" w:rsidRDefault="00F10C26" w:rsidP="00F10C26">
      <w:pPr>
        <w:ind w:firstLine="708"/>
        <w:jc w:val="both"/>
      </w:pPr>
      <w:r w:rsidRPr="008F3DBC">
        <w:t xml:space="preserve">Перечень  ключевых  межпредметных  понятий  определяется  в  ходе разработки  основной  образовательной  программы  основного  общего образования  образовательной  организации  в  зависимости  от  материально-технического  оснащения,  кадрового  потенциала,  используемых  методов работы и образовательных технологий. </w:t>
      </w:r>
    </w:p>
    <w:p w:rsidR="00F10C26" w:rsidRPr="008F3DBC" w:rsidRDefault="00F10C26" w:rsidP="00F10C26">
      <w:pPr>
        <w:ind w:firstLine="708"/>
        <w:jc w:val="both"/>
      </w:pPr>
      <w:r w:rsidRPr="008F3DBC">
        <w:t xml:space="preserve">В  соответствии  ФГОС  ООО  выделяются  три  группы  универсальных учебных действий: регулятивные, познавательные, коммуникативные. </w:t>
      </w:r>
    </w:p>
    <w:p w:rsidR="00F10C26" w:rsidRPr="00B17E3A" w:rsidRDefault="00F10C26" w:rsidP="00F10C26">
      <w:pPr>
        <w:jc w:val="both"/>
        <w:rPr>
          <w:i/>
        </w:rPr>
      </w:pPr>
      <w:r w:rsidRPr="00B17E3A">
        <w:rPr>
          <w:i/>
        </w:rPr>
        <w:t xml:space="preserve">Регулятивные УУД </w:t>
      </w:r>
    </w:p>
    <w:p w:rsidR="00F10C26" w:rsidRPr="008F3DBC" w:rsidRDefault="00F10C26" w:rsidP="00F10C26">
      <w:pPr>
        <w:jc w:val="both"/>
      </w:pPr>
      <w:r w:rsidRPr="008F3DBC">
        <w:t xml:space="preserve">1.  Умение  самостоятельно  определять  цели  обучения,  ставить 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анализировать  существующие  и  планировать  будущие образовательные результаты; </w:t>
      </w:r>
    </w:p>
    <w:p w:rsidR="00F10C26" w:rsidRPr="008F3DBC" w:rsidRDefault="00F10C26" w:rsidP="00F10C26">
      <w:pPr>
        <w:jc w:val="both"/>
      </w:pPr>
      <w:r w:rsidRPr="008F3DBC">
        <w:t xml:space="preserve">  идентифицировать  собственные  проблемы  и  определять  главную проблему; </w:t>
      </w:r>
    </w:p>
    <w:p w:rsidR="00F10C26" w:rsidRPr="008F3DBC" w:rsidRDefault="00F10C26" w:rsidP="00F10C26">
      <w:pPr>
        <w:jc w:val="both"/>
      </w:pPr>
      <w:r w:rsidRPr="008F3DBC">
        <w:t xml:space="preserve">  выдвигать  версии  решения  проблемы,  формулировать  гипотезы, предвосхищать конечный результат; </w:t>
      </w:r>
    </w:p>
    <w:p w:rsidR="00F10C26" w:rsidRPr="008F3DBC" w:rsidRDefault="00F10C26" w:rsidP="00F10C26">
      <w:pPr>
        <w:jc w:val="both"/>
      </w:pPr>
      <w:r w:rsidRPr="008F3DBC">
        <w:t xml:space="preserve">  ставить  цель  деятельности  на  основе  определенной  проблемы  и существующих возможностей; </w:t>
      </w:r>
    </w:p>
    <w:p w:rsidR="00F10C26" w:rsidRPr="008F3DBC" w:rsidRDefault="00F10C26" w:rsidP="00F10C26">
      <w:pPr>
        <w:jc w:val="both"/>
      </w:pPr>
      <w:r w:rsidRPr="008F3DBC">
        <w:t xml:space="preserve">  формулировать  учебные  задачи  как  шаги  достижения  поставленной цели деятельности; </w:t>
      </w:r>
    </w:p>
    <w:p w:rsidR="00F10C26" w:rsidRPr="008F3DBC" w:rsidRDefault="00F10C26" w:rsidP="00F10C26">
      <w:pPr>
        <w:jc w:val="both"/>
      </w:pPr>
      <w:r w:rsidRPr="008F3DBC">
        <w:lastRenderedPageBreak/>
        <w:t xml:space="preserve">  обосновывать  целевые  ориентиры  и  приоритеты  ссылками  на ценности, указывая и обосновывая логическую последовательность шагов. </w:t>
      </w:r>
    </w:p>
    <w:p w:rsidR="00F10C26" w:rsidRPr="008F3DBC" w:rsidRDefault="00F10C26" w:rsidP="00F10C26">
      <w:pPr>
        <w:jc w:val="both"/>
      </w:pPr>
      <w:r w:rsidRPr="008F3DBC">
        <w:t xml:space="preserve">2.  Умение самостоятельно планировать пути достижения целей, в том числе  альтернативные,  осознанно  выбирать  наиболее  эффективные  способы  решения учебных и познавательных задач.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 необходимые  действия  в  соответствии  с  учебной  и познавательной задачей и составлять алгоритм их выполнения; </w:t>
      </w:r>
    </w:p>
    <w:p w:rsidR="00F10C26" w:rsidRPr="008F3DBC" w:rsidRDefault="00F10C26" w:rsidP="00F10C26">
      <w:pPr>
        <w:jc w:val="both"/>
      </w:pPr>
      <w:r w:rsidRPr="008F3DBC">
        <w:t xml:space="preserve">  обосновывать и осуществлять выбор наиболее эффективных способов решения учебных и познавательных задач; </w:t>
      </w:r>
    </w:p>
    <w:p w:rsidR="00F10C26" w:rsidRPr="008F3DBC" w:rsidRDefault="00F10C26" w:rsidP="00F10C26">
      <w:pPr>
        <w:jc w:val="both"/>
      </w:pPr>
      <w:r w:rsidRPr="008F3DBC">
        <w:t xml:space="preserve">  определять,  находить,  в  том  числе  из  предложенных  вариантов, условия для выполнения учебной и познавательной задачи; </w:t>
      </w:r>
    </w:p>
    <w:p w:rsidR="00F10C26" w:rsidRPr="008F3DBC" w:rsidRDefault="00F10C26" w:rsidP="00F10C26">
      <w:pPr>
        <w:jc w:val="both"/>
      </w:pPr>
      <w:r w:rsidRPr="008F3DBC">
        <w:t xml:space="preserve">  выстраивать  жизненные  планы  на  краткосрочное  будущее  (заявлять целевые  ориентиры,  ставить  адекватные  им  задачи  и  предлагать  действия, указывая и обосновывая логическую последовательность шагов); </w:t>
      </w:r>
    </w:p>
    <w:p w:rsidR="00F10C26" w:rsidRPr="008F3DBC" w:rsidRDefault="00F10C26" w:rsidP="00F10C26">
      <w:pPr>
        <w:jc w:val="both"/>
      </w:pPr>
      <w:r w:rsidRPr="008F3DBC">
        <w:t xml:space="preserve">  выбирать  из  предложенных  вариантов  и  самостоятельно  искать средства, ресурсы для решения задачи, достижения цели; </w:t>
      </w:r>
    </w:p>
    <w:p w:rsidR="00F10C26" w:rsidRPr="008F3DBC" w:rsidRDefault="00F10C26" w:rsidP="00F10C26">
      <w:pPr>
        <w:jc w:val="both"/>
      </w:pPr>
      <w:r w:rsidRPr="008F3DBC">
        <w:t xml:space="preserve">  составлять план решения проблемы (выполнения проекта, проведения исследования); </w:t>
      </w:r>
    </w:p>
    <w:p w:rsidR="00F10C26" w:rsidRPr="008F3DBC" w:rsidRDefault="00F10C26" w:rsidP="00F10C26">
      <w:pPr>
        <w:jc w:val="both"/>
      </w:pPr>
      <w:r w:rsidRPr="008F3DBC">
        <w:t xml:space="preserve">  определять  потенциальные  затруднения  при  решении  учебной  и познавательной задачи и находить средства для их устранения; </w:t>
      </w:r>
    </w:p>
    <w:p w:rsidR="00F10C26" w:rsidRPr="008F3DBC" w:rsidRDefault="00F10C26" w:rsidP="00F10C26">
      <w:pPr>
        <w:jc w:val="both"/>
      </w:pPr>
      <w:r w:rsidRPr="008F3DBC">
        <w:t xml:space="preserve">  описывать свой опыт, оформляя его для передачи другим людям в виде технологии решения практических задач определенного класса; </w:t>
      </w:r>
    </w:p>
    <w:p w:rsidR="00F10C26" w:rsidRPr="008F3DBC" w:rsidRDefault="00F10C26" w:rsidP="00F10C26">
      <w:pPr>
        <w:jc w:val="both"/>
      </w:pPr>
      <w:r w:rsidRPr="008F3DBC">
        <w:t xml:space="preserve">  планировать  и  корректировать  свою  индивидуальную образовательную траекторию. </w:t>
      </w:r>
    </w:p>
    <w:p w:rsidR="00F10C26" w:rsidRPr="008F3DBC" w:rsidRDefault="00F10C26" w:rsidP="00F10C26">
      <w:pPr>
        <w:jc w:val="both"/>
      </w:pPr>
      <w:r w:rsidRPr="008F3DBC">
        <w:t xml:space="preserve">3.  Умение  соотносить  свои  действия  с  планируемыми 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 свои  действия  в  соответствии  с  изменяющейся  ситуацией. </w:t>
      </w:r>
    </w:p>
    <w:p w:rsidR="00F10C26" w:rsidRPr="008F3DBC" w:rsidRDefault="00F10C26" w:rsidP="00F10C26">
      <w:pPr>
        <w:jc w:val="both"/>
      </w:pPr>
      <w:r w:rsidRPr="008F3DBC">
        <w:t xml:space="preserve">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 совместно  с  педагогом  и  сверстниками  критерии планируемых результатов и критерии оценки своей учебной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систематизировать  (в  том  числе  выбирать  приоритетные)  критерии планируемых результатов и оценки своей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отбирать  инструменты  для  оценивания  своей  деятельности, осуществлять  самоконтроль  своей  деятельности  в  рамках  предложенных условий и требований; </w:t>
      </w:r>
    </w:p>
    <w:p w:rsidR="00F10C26" w:rsidRPr="008F3DBC" w:rsidRDefault="00F10C26" w:rsidP="00F10C26">
      <w:pPr>
        <w:jc w:val="both"/>
      </w:pPr>
      <w:r w:rsidRPr="008F3DBC">
        <w:t xml:space="preserve">  оценивать свою деятельность, аргументируя причины достижения или отсутствия планируемого результата; </w:t>
      </w:r>
    </w:p>
    <w:p w:rsidR="00F10C26" w:rsidRPr="008F3DBC" w:rsidRDefault="00F10C26" w:rsidP="00F10C26">
      <w:pPr>
        <w:jc w:val="both"/>
      </w:pPr>
      <w:r w:rsidRPr="008F3DBC">
        <w:t xml:space="preserve">  находить достаточные средства для выполнения учебных действий в изменяющейся ситуации и/или при отсутствии планируемого результата; </w:t>
      </w:r>
    </w:p>
    <w:p w:rsidR="00F10C26" w:rsidRPr="008F3DBC" w:rsidRDefault="00F10C26" w:rsidP="00F10C26">
      <w:pPr>
        <w:jc w:val="both"/>
      </w:pPr>
      <w:r w:rsidRPr="008F3DBC">
        <w:t xml:space="preserve">  работая по своему плану, вносить коррективы в текущую деятельность на  основе  анализа  изменений  ситуации  для  получения  запланированных характеристик продукта, результата; </w:t>
      </w:r>
    </w:p>
    <w:p w:rsidR="00F10C26" w:rsidRPr="008F3DBC" w:rsidRDefault="00F10C26" w:rsidP="00F10C26">
      <w:pPr>
        <w:jc w:val="both"/>
      </w:pPr>
      <w:r w:rsidRPr="008F3DBC">
        <w:t xml:space="preserve">  устанавливать связь между полученными характеристиками продукта и  характеристиками  процесса  деятельности  и  по  завершении  деятельности предлагать  изменение  характеристик  процесса  для  получения  улучшенных характеристик продукта; </w:t>
      </w:r>
    </w:p>
    <w:p w:rsidR="00F10C26" w:rsidRPr="008F3DBC" w:rsidRDefault="00F10C26" w:rsidP="00F10C26">
      <w:pPr>
        <w:jc w:val="both"/>
      </w:pPr>
      <w:r w:rsidRPr="008F3DBC">
        <w:t xml:space="preserve">  сверять  свои  действия  с  целью  и,  при  необходимости,  исправлять ошибки самостоятельно. </w:t>
      </w:r>
    </w:p>
    <w:p w:rsidR="00F10C26" w:rsidRPr="008F3DBC" w:rsidRDefault="00F10C26" w:rsidP="00F10C26">
      <w:pPr>
        <w:jc w:val="both"/>
      </w:pPr>
      <w:r w:rsidRPr="008F3DBC">
        <w:t xml:space="preserve">4.  Умение  оценивать  правильность  выполнения  учебной  задачи, собственные возможности ее решения.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 критерии  правильности  (корректности)  выполнения учебной задачи; </w:t>
      </w:r>
    </w:p>
    <w:p w:rsidR="00F10C26" w:rsidRPr="008F3DBC" w:rsidRDefault="00F10C26" w:rsidP="00F10C26">
      <w:pPr>
        <w:jc w:val="both"/>
      </w:pPr>
      <w:r w:rsidRPr="008F3DBC">
        <w:t xml:space="preserve">  анализировать  и  обосновывать  применение  соответствующего инструментария для выполнения учебной задачи; </w:t>
      </w:r>
    </w:p>
    <w:p w:rsidR="00F10C26" w:rsidRPr="008F3DBC" w:rsidRDefault="00F10C26" w:rsidP="00F10C26">
      <w:pPr>
        <w:jc w:val="both"/>
      </w:pPr>
      <w:r w:rsidRPr="008F3DBC">
        <w:t xml:space="preserve">  свободно  пользоваться  выработанными  критериями  оценки  и самооценки,  исходя  из  цели  и  имеющихся  средств,  различая  результат  и способы действий; </w:t>
      </w:r>
    </w:p>
    <w:p w:rsidR="00F10C26" w:rsidRPr="008F3DBC" w:rsidRDefault="00F10C26" w:rsidP="00F10C26">
      <w:pPr>
        <w:jc w:val="both"/>
      </w:pPr>
      <w:r w:rsidRPr="008F3DBC">
        <w:t xml:space="preserve">  оценивать  продукт  своей  деятельности  по  заданным  и/или самостоятельно  определенным  критериям  в  соответствии  с  целью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обосновывать  достижимость  цели  выбранным  способом  на  основе оценки своих внутренних ресурсов и доступных внешних ресурсов; </w:t>
      </w:r>
    </w:p>
    <w:p w:rsidR="00F10C26" w:rsidRPr="008F3DBC" w:rsidRDefault="00F10C26" w:rsidP="00F10C26">
      <w:pPr>
        <w:jc w:val="both"/>
      </w:pPr>
      <w:r w:rsidRPr="008F3DBC">
        <w:t xml:space="preserve">  фиксировать и анализировать динамику собственных образовательных результатов. </w:t>
      </w:r>
    </w:p>
    <w:p w:rsidR="00F10C26" w:rsidRPr="008F3DBC" w:rsidRDefault="00F10C26" w:rsidP="00F10C26">
      <w:pPr>
        <w:jc w:val="both"/>
      </w:pPr>
      <w:r w:rsidRPr="008F3DBC">
        <w:lastRenderedPageBreak/>
        <w:t xml:space="preserve">5.  Владение основами самоконтроля, самооценки, принятия решений и осуществления осознанного выбора в учебной и познавательной.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наблюдать и анализировать  собственную учебную и познавательную деятельность и деятельность других обучающихся в процессе взаимопроверки; </w:t>
      </w:r>
    </w:p>
    <w:p w:rsidR="00F10C26" w:rsidRPr="008F3DBC" w:rsidRDefault="00F10C26" w:rsidP="00F10C26">
      <w:pPr>
        <w:jc w:val="both"/>
      </w:pPr>
      <w:r w:rsidRPr="008F3DBC">
        <w:t xml:space="preserve">  соотносить  реальные  и  планируемые  результаты  индивидуальной образовательной деятельности и делать выводы; </w:t>
      </w:r>
    </w:p>
    <w:p w:rsidR="00F10C26" w:rsidRPr="008F3DBC" w:rsidRDefault="00F10C26" w:rsidP="00F10C26">
      <w:pPr>
        <w:jc w:val="both"/>
      </w:pPr>
      <w:r w:rsidRPr="008F3DBC">
        <w:t xml:space="preserve">  принимать  решение  в  учебной  ситуации  и  нести  за  него ответственность; </w:t>
      </w:r>
    </w:p>
    <w:p w:rsidR="00F10C26" w:rsidRPr="008F3DBC" w:rsidRDefault="00F10C26" w:rsidP="00F10C26">
      <w:pPr>
        <w:jc w:val="both"/>
      </w:pPr>
      <w:r w:rsidRPr="008F3DBC">
        <w:t xml:space="preserve">  самостоятельно  определять  причины  своего  успеха  или  неуспеха  и находить способы выхода из ситуации неуспеха; </w:t>
      </w:r>
    </w:p>
    <w:p w:rsidR="00F10C26" w:rsidRPr="008F3DBC" w:rsidRDefault="00F10C26" w:rsidP="00F10C26">
      <w:pPr>
        <w:jc w:val="both"/>
      </w:pPr>
      <w:r w:rsidRPr="008F3DBC">
        <w:t xml:space="preserve">  ретроспективно  определять,  какие  действия  по  решению  учебной задачи  или  параметры  этих  действий  привели  к  получению  имеющегося продукта учебной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демонстрировать  приемы  регуляции  психофизиологических, эмоциональных  состояний  для  достижения  эффекта  успокоения  (устранения эмоциональной  напряженности),  эффекта  восстановления  (ослабления проявлений  утомления),  эффекта  активизации  (повышения психофизиологической реактивности). </w:t>
      </w:r>
    </w:p>
    <w:p w:rsidR="00F10C26" w:rsidRPr="00B17E3A" w:rsidRDefault="00F10C26" w:rsidP="00F10C26">
      <w:pPr>
        <w:jc w:val="both"/>
        <w:rPr>
          <w:i/>
        </w:rPr>
      </w:pPr>
      <w:r w:rsidRPr="00B17E3A">
        <w:rPr>
          <w:i/>
        </w:rPr>
        <w:t xml:space="preserve">Познавательные УУД </w:t>
      </w:r>
    </w:p>
    <w:p w:rsidR="00F10C26" w:rsidRPr="008F3DBC" w:rsidRDefault="00F10C26" w:rsidP="00F10C26">
      <w:pPr>
        <w:jc w:val="both"/>
      </w:pPr>
      <w:r w:rsidRPr="008F3DBC">
        <w:t xml:space="preserve">6.  Умение  определять  понятия,  создавать  обобщения,  устанавливать аналогии, классифицировать, самостоятельно выбирать основания и критерии для  классификации,  устанавливать  причинно-следственные  связи,  строить логическое  рассуждение,  умозаключение  (индуктивное,  дедуктивное,  по аналогии) и делать выводы.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подбирать слова, соподчиненные ключевому слову, определяющие его признаки и свойства; </w:t>
      </w:r>
    </w:p>
    <w:p w:rsidR="00F10C26" w:rsidRPr="008F3DBC" w:rsidRDefault="00F10C26" w:rsidP="00F10C26">
      <w:pPr>
        <w:jc w:val="both"/>
      </w:pPr>
      <w:r w:rsidRPr="008F3DBC">
        <w:t xml:space="preserve">  </w:t>
      </w:r>
      <w:r w:rsidRPr="008F3DBC">
        <w:t xml:space="preserve">  выстраивать  логическую  цепочку,  состоящую  из  ключевого  слова  и соподчиненных ему слов; </w:t>
      </w:r>
    </w:p>
    <w:p w:rsidR="00F10C26" w:rsidRPr="008F3DBC" w:rsidRDefault="00F10C26" w:rsidP="00F10C26">
      <w:pPr>
        <w:jc w:val="both"/>
      </w:pPr>
      <w:r w:rsidRPr="008F3DBC">
        <w:t xml:space="preserve">  выделять общий признак двух или нескольких предметов или явлений и объяснять их сходство; </w:t>
      </w:r>
    </w:p>
    <w:p w:rsidR="00F10C26" w:rsidRPr="008F3DBC" w:rsidRDefault="00F10C26" w:rsidP="00F10C26">
      <w:pPr>
        <w:jc w:val="both"/>
      </w:pPr>
      <w:r w:rsidRPr="008F3DBC">
        <w:t xml:space="preserve">  объединять предметы и явления в группы по определенным признакам, сравнивать, классифицировать и обобщать факты и явления; </w:t>
      </w:r>
    </w:p>
    <w:p w:rsidR="00F10C26" w:rsidRPr="008F3DBC" w:rsidRDefault="00F10C26" w:rsidP="00F10C26">
      <w:pPr>
        <w:jc w:val="both"/>
      </w:pPr>
      <w:r w:rsidRPr="008F3DBC">
        <w:t xml:space="preserve">  выделять явление из общего ряда других явлений; </w:t>
      </w:r>
    </w:p>
    <w:p w:rsidR="00F10C26" w:rsidRPr="008F3DBC" w:rsidRDefault="00F10C26" w:rsidP="00F10C26">
      <w:pPr>
        <w:jc w:val="both"/>
      </w:pPr>
      <w:r w:rsidRPr="008F3DBC">
        <w:t xml:space="preserve">  определять  обстоятельства,  которые  предшествовали  возникновению связи  между  явлениями,  из  этих  обстоятельств  выделять  определяющие, способные  быть  причиной  данного  явления,  выявлять  причины  и  следствия явлений; </w:t>
      </w:r>
    </w:p>
    <w:p w:rsidR="00F10C26" w:rsidRPr="008F3DBC" w:rsidRDefault="00F10C26" w:rsidP="00F10C26">
      <w:pPr>
        <w:jc w:val="both"/>
      </w:pPr>
      <w:r w:rsidRPr="008F3DBC">
        <w:t xml:space="preserve">  строить рассуждение от общих закономерностей к частным явлениям и от частных явлений к общим закономерностям; </w:t>
      </w:r>
    </w:p>
    <w:p w:rsidR="00F10C26" w:rsidRPr="008F3DBC" w:rsidRDefault="00F10C26" w:rsidP="00F10C26">
      <w:pPr>
        <w:jc w:val="both"/>
      </w:pPr>
      <w:r w:rsidRPr="008F3DBC">
        <w:t xml:space="preserve">  строить  рассуждение  на  основе  сравнения  предметов  и  явлений, выделяя при этом общие признаки; </w:t>
      </w:r>
    </w:p>
    <w:p w:rsidR="00F10C26" w:rsidRPr="008F3DBC" w:rsidRDefault="00F10C26" w:rsidP="00F10C26">
      <w:pPr>
        <w:jc w:val="both"/>
      </w:pPr>
      <w:r w:rsidRPr="008F3DBC">
        <w:t xml:space="preserve">  излагать  полученную  информацию,  интерпретируя  ее  в  контексте решаемой задачи; </w:t>
      </w:r>
    </w:p>
    <w:p w:rsidR="00F10C26" w:rsidRPr="008F3DBC" w:rsidRDefault="00F10C26" w:rsidP="00F10C26">
      <w:pPr>
        <w:jc w:val="both"/>
      </w:pPr>
      <w:r w:rsidRPr="008F3DBC">
        <w:t xml:space="preserve"> 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F10C26" w:rsidRPr="008F3DBC" w:rsidRDefault="00F10C26" w:rsidP="00F10C26">
      <w:pPr>
        <w:jc w:val="both"/>
      </w:pPr>
      <w:r w:rsidRPr="008F3DBC">
        <w:t xml:space="preserve">  вербализовать  эмоциональное  впечатление,  оказанное  на  него источником; </w:t>
      </w:r>
    </w:p>
    <w:p w:rsidR="00F10C26" w:rsidRPr="008F3DBC" w:rsidRDefault="00F10C26" w:rsidP="00F10C26">
      <w:pPr>
        <w:jc w:val="both"/>
      </w:pPr>
      <w:r w:rsidRPr="008F3DBC">
        <w:t xml:space="preserve">  объяснять явления, процессы, связи и отношения, выявляемые в ходе познавательной  и  исследовательской  деятельности  (приводить  объяснение  с изменением  формы  представления;  объяснять,  детализируя  или  обобщая; объяснять с заданной точки зрения); </w:t>
      </w:r>
    </w:p>
    <w:p w:rsidR="00F10C26" w:rsidRPr="008F3DBC" w:rsidRDefault="00F10C26" w:rsidP="00F10C26">
      <w:pPr>
        <w:jc w:val="both"/>
      </w:pPr>
      <w:r w:rsidRPr="008F3DBC">
        <w:t xml:space="preserve">  выявлять  и  называть  причины  события,  явления,  в  том  числе возможные /наиболее вероятные причины, возможные последствия заданной причины, самостоятельно осуществляя причинно-следственный анализ; </w:t>
      </w:r>
    </w:p>
    <w:p w:rsidR="00F10C26" w:rsidRPr="008F3DBC" w:rsidRDefault="00F10C26" w:rsidP="00F10C26">
      <w:pPr>
        <w:jc w:val="both"/>
      </w:pPr>
      <w:r w:rsidRPr="008F3DBC">
        <w:t xml:space="preserve">  делать  вывод  на  основе  критического  анализа  разных  точек  зрения, подтверждать  вывод  собственной  аргументацией  или  самостоятельно полученными данными. </w:t>
      </w:r>
    </w:p>
    <w:p w:rsidR="00F10C26" w:rsidRPr="008F3DBC" w:rsidRDefault="00F10C26" w:rsidP="00F10C26">
      <w:pPr>
        <w:jc w:val="both"/>
      </w:pPr>
      <w:r w:rsidRPr="008F3DBC">
        <w:t xml:space="preserve">7.  Умение  создавать,  применять  и  преобразовывать  знаки  и  символы, модели и схемы для решения учебных и познавательных задач.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обозначать символом и знаком предмет или явление; </w:t>
      </w:r>
    </w:p>
    <w:p w:rsidR="00F10C26" w:rsidRPr="008F3DBC" w:rsidRDefault="00F10C26" w:rsidP="00F10C26">
      <w:pPr>
        <w:jc w:val="both"/>
      </w:pPr>
      <w:r w:rsidRPr="008F3DBC">
        <w:t xml:space="preserve">  определять  логические  связи  между  предметами  и  (или)  явлениями, обозначать данные логические связи с помощью знаков в схеме; </w:t>
      </w:r>
    </w:p>
    <w:p w:rsidR="00F10C26" w:rsidRPr="008F3DBC" w:rsidRDefault="00F10C26" w:rsidP="00F10C26">
      <w:pPr>
        <w:jc w:val="both"/>
      </w:pPr>
      <w:r w:rsidRPr="008F3DBC">
        <w:t xml:space="preserve">  создавать абстрактный или реальный образ предмета или явления; </w:t>
      </w:r>
    </w:p>
    <w:p w:rsidR="00F10C26" w:rsidRPr="008F3DBC" w:rsidRDefault="00F10C26" w:rsidP="00F10C26">
      <w:pPr>
        <w:jc w:val="both"/>
      </w:pPr>
      <w:r w:rsidRPr="008F3DBC">
        <w:t xml:space="preserve">  строить  модель,  схему  на  основе  условий  задачи  и  (или)  способа  ее решения; </w:t>
      </w:r>
    </w:p>
    <w:p w:rsidR="00F10C26" w:rsidRPr="008F3DBC" w:rsidRDefault="00F10C26" w:rsidP="00F10C26">
      <w:pPr>
        <w:jc w:val="both"/>
      </w:pPr>
      <w:r w:rsidRPr="008F3DBC">
        <w:lastRenderedPageBreak/>
        <w:t xml:space="preserve">  создавать  вербальные,  вещественные  и  информационные  модели  с выделением  существенных  характеристик  объекта  для  определения  способа решения задачи в соответствии с ситуацией; </w:t>
      </w:r>
    </w:p>
    <w:p w:rsidR="00F10C26" w:rsidRPr="008F3DBC" w:rsidRDefault="00F10C26" w:rsidP="00F10C26">
      <w:pPr>
        <w:jc w:val="both"/>
      </w:pPr>
      <w:r w:rsidRPr="008F3DBC">
        <w:t xml:space="preserve">  преобразовывать  модели  с  целью  выявления  общих  законов, определяющих данную предметную область; </w:t>
      </w:r>
    </w:p>
    <w:p w:rsidR="00F10C26" w:rsidRPr="008F3DBC" w:rsidRDefault="00F10C26" w:rsidP="00F10C26">
      <w:pPr>
        <w:jc w:val="both"/>
      </w:pPr>
      <w:r w:rsidRPr="008F3DBC">
        <w:t xml:space="preserve">  переводить  сложную  по  составу  (многоаспектную)  информацию  из графического или формализованного (символьного) представления в текстовое, и наоборот; </w:t>
      </w:r>
    </w:p>
    <w:p w:rsidR="00F10C26" w:rsidRPr="008F3DBC" w:rsidRDefault="00F10C26" w:rsidP="00F10C26">
      <w:pPr>
        <w:jc w:val="both"/>
      </w:pPr>
      <w:r w:rsidRPr="008F3DBC">
        <w:t xml:space="preserve">  строить  схему,  алгоритм  действия,  исправлять  или  восстанавливать неизвестный  ранее  алгоритм  на  основе  имеющегося  знания  об  объекте,  к которому применяется алгоритм; </w:t>
      </w:r>
    </w:p>
    <w:p w:rsidR="00F10C26" w:rsidRPr="008F3DBC" w:rsidRDefault="00F10C26" w:rsidP="00F10C26">
      <w:pPr>
        <w:jc w:val="both"/>
      </w:pPr>
      <w:r w:rsidRPr="008F3DBC">
        <w:t xml:space="preserve">  строить доказательство: прямое, косвенное, от противного; </w:t>
      </w:r>
    </w:p>
    <w:p w:rsidR="00F10C26" w:rsidRPr="008F3DBC" w:rsidRDefault="00F10C26" w:rsidP="00F10C26">
      <w:pPr>
        <w:jc w:val="both"/>
      </w:pPr>
      <w:r w:rsidRPr="008F3DBC">
        <w:t xml:space="preserve">  анализировать,  рефлексировать  опыт  разработки  и  реализации учебного  проекта,  исследования  (теоретического,  эмпирического)  на  основе предложенной  проблемной  ситуации,  поставленной  цели  и/или  заданных критериев оценки продукта, результата. </w:t>
      </w:r>
    </w:p>
    <w:p w:rsidR="00F10C26" w:rsidRPr="008F3DBC" w:rsidRDefault="00F10C26" w:rsidP="00F10C26">
      <w:pPr>
        <w:jc w:val="both"/>
      </w:pPr>
      <w:r w:rsidRPr="008F3DBC">
        <w:t xml:space="preserve">8.  Смысловое чтение.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находить в тексте требуемую информацию (в соответствии с целями своей деятельности); </w:t>
      </w:r>
    </w:p>
    <w:p w:rsidR="00F10C26" w:rsidRPr="008F3DBC" w:rsidRDefault="00F10C26" w:rsidP="00F10C26">
      <w:pPr>
        <w:jc w:val="both"/>
      </w:pPr>
      <w:r w:rsidRPr="008F3DBC">
        <w:t xml:space="preserve">  ориентироваться  в  содержании  текста,  понимать  целостный  смысл текста, структурировать текст; </w:t>
      </w:r>
    </w:p>
    <w:p w:rsidR="00F10C26" w:rsidRPr="008F3DBC" w:rsidRDefault="00F10C26" w:rsidP="00F10C26">
      <w:pPr>
        <w:jc w:val="both"/>
      </w:pPr>
      <w:r w:rsidRPr="008F3DBC">
        <w:t xml:space="preserve">  устанавливать  взаимосвязь  описанных  в  тексте  событий,  явлений, процессов; </w:t>
      </w:r>
    </w:p>
    <w:p w:rsidR="00F10C26" w:rsidRPr="008F3DBC" w:rsidRDefault="00F10C26" w:rsidP="00F10C26">
      <w:pPr>
        <w:jc w:val="both"/>
      </w:pPr>
      <w:r w:rsidRPr="008F3DBC">
        <w:t xml:space="preserve">  резюмировать главную идею текста; </w:t>
      </w:r>
    </w:p>
    <w:p w:rsidR="00F10C26" w:rsidRPr="008F3DBC" w:rsidRDefault="00F10C26" w:rsidP="00F10C26">
      <w:pPr>
        <w:jc w:val="both"/>
      </w:pPr>
      <w:r w:rsidRPr="008F3DBC">
        <w:t xml:space="preserve">  преобразовывать  текст,  «переводя»  его  в  другую  модальность, интерпретировать  текст  (художественный  и  нехудожественный  –  учебный, научно-популярный, информационный, текст non-fiction); </w:t>
      </w:r>
    </w:p>
    <w:p w:rsidR="00F10C26" w:rsidRPr="008F3DBC" w:rsidRDefault="00F10C26" w:rsidP="00F10C26">
      <w:pPr>
        <w:jc w:val="both"/>
      </w:pPr>
      <w:r w:rsidRPr="008F3DBC">
        <w:t xml:space="preserve">  критически оценивать содержание и форму текста. </w:t>
      </w:r>
    </w:p>
    <w:p w:rsidR="00F10C26" w:rsidRPr="008F3DBC" w:rsidRDefault="00F10C26" w:rsidP="00F10C26">
      <w:pPr>
        <w:jc w:val="both"/>
      </w:pPr>
      <w:r w:rsidRPr="008F3DBC">
        <w:t xml:space="preserve">9. Формирование и развитие экологического мышления, умение применять его  в  познавательной,  коммуникативной,  социальной  практике  и профессиональной ориентации.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свое отношение к природной среде; </w:t>
      </w:r>
    </w:p>
    <w:p w:rsidR="00F10C26" w:rsidRPr="008F3DBC" w:rsidRDefault="00F10C26" w:rsidP="00F10C26">
      <w:pPr>
        <w:jc w:val="both"/>
      </w:pPr>
      <w:r w:rsidRPr="008F3DBC">
        <w:t xml:space="preserve">  анализировать  влияние  экологических  факторов  на  среду  обитания живых организмов; </w:t>
      </w:r>
    </w:p>
    <w:p w:rsidR="00F10C26" w:rsidRPr="008F3DBC" w:rsidRDefault="00F10C26" w:rsidP="00F10C26">
      <w:pPr>
        <w:jc w:val="both"/>
      </w:pPr>
      <w:r w:rsidRPr="008F3DBC">
        <w:t xml:space="preserve">  проводить  причинный  и  вероятностный  анализ  экологических ситуаций; </w:t>
      </w:r>
    </w:p>
    <w:p w:rsidR="00F10C26" w:rsidRPr="008F3DBC" w:rsidRDefault="00F10C26" w:rsidP="00F10C26">
      <w:pPr>
        <w:jc w:val="both"/>
      </w:pPr>
      <w:r w:rsidRPr="008F3DBC">
        <w:t xml:space="preserve">  прогнозировать  изменения  ситуации  при  смене  действия  одного фактора на действие другого фактора; </w:t>
      </w:r>
    </w:p>
    <w:p w:rsidR="00F10C26" w:rsidRPr="008F3DBC" w:rsidRDefault="00F10C26" w:rsidP="00F10C26">
      <w:pPr>
        <w:jc w:val="both"/>
      </w:pPr>
      <w:r w:rsidRPr="008F3DBC">
        <w:t xml:space="preserve">  распространять  экологические  знания  и  участвовать  в  практических делах по защите окружающей среды; </w:t>
      </w:r>
    </w:p>
    <w:p w:rsidR="00F10C26" w:rsidRPr="008F3DBC" w:rsidRDefault="00F10C26" w:rsidP="00F10C26">
      <w:pPr>
        <w:jc w:val="both"/>
      </w:pPr>
      <w:r w:rsidRPr="008F3DBC">
        <w:t xml:space="preserve">  выражать свое отношение к природе через рисунки, сочинения, модели, проектные работы. </w:t>
      </w:r>
    </w:p>
    <w:p w:rsidR="00F10C26" w:rsidRPr="008F3DBC" w:rsidRDefault="00F10C26" w:rsidP="00F10C26">
      <w:pPr>
        <w:jc w:val="both"/>
      </w:pPr>
      <w:r w:rsidRPr="008F3DBC">
        <w:t xml:space="preserve">10. Развитие мотивации к овладению культурой активного использования словарей и других поисковых систем.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необходимые ключевые поисковые слова и запросы; </w:t>
      </w:r>
    </w:p>
    <w:p w:rsidR="00F10C26" w:rsidRPr="008F3DBC" w:rsidRDefault="00F10C26" w:rsidP="00F10C26">
      <w:pPr>
        <w:jc w:val="both"/>
      </w:pPr>
      <w:r w:rsidRPr="008F3DBC">
        <w:t xml:space="preserve">  осуществлять взаимодействие с электронными поисковыми системами, словарями; </w:t>
      </w:r>
    </w:p>
    <w:p w:rsidR="00F10C26" w:rsidRPr="008F3DBC" w:rsidRDefault="00F10C26" w:rsidP="00F10C26">
      <w:pPr>
        <w:jc w:val="both"/>
      </w:pPr>
      <w:r w:rsidRPr="008F3DBC">
        <w:t xml:space="preserve">  </w:t>
      </w:r>
      <w:r w:rsidRPr="008F3DBC">
        <w:t xml:space="preserve">  формировать множественную выборку из поисковых источников для объективизации результатов поиска; </w:t>
      </w:r>
    </w:p>
    <w:p w:rsidR="00F10C26" w:rsidRPr="008F3DBC" w:rsidRDefault="00F10C26" w:rsidP="00F10C26">
      <w:pPr>
        <w:jc w:val="both"/>
      </w:pPr>
      <w:r w:rsidRPr="008F3DBC">
        <w:t xml:space="preserve">  соотносить полученные результаты поиска со своей деятельностью. </w:t>
      </w:r>
    </w:p>
    <w:p w:rsidR="00F10C26" w:rsidRPr="00B17E3A" w:rsidRDefault="00F10C26" w:rsidP="00F10C26">
      <w:pPr>
        <w:jc w:val="both"/>
        <w:rPr>
          <w:i/>
        </w:rPr>
      </w:pPr>
      <w:r w:rsidRPr="00B17E3A">
        <w:rPr>
          <w:i/>
        </w:rPr>
        <w:t xml:space="preserve">Коммуникативные УУД </w:t>
      </w:r>
    </w:p>
    <w:p w:rsidR="00F10C26" w:rsidRPr="008F3DBC" w:rsidRDefault="00F10C26" w:rsidP="00F10C26">
      <w:pPr>
        <w:jc w:val="both"/>
      </w:pPr>
      <w:r w:rsidRPr="008F3DBC">
        <w:t xml:space="preserve">11.  Умение  организовывать  учебное  сотрудничество  и  совместную деятельность с учителем и сверстниками; работать индивидуально и в группе: находить  общее  решение  и  разрешать  конфликты  на  основе  согласования позиций и учета интересов; формулировать, аргументировать и отстаивать свое мнение.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возможные роли в совместной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играть определенную роль в совместной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принимать позицию собеседника, понимая позицию другого, различать в  его  речи:  мнение  (точку  зрения),  доказательство  (аргументы),  факты; гипотезы, аксиомы, теории; </w:t>
      </w:r>
    </w:p>
    <w:p w:rsidR="00F10C26" w:rsidRPr="008F3DBC" w:rsidRDefault="00F10C26" w:rsidP="00F10C26">
      <w:pPr>
        <w:jc w:val="both"/>
      </w:pPr>
      <w:r w:rsidRPr="008F3DBC">
        <w:t xml:space="preserve">  определять  свои  действия  и  действия  партнера,  которые способствовали или препятствовали продуктивной коммуникации; </w:t>
      </w:r>
    </w:p>
    <w:p w:rsidR="00F10C26" w:rsidRPr="008F3DBC" w:rsidRDefault="00F10C26" w:rsidP="00F10C26">
      <w:pPr>
        <w:jc w:val="both"/>
      </w:pPr>
      <w:r w:rsidRPr="008F3DBC">
        <w:t xml:space="preserve">  строить позитивные отношения в процессе учебной и познавательной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корректно  и  аргументированно  отстаивать  свою  точку  зрения,  в дискуссии  уметь  выдвигать  контраргументы,  перефразировать  свою  мысль (владение механизмом эквивалентных замен); </w:t>
      </w:r>
    </w:p>
    <w:p w:rsidR="00F10C26" w:rsidRPr="008F3DBC" w:rsidRDefault="00F10C26" w:rsidP="00F10C26">
      <w:pPr>
        <w:jc w:val="both"/>
      </w:pPr>
      <w:r w:rsidRPr="008F3DBC">
        <w:lastRenderedPageBreak/>
        <w:t xml:space="preserve">  критически  относиться  к  собственному  мнению,  с  достоинством признавать ошибочность своего мнения (если оно таково) и корректировать его; </w:t>
      </w:r>
    </w:p>
    <w:p w:rsidR="00F10C26" w:rsidRPr="008F3DBC" w:rsidRDefault="00F10C26" w:rsidP="00F10C26">
      <w:pPr>
        <w:jc w:val="both"/>
      </w:pPr>
      <w:r w:rsidRPr="008F3DBC">
        <w:t xml:space="preserve">  предлагать альтернативное решение в конфликтной ситуации; </w:t>
      </w:r>
    </w:p>
    <w:p w:rsidR="00F10C26" w:rsidRPr="008F3DBC" w:rsidRDefault="00F10C26" w:rsidP="00F10C26">
      <w:pPr>
        <w:jc w:val="both"/>
      </w:pPr>
      <w:r w:rsidRPr="008F3DBC">
        <w:t xml:space="preserve">  выделять общую точку зрения в дискуссии; </w:t>
      </w:r>
    </w:p>
    <w:p w:rsidR="00F10C26" w:rsidRPr="008F3DBC" w:rsidRDefault="00F10C26" w:rsidP="00F10C26">
      <w:pPr>
        <w:jc w:val="both"/>
      </w:pPr>
      <w:r w:rsidRPr="008F3DBC">
        <w:t xml:space="preserve">  договариваться о правилах и вопросах для обсуждения в соответствии с поставленной перед группой задачей; </w:t>
      </w:r>
    </w:p>
    <w:p w:rsidR="00F10C26" w:rsidRPr="008F3DBC" w:rsidRDefault="00F10C26" w:rsidP="00F10C26">
      <w:pPr>
        <w:jc w:val="both"/>
      </w:pPr>
      <w:r w:rsidRPr="008F3DBC">
        <w:t xml:space="preserve">  организовывать учебное взаимодействие в группе (определять общие цели, распределять роли, договариваться друг с другом и т. д.); </w:t>
      </w:r>
    </w:p>
    <w:p w:rsidR="00F10C26" w:rsidRPr="008F3DBC" w:rsidRDefault="00F10C26" w:rsidP="00F10C26">
      <w:pPr>
        <w:jc w:val="both"/>
      </w:pPr>
      <w:r w:rsidRPr="008F3DBC">
        <w:t xml:space="preserve">  устранять в рамках диалога разрывы в коммуникации, обусловленные непониманием/неприятием  со  стороны  собеседника  задачи,  формы  или содержания диалога. </w:t>
      </w:r>
    </w:p>
    <w:p w:rsidR="00F10C26" w:rsidRPr="008F3DBC" w:rsidRDefault="00F10C26" w:rsidP="00F10C26">
      <w:pPr>
        <w:jc w:val="both"/>
      </w:pPr>
      <w:r w:rsidRPr="008F3DBC">
        <w:t xml:space="preserve">12.  Умение осознанно использовать речевые средства в соответствии с задачей коммуникации для выражения своих чувств, мыслей и потребностей для  планирования  и  регуляции  своей  деятельности;  владение  устной  и письменной  речью,  монологической  контекстной  речью. 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определять  задачу  коммуникации  и  в  соответствии  с  ней  отбирать речевые средства; </w:t>
      </w:r>
    </w:p>
    <w:p w:rsidR="00F10C26" w:rsidRPr="008F3DBC" w:rsidRDefault="00F10C26" w:rsidP="00F10C26">
      <w:pPr>
        <w:jc w:val="both"/>
      </w:pPr>
      <w:r w:rsidRPr="008F3DBC">
        <w:t xml:space="preserve">  отбирать и использовать речевые средства в процессе коммуникации с другими людьми (диалог в паре, в малой группе и т. д.); </w:t>
      </w:r>
    </w:p>
    <w:p w:rsidR="00F10C26" w:rsidRPr="008F3DBC" w:rsidRDefault="00F10C26" w:rsidP="00F10C26">
      <w:pPr>
        <w:jc w:val="both"/>
      </w:pPr>
      <w:r w:rsidRPr="008F3DBC">
        <w:t xml:space="preserve">  представлять  в  устной  или  письменной  форме  развернутый  план собственной деятельности; </w:t>
      </w:r>
    </w:p>
    <w:p w:rsidR="00F10C26" w:rsidRPr="008F3DBC" w:rsidRDefault="00F10C26" w:rsidP="00F10C26">
      <w:pPr>
        <w:jc w:val="both"/>
      </w:pPr>
      <w:r w:rsidRPr="008F3DBC">
        <w:t xml:space="preserve">  соблюдать нормы публичной речи, регламент в монологе и дискуссии  в соответствии с коммуникативной задачей; </w:t>
      </w:r>
    </w:p>
    <w:p w:rsidR="00F10C26" w:rsidRPr="008F3DBC" w:rsidRDefault="00F10C26" w:rsidP="00F10C26">
      <w:pPr>
        <w:jc w:val="both"/>
      </w:pPr>
      <w:r w:rsidRPr="008F3DBC">
        <w:t xml:space="preserve">  высказывать и обосновывать мнение (суждение) и запрашивать мнение партнера в рамках диалога; </w:t>
      </w:r>
    </w:p>
    <w:p w:rsidR="00F10C26" w:rsidRPr="008F3DBC" w:rsidRDefault="00F10C26" w:rsidP="00F10C26">
      <w:pPr>
        <w:jc w:val="both"/>
      </w:pPr>
      <w:r w:rsidRPr="008F3DBC">
        <w:t xml:space="preserve">  принимать  решение  в  ходе  диалога  и  согласовывать  его  с собеседником; </w:t>
      </w:r>
    </w:p>
    <w:p w:rsidR="00F10C26" w:rsidRPr="008F3DBC" w:rsidRDefault="00F10C26" w:rsidP="00F10C26">
      <w:pPr>
        <w:jc w:val="both"/>
      </w:pPr>
      <w:r w:rsidRPr="008F3DBC">
        <w:t xml:space="preserve">  создавать  письменные  «клишированные»  и  оригинальные  тексты  с использованием необходимых речевых средств; </w:t>
      </w:r>
    </w:p>
    <w:p w:rsidR="00F10C26" w:rsidRPr="008F3DBC" w:rsidRDefault="00F10C26" w:rsidP="00F10C26">
      <w:pPr>
        <w:jc w:val="both"/>
      </w:pPr>
      <w:r w:rsidRPr="008F3DBC">
        <w:t xml:space="preserve">  использовать  вербальные  средства  (средства  логической  связи)  для выделения смысловых блоков своего выступления; </w:t>
      </w:r>
    </w:p>
    <w:p w:rsidR="00F10C26" w:rsidRPr="008F3DBC" w:rsidRDefault="00F10C26" w:rsidP="00F10C26">
      <w:pPr>
        <w:jc w:val="both"/>
      </w:pPr>
      <w:r w:rsidRPr="008F3DBC">
        <w:t xml:space="preserve">  использовать  невербальные  средства  или  наглядные  материалы, подготовленные, отобранные под руководством учителя; </w:t>
      </w:r>
    </w:p>
    <w:p w:rsidR="00F10C26" w:rsidRPr="008F3DBC" w:rsidRDefault="00F10C26" w:rsidP="00F10C26">
      <w:pPr>
        <w:jc w:val="both"/>
      </w:pPr>
      <w:r w:rsidRPr="008F3DBC">
        <w:t xml:space="preserve">  делать  оценочный  вывод  о  достижении  цели  коммуникации непосредственно  после  завершения  коммуникативного  контакта  и обосновывать его. </w:t>
      </w:r>
    </w:p>
    <w:p w:rsidR="00F10C26" w:rsidRPr="008F3DBC" w:rsidRDefault="00F10C26" w:rsidP="00F10C26">
      <w:pPr>
        <w:jc w:val="both"/>
      </w:pPr>
      <w:r w:rsidRPr="008F3DBC">
        <w:t xml:space="preserve">13.  Формирование  и  развитие  компетентности  в  области использования информационно-коммуникационных технологий (далее – ИКТ). Обучающийся сможет: </w:t>
      </w:r>
    </w:p>
    <w:p w:rsidR="00F10C26" w:rsidRPr="008F3DBC" w:rsidRDefault="00F10C26" w:rsidP="00F10C26">
      <w:pPr>
        <w:jc w:val="both"/>
      </w:pPr>
      <w:r w:rsidRPr="008F3DBC">
        <w:t xml:space="preserve">  целенаправленно  искать  и  использовать  информационные  ресурсы, необходимые для решения учебных и практических задач с помощью средств ИКТ; </w:t>
      </w:r>
    </w:p>
    <w:p w:rsidR="00F10C26" w:rsidRPr="008F3DBC" w:rsidRDefault="00F10C26" w:rsidP="00F10C26">
      <w:pPr>
        <w:jc w:val="both"/>
      </w:pPr>
      <w:r w:rsidRPr="008F3DBC">
        <w:t xml:space="preserve">  выбирать,  строить  и  использовать  адекватную  информационную модель  для  передачи  своих  мыслей  средствами  естественных  и  формальных языков в соответствии с условиями коммуникации; </w:t>
      </w:r>
    </w:p>
    <w:p w:rsidR="00F10C26" w:rsidRPr="008F3DBC" w:rsidRDefault="00F10C26" w:rsidP="00F10C26">
      <w:pPr>
        <w:jc w:val="both"/>
      </w:pPr>
      <w:r w:rsidRPr="008F3DBC">
        <w:t xml:space="preserve">  выделять  информационный  аспект  задачи,  оперировать  данными, использовать модель решения задачи; </w:t>
      </w:r>
    </w:p>
    <w:p w:rsidR="00F10C26" w:rsidRPr="008F3DBC" w:rsidRDefault="00F10C26" w:rsidP="00F10C26">
      <w:pPr>
        <w:jc w:val="both"/>
      </w:pPr>
      <w:r w:rsidRPr="008F3DBC">
        <w:t xml:space="preserve">  использовать компьютерные технологии (включая выбор адекватных задаче инструментальных  программно-аппаратных  средств  и  сервисов)  для решения информационных и коммуникационных учебных задач, в том числе: вычисление,  написание  писем,  сочинений,  докладов,  рефератов,  создание презентаций и др.; </w:t>
      </w:r>
    </w:p>
    <w:p w:rsidR="00F10C26" w:rsidRPr="008F3DBC" w:rsidRDefault="00F10C26" w:rsidP="00F10C26">
      <w:pPr>
        <w:jc w:val="both"/>
      </w:pPr>
      <w:r w:rsidRPr="008F3DBC">
        <w:t xml:space="preserve">  использовать информацию с учетом этических и правовых норм; </w:t>
      </w:r>
    </w:p>
    <w:p w:rsidR="00F10C26" w:rsidRPr="008F3DBC" w:rsidRDefault="00F10C26" w:rsidP="00F10C26">
      <w:pPr>
        <w:jc w:val="both"/>
      </w:pPr>
      <w:r w:rsidRPr="008F3DBC">
        <w:t>  создавать  информационные  ресурсы  разного  типа  и  для  разных аудиторий, соблюдать информационную гигиену и правила информационной безопасности.</w:t>
      </w:r>
    </w:p>
    <w:p w:rsidR="00F10C26" w:rsidRPr="008F3DBC" w:rsidRDefault="00F10C26" w:rsidP="00F10C26">
      <w:pPr>
        <w:jc w:val="center"/>
        <w:rPr>
          <w:b/>
          <w:szCs w:val="28"/>
        </w:rPr>
      </w:pPr>
      <w:r w:rsidRPr="008F3DBC">
        <w:rPr>
          <w:b/>
          <w:szCs w:val="28"/>
        </w:rPr>
        <w:t>Содержание учебного курса.</w:t>
      </w:r>
    </w:p>
    <w:p w:rsidR="00F10C26" w:rsidRPr="008F3DBC" w:rsidRDefault="00F10C26" w:rsidP="00F10C26">
      <w:pPr>
        <w:jc w:val="both"/>
        <w:rPr>
          <w:b/>
          <w:i/>
        </w:rPr>
      </w:pPr>
      <w:r w:rsidRPr="008F3DBC">
        <w:rPr>
          <w:b/>
          <w:i/>
        </w:rPr>
        <w:t>Основные содержательные линии</w:t>
      </w:r>
    </w:p>
    <w:p w:rsidR="00F10C26" w:rsidRPr="008F3DBC" w:rsidRDefault="00F10C26" w:rsidP="00F10C26">
      <w:pPr>
        <w:jc w:val="both"/>
      </w:pPr>
      <w:r w:rsidRPr="008F3DBC">
        <w:t xml:space="preserve">Содержательными линиями курса иностранного языка являются: </w:t>
      </w:r>
    </w:p>
    <w:p w:rsidR="00F10C26" w:rsidRPr="008F3DBC" w:rsidRDefault="00F10C26" w:rsidP="00F10C26">
      <w:pPr>
        <w:numPr>
          <w:ilvl w:val="0"/>
          <w:numId w:val="1"/>
        </w:numPr>
        <w:ind w:left="720"/>
        <w:jc w:val="both"/>
      </w:pPr>
      <w:r w:rsidRPr="008F3DBC">
        <w:t xml:space="preserve">основные виды речевой деятельности, включая аудирование, говорение, чтение, письмо и соответствующие им коммуникативные умения; </w:t>
      </w:r>
    </w:p>
    <w:p w:rsidR="00F10C26" w:rsidRPr="008F3DBC" w:rsidRDefault="00F10C26" w:rsidP="00F10C26">
      <w:pPr>
        <w:numPr>
          <w:ilvl w:val="0"/>
          <w:numId w:val="1"/>
        </w:numPr>
        <w:ind w:left="720"/>
        <w:jc w:val="both"/>
      </w:pPr>
      <w:r w:rsidRPr="008F3DBC">
        <w:t xml:space="preserve">языковые навыки использования лексических, грамматических, фонетических и орфографических средств языка; </w:t>
      </w:r>
    </w:p>
    <w:p w:rsidR="00F10C26" w:rsidRPr="008F3DBC" w:rsidRDefault="00F10C26" w:rsidP="00F10C26">
      <w:pPr>
        <w:numPr>
          <w:ilvl w:val="0"/>
          <w:numId w:val="1"/>
        </w:numPr>
        <w:ind w:left="720"/>
        <w:jc w:val="both"/>
      </w:pPr>
      <w:r w:rsidRPr="008F3DBC">
        <w:lastRenderedPageBreak/>
        <w:t xml:space="preserve">социокультурная осведомленность и умения межкультурного общения; </w:t>
      </w:r>
    </w:p>
    <w:p w:rsidR="00F10C26" w:rsidRPr="008F3DBC" w:rsidRDefault="00F10C26" w:rsidP="00F10C26">
      <w:pPr>
        <w:numPr>
          <w:ilvl w:val="0"/>
          <w:numId w:val="1"/>
        </w:numPr>
        <w:ind w:left="720"/>
        <w:jc w:val="both"/>
      </w:pPr>
      <w:r w:rsidRPr="008F3DBC">
        <w:t xml:space="preserve">универсальные познавательные действия и специальные учебные умения. </w:t>
      </w:r>
    </w:p>
    <w:p w:rsidR="00F10C26" w:rsidRPr="008F3DBC" w:rsidRDefault="00F10C26" w:rsidP="00F10C26">
      <w:pPr>
        <w:ind w:firstLine="567"/>
        <w:jc w:val="both"/>
      </w:pPr>
      <w:r w:rsidRPr="008F3DBC">
        <w:t xml:space="preserve">Формирование коммуникативных умений учащихся составляет основную содержательную линию реализации образовательной программы. Коммуникативные умения неотделимы от языковых навыков, без которых процесс общения на иностранном языке становится невозможным. Языковые навыки учащихся формируются в создаваемой учебно-коммуникативной среде и служат целям обучения общению на изучаемом иностранном языке. Они интегрируются с коммуникативными умениями школьников. Формирование коммуникативных умений предполагает параллельное изучение культуры носителей изучаемого иностранного языка и формирование у обучающихся социокультурных представлений. </w:t>
      </w:r>
    </w:p>
    <w:p w:rsidR="00F10C26" w:rsidRPr="00F10C26" w:rsidRDefault="00F10C26" w:rsidP="00F10C26">
      <w:pPr>
        <w:widowControl w:val="0"/>
        <w:autoSpaceDE w:val="0"/>
        <w:jc w:val="both"/>
      </w:pPr>
    </w:p>
    <w:p w:rsidR="00260C27" w:rsidRDefault="00260C27" w:rsidP="00260C27">
      <w:pPr>
        <w:jc w:val="center"/>
        <w:rPr>
          <w:b/>
        </w:rPr>
      </w:pPr>
      <w:r w:rsidRPr="006F55F3">
        <w:rPr>
          <w:b/>
        </w:rPr>
        <w:t>Предметное содержание речи</w:t>
      </w:r>
      <w:r>
        <w:rPr>
          <w:b/>
        </w:rPr>
        <w:t xml:space="preserve"> курса </w:t>
      </w:r>
      <w:r w:rsidRPr="002C02B2">
        <w:rPr>
          <w:b/>
          <w:color w:val="000000"/>
        </w:rPr>
        <w:t>(</w:t>
      </w:r>
      <w:r>
        <w:rPr>
          <w:b/>
          <w:color w:val="000000"/>
        </w:rPr>
        <w:t>основное</w:t>
      </w:r>
      <w:r w:rsidRPr="002C02B2">
        <w:rPr>
          <w:b/>
          <w:color w:val="000000"/>
        </w:rPr>
        <w:t xml:space="preserve"> общее образование)</w:t>
      </w:r>
    </w:p>
    <w:p w:rsidR="00260C27" w:rsidRPr="006F55F3" w:rsidRDefault="00260C27" w:rsidP="00260C27">
      <w:pPr>
        <w:jc w:val="center"/>
        <w:rPr>
          <w:b/>
        </w:rPr>
      </w:pPr>
    </w:p>
    <w:p w:rsidR="00260C27" w:rsidRPr="006F55F3" w:rsidRDefault="00260C27" w:rsidP="00260C27">
      <w:r w:rsidRPr="006F55F3">
        <w:rPr>
          <w:b/>
        </w:rPr>
        <w:t>Моя семья.</w:t>
      </w:r>
      <w:r w:rsidRPr="006F55F3">
        <w:t xml:space="preserve"> Взаимоотношения в семье. Конфликтные ситуации и способы их решения.</w:t>
      </w:r>
    </w:p>
    <w:p w:rsidR="00260C27" w:rsidRPr="006F55F3" w:rsidRDefault="00260C27" w:rsidP="00260C27">
      <w:r w:rsidRPr="006F55F3">
        <w:rPr>
          <w:b/>
        </w:rPr>
        <w:t>Мои друзья.</w:t>
      </w:r>
      <w:r w:rsidRPr="006F55F3">
        <w:t xml:space="preserve"> Лучший друг/подруга. Внешность и черты характера. Межличностные взаимоотношения с друзьями и в школе.</w:t>
      </w:r>
    </w:p>
    <w:p w:rsidR="00260C27" w:rsidRPr="006F55F3" w:rsidRDefault="00260C27" w:rsidP="00260C27">
      <w:r w:rsidRPr="006F55F3">
        <w:rPr>
          <w:b/>
        </w:rPr>
        <w:t>Свободное время.</w:t>
      </w:r>
      <w:r w:rsidRPr="006F55F3">
        <w:t xml:space="preserve"> Досуг и увлечения (музыка,</w:t>
      </w:r>
      <w:r w:rsidRPr="006F55F3">
        <w:rPr>
          <w:lang w:val="tt-RU"/>
        </w:rPr>
        <w:t xml:space="preserve"> чтение</w:t>
      </w:r>
      <w:r w:rsidRPr="006F55F3">
        <w:t>;</w:t>
      </w:r>
      <w:r w:rsidRPr="006F55F3">
        <w:rPr>
          <w:lang w:val="tt-RU"/>
        </w:rPr>
        <w:t xml:space="preserve"> посещение </w:t>
      </w:r>
      <w:r w:rsidRPr="006F55F3">
        <w:t>театра, кинотеатра, музея, выставки). Виды отдыха. Поход по магазинам. Карманные деньги. Молодежная мода.</w:t>
      </w:r>
    </w:p>
    <w:p w:rsidR="00260C27" w:rsidRPr="006F55F3" w:rsidRDefault="00260C27" w:rsidP="00260C27">
      <w:r w:rsidRPr="006F55F3">
        <w:rPr>
          <w:b/>
        </w:rPr>
        <w:t>Здоровый образ жизни.</w:t>
      </w:r>
      <w:r w:rsidRPr="006F55F3">
        <w:t xml:space="preserve"> Режим труда и отдыха, занятия спортом, здоровое питание, отказ от вредных привычек.</w:t>
      </w:r>
    </w:p>
    <w:p w:rsidR="00260C27" w:rsidRPr="006F55F3" w:rsidRDefault="00260C27" w:rsidP="00260C27">
      <w:r w:rsidRPr="006F55F3">
        <w:rPr>
          <w:b/>
        </w:rPr>
        <w:t>Спорт.</w:t>
      </w:r>
      <w:r w:rsidRPr="006F55F3">
        <w:t xml:space="preserve"> Виды спорта. Спортивные игры. Спортивные соревнования.</w:t>
      </w:r>
    </w:p>
    <w:p w:rsidR="00260C27" w:rsidRPr="006F55F3" w:rsidRDefault="00260C27" w:rsidP="00260C27">
      <w:r w:rsidRPr="006F55F3">
        <w:rPr>
          <w:b/>
        </w:rPr>
        <w:t xml:space="preserve">Школа. </w:t>
      </w:r>
      <w:r w:rsidRPr="006F55F3">
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260C27" w:rsidRPr="006F55F3" w:rsidRDefault="00260C27" w:rsidP="00260C27">
      <w:r w:rsidRPr="006F55F3">
        <w:rPr>
          <w:b/>
        </w:rPr>
        <w:t>Выбор профессии.</w:t>
      </w:r>
      <w:r w:rsidRPr="006F55F3">
        <w:t xml:space="preserve"> Мир профессий. Проблема выбора профессии. Роль иностранного языка в планах на будущее.</w:t>
      </w:r>
    </w:p>
    <w:p w:rsidR="00260C27" w:rsidRPr="006F55F3" w:rsidRDefault="00260C27" w:rsidP="00260C27">
      <w:r w:rsidRPr="006F55F3">
        <w:rPr>
          <w:b/>
        </w:rPr>
        <w:t>Путешествия.</w:t>
      </w:r>
      <w:r w:rsidRPr="006F55F3">
        <w:t xml:space="preserve"> Путешествия по России и странам изучаемого языка. Транспорт.</w:t>
      </w:r>
    </w:p>
    <w:p w:rsidR="00260C27" w:rsidRPr="00F61867" w:rsidRDefault="00260C27" w:rsidP="00260C27">
      <w:pPr>
        <w:rPr>
          <w:b/>
        </w:rPr>
      </w:pPr>
      <w:r w:rsidRPr="006F55F3">
        <w:rPr>
          <w:b/>
        </w:rPr>
        <w:t>Окружающий мир</w:t>
      </w:r>
      <w:r>
        <w:rPr>
          <w:b/>
        </w:rPr>
        <w:t xml:space="preserve">. </w:t>
      </w:r>
      <w:r w:rsidRPr="006F55F3">
        <w:t>Природа: растения и животные. Погода. Проблемы экологии. Защита окружающей среды. Жизнь в городе/в сельской местности.</w:t>
      </w:r>
    </w:p>
    <w:p w:rsidR="00260C27" w:rsidRPr="00F61867" w:rsidRDefault="00260C27" w:rsidP="00260C27">
      <w:pPr>
        <w:rPr>
          <w:b/>
        </w:rPr>
      </w:pPr>
      <w:r w:rsidRPr="006F55F3">
        <w:rPr>
          <w:b/>
        </w:rPr>
        <w:t>Средства массовой информации</w:t>
      </w:r>
      <w:r>
        <w:rPr>
          <w:b/>
        </w:rPr>
        <w:t xml:space="preserve">. </w:t>
      </w:r>
      <w:r w:rsidRPr="006F55F3">
        <w:t>Роль средств массовой информации в жизни общества. Средства массовой информации: пресса, телевидение, радио, Интернет.</w:t>
      </w:r>
    </w:p>
    <w:p w:rsidR="00260C27" w:rsidRPr="00F61867" w:rsidRDefault="00260C27" w:rsidP="00260C27">
      <w:pPr>
        <w:rPr>
          <w:b/>
        </w:rPr>
      </w:pPr>
      <w:r w:rsidRPr="006F55F3">
        <w:rPr>
          <w:b/>
        </w:rPr>
        <w:t>Страны изучаемого языка и родная страна</w:t>
      </w:r>
      <w:r>
        <w:rPr>
          <w:b/>
        </w:rPr>
        <w:t xml:space="preserve"> </w:t>
      </w:r>
      <w:r w:rsidRPr="006F55F3"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</w:t>
      </w:r>
      <w:r w:rsidRPr="006F55F3">
        <w:rPr>
          <w:lang w:val="tt-RU"/>
        </w:rPr>
        <w:t xml:space="preserve"> </w:t>
      </w:r>
      <w:r w:rsidRPr="006F55F3">
        <w:t>традиции и обычаи. Выдающиеся люди и их вклад в науку и мировую культуру.</w:t>
      </w:r>
    </w:p>
    <w:p w:rsidR="00260C27" w:rsidRPr="00790FFC" w:rsidRDefault="00260C27" w:rsidP="00260C27">
      <w:pPr>
        <w:ind w:left="740" w:right="380"/>
        <w:jc w:val="center"/>
        <w:rPr>
          <w:rFonts w:eastAsia="Arial"/>
          <w:b/>
        </w:rPr>
      </w:pPr>
      <w:r w:rsidRPr="00790FFC">
        <w:rPr>
          <w:rFonts w:eastAsia="Arial"/>
          <w:b/>
        </w:rPr>
        <w:t>П</w:t>
      </w:r>
      <w:r>
        <w:rPr>
          <w:rFonts w:eastAsia="Arial"/>
          <w:b/>
        </w:rPr>
        <w:t>ланируемые</w:t>
      </w:r>
      <w:r w:rsidRPr="00790FFC">
        <w:rPr>
          <w:rFonts w:eastAsia="Arial"/>
          <w:b/>
        </w:rPr>
        <w:t xml:space="preserve"> </w:t>
      </w:r>
      <w:r>
        <w:rPr>
          <w:rFonts w:eastAsia="Arial"/>
          <w:b/>
        </w:rPr>
        <w:t>результаты</w:t>
      </w:r>
      <w:r w:rsidRPr="00790FFC">
        <w:rPr>
          <w:rFonts w:eastAsia="Arial"/>
          <w:b/>
        </w:rPr>
        <w:t xml:space="preserve"> </w:t>
      </w:r>
      <w:r>
        <w:rPr>
          <w:rFonts w:eastAsia="Arial"/>
          <w:b/>
        </w:rPr>
        <w:t>изучения курса</w:t>
      </w:r>
    </w:p>
    <w:p w:rsidR="00260C27" w:rsidRPr="008F3DBC" w:rsidRDefault="00260C27" w:rsidP="00260C27">
      <w:pPr>
        <w:jc w:val="center"/>
        <w:rPr>
          <w:b/>
        </w:rPr>
      </w:pPr>
      <w:r w:rsidRPr="008F3DBC">
        <w:rPr>
          <w:b/>
        </w:rPr>
        <w:t>Предметные результаты.</w:t>
      </w:r>
    </w:p>
    <w:p w:rsidR="00260C27" w:rsidRPr="008F3DBC" w:rsidRDefault="00260C27" w:rsidP="00260C27">
      <w:pPr>
        <w:jc w:val="both"/>
        <w:rPr>
          <w:b/>
        </w:rPr>
      </w:pPr>
      <w:r w:rsidRPr="008F3DBC">
        <w:rPr>
          <w:b/>
        </w:rPr>
        <w:t xml:space="preserve">Коммуникативные умения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Говорение. Диалогическая речь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вести  диалог  (диалог  этикетного  характера,  диалог-расспрос,  диалог-побуждение к действию; комбинированный диалог) в стандартных ситуациях неофициального  общения  в  рамках  освоенной  тематики,  соблюдая  нормы речевого этикета, принятые в стране изучаемого языка. 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вести диалог-обмен мнениями;  </w:t>
      </w:r>
    </w:p>
    <w:p w:rsidR="00260C27" w:rsidRPr="008F3DBC" w:rsidRDefault="00260C27" w:rsidP="00260C27">
      <w:pPr>
        <w:jc w:val="both"/>
      </w:pPr>
      <w:r w:rsidRPr="008F3DBC">
        <w:t xml:space="preserve">  брать и давать интервью; </w:t>
      </w:r>
    </w:p>
    <w:p w:rsidR="00260C27" w:rsidRPr="008F3DBC" w:rsidRDefault="00260C27" w:rsidP="00260C27">
      <w:pPr>
        <w:jc w:val="both"/>
      </w:pPr>
      <w:r w:rsidRPr="008F3DBC">
        <w:t xml:space="preserve"> </w:t>
      </w:r>
      <w:r w:rsidRPr="008F3DBC">
        <w:t xml:space="preserve">  вести  диалог-расспрос  на  основе  нелинейного  текста  (таблицы, диаграммы и т. д.).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Говорение. Монологическая речь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 </w:t>
      </w:r>
    </w:p>
    <w:p w:rsidR="00260C27" w:rsidRPr="008F3DBC" w:rsidRDefault="00260C27" w:rsidP="00260C27">
      <w:pPr>
        <w:jc w:val="both"/>
      </w:pPr>
      <w:r w:rsidRPr="008F3DBC">
        <w:t xml:space="preserve">  описывать  события  с  опорой  на  зрительную  наглядность  и/или вербальную опору (ключевые слова, план, вопросы);  </w:t>
      </w:r>
    </w:p>
    <w:p w:rsidR="00260C27" w:rsidRPr="008F3DBC" w:rsidRDefault="00260C27" w:rsidP="00260C27">
      <w:pPr>
        <w:jc w:val="both"/>
      </w:pPr>
      <w:r w:rsidRPr="008F3DBC">
        <w:t xml:space="preserve">  давать  краткую  характеристику  реальных  людей  и  литературных персонажей;  </w:t>
      </w:r>
    </w:p>
    <w:p w:rsidR="00260C27" w:rsidRPr="008F3DBC" w:rsidRDefault="00260C27" w:rsidP="00260C27">
      <w:pPr>
        <w:jc w:val="both"/>
      </w:pPr>
      <w:r w:rsidRPr="008F3DBC">
        <w:lastRenderedPageBreak/>
        <w:t xml:space="preserve">  передавать основное содержание прочитанного текста с опорой или без опоры на текст, ключевые слова/ план/ вопросы; </w:t>
      </w:r>
    </w:p>
    <w:p w:rsidR="00260C27" w:rsidRPr="008F3DBC" w:rsidRDefault="00260C27" w:rsidP="00260C27">
      <w:pPr>
        <w:jc w:val="both"/>
      </w:pPr>
      <w:r w:rsidRPr="008F3DBC">
        <w:t xml:space="preserve">  описывать картинку/ фото с опорой или без опоры на ключевые слова/ план/ вопросы.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 </w:t>
      </w:r>
    </w:p>
    <w:p w:rsidR="00260C27" w:rsidRPr="008F3DBC" w:rsidRDefault="00260C27" w:rsidP="00260C27">
      <w:pPr>
        <w:jc w:val="both"/>
      </w:pPr>
      <w:r w:rsidRPr="008F3DBC">
        <w:t xml:space="preserve">  делать сообщение на заданную тему на основе прочитанного;  </w:t>
      </w:r>
    </w:p>
    <w:p w:rsidR="00260C27" w:rsidRPr="008F3DBC" w:rsidRDefault="00260C27" w:rsidP="00260C27">
      <w:pPr>
        <w:jc w:val="both"/>
      </w:pPr>
      <w:r w:rsidRPr="008F3DBC">
        <w:t xml:space="preserve">  комментировать  факты  из  прочитанного/  прослушанного  текста, выражать  и  аргументировать  свое  отношение  к  прочитанному/ прослушанному;  </w:t>
      </w:r>
    </w:p>
    <w:p w:rsidR="00260C27" w:rsidRPr="008F3DBC" w:rsidRDefault="00260C27" w:rsidP="00260C27">
      <w:pPr>
        <w:jc w:val="both"/>
      </w:pPr>
      <w:r w:rsidRPr="008F3DBC">
        <w:t xml:space="preserve">  кратко высказываться без предварительной подготовки на заданную тему в соответствии с предложенной ситуацией общения; </w:t>
      </w:r>
    </w:p>
    <w:p w:rsidR="00260C27" w:rsidRPr="008F3DBC" w:rsidRDefault="00260C27" w:rsidP="00260C27">
      <w:pPr>
        <w:jc w:val="both"/>
      </w:pPr>
      <w:r w:rsidRPr="008F3DBC">
        <w:t xml:space="preserve">  кратко  высказываться  с  опорой  на  нелинейный  текст  (таблицы, диаграммы, расписание и т. п.); </w:t>
      </w:r>
    </w:p>
    <w:p w:rsidR="00260C27" w:rsidRPr="008F3DBC" w:rsidRDefault="00260C27" w:rsidP="00260C27">
      <w:pPr>
        <w:jc w:val="both"/>
      </w:pPr>
      <w:r w:rsidRPr="008F3DBC">
        <w:t xml:space="preserve">  кратко излагать результаты выполненной проектной работы.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Аудирование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 </w:t>
      </w:r>
    </w:p>
    <w:p w:rsidR="00260C27" w:rsidRPr="008F3DBC" w:rsidRDefault="00260C27" w:rsidP="00260C27">
      <w:pPr>
        <w:jc w:val="both"/>
      </w:pPr>
      <w:r w:rsidRPr="008F3DBC">
        <w:t xml:space="preserve">  воспринимать  на  слух  и  понимать  основное  содержание  несложных аутентичных  текстов,  содержащих  некоторое  количество  неизученных языковых явлений;  </w:t>
      </w:r>
    </w:p>
    <w:p w:rsidR="00260C27" w:rsidRPr="008F3DBC" w:rsidRDefault="00260C27" w:rsidP="00260C27">
      <w:pPr>
        <w:jc w:val="both"/>
      </w:pPr>
      <w:r w:rsidRPr="008F3DBC">
        <w:t xml:space="preserve">  воспринимать  на  слух  и  понимать  нужную/интересующую/ запрашиваемую  информацию  в  аутентичных  текстах,  содержащих  как изученные  языковые  явления,  так  и  некоторое  количество  неизученных языковых явлений.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выделять основную тему в воспринимаемом на слух тексте; </w:t>
      </w:r>
    </w:p>
    <w:p w:rsidR="00260C27" w:rsidRPr="008F3DBC" w:rsidRDefault="00260C27" w:rsidP="00260C27">
      <w:pPr>
        <w:jc w:val="both"/>
      </w:pPr>
      <w:r w:rsidRPr="008F3DBC">
        <w:t xml:space="preserve">  использовать контекстуальную или языковую догадку при восприятии на слух текстов, содержащих незнакомые слова.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Чтение 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 </w:t>
      </w:r>
    </w:p>
    <w:p w:rsidR="00260C27" w:rsidRPr="008F3DBC" w:rsidRDefault="00260C27" w:rsidP="00260C27">
      <w:pPr>
        <w:jc w:val="both"/>
      </w:pPr>
      <w:r w:rsidRPr="008F3DBC">
        <w:t xml:space="preserve">  читать  и  понимать  основное  содержание  несложных  аутентичных текстов, содержащие отдельные неизученные языковые явления; </w:t>
      </w:r>
    </w:p>
    <w:p w:rsidR="00260C27" w:rsidRPr="008F3DBC" w:rsidRDefault="00260C27" w:rsidP="00260C27">
      <w:pPr>
        <w:jc w:val="both"/>
      </w:pPr>
      <w:r w:rsidRPr="008F3DBC">
        <w:t xml:space="preserve">  читать  и  находить  в  несложных  аутентичных  текстах,  содержащих отдельные  неизученные  языковые  явления,  нужную/интересующую/ запрашиваемую информацию, представленную в явном и в неявном виде; </w:t>
      </w:r>
    </w:p>
    <w:p w:rsidR="00260C27" w:rsidRPr="008F3DBC" w:rsidRDefault="00260C27" w:rsidP="00260C27">
      <w:pPr>
        <w:jc w:val="both"/>
      </w:pPr>
      <w:r w:rsidRPr="008F3DBC">
        <w:t xml:space="preserve">  </w:t>
      </w:r>
      <w:r w:rsidRPr="008F3DBC">
        <w:t xml:space="preserve">  читать  и  полностью  понимать  несложные  аутентичные  тексты, построенные на изученном языковом материале; </w:t>
      </w:r>
    </w:p>
    <w:p w:rsidR="00260C27" w:rsidRPr="008F3DBC" w:rsidRDefault="00260C27" w:rsidP="00260C27">
      <w:pPr>
        <w:jc w:val="both"/>
      </w:pPr>
      <w:r w:rsidRPr="008F3DBC">
        <w:t xml:space="preserve">  выразительно  читать  вслух  небольшие  построенные  на  изученном языковом  материале  аутентичные  тексты,  демонстрируя  понимание прочитанного.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устанавливать причинно-следственную взаимосвязь фактов и событий, изложенных в несложном аутентичном тексте; </w:t>
      </w:r>
    </w:p>
    <w:p w:rsidR="00260C27" w:rsidRPr="008F3DBC" w:rsidRDefault="00260C27" w:rsidP="00260C27">
      <w:pPr>
        <w:jc w:val="both"/>
      </w:pPr>
      <w:r w:rsidRPr="008F3DBC">
        <w:t xml:space="preserve">  восстанавливать текст из разрозненных абзацев или путем добавления выпущенных фрагментов.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Письменная речь 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 </w:t>
      </w:r>
    </w:p>
    <w:p w:rsidR="00260C27" w:rsidRPr="008F3DBC" w:rsidRDefault="00260C27" w:rsidP="00260C27">
      <w:pPr>
        <w:jc w:val="both"/>
      </w:pPr>
      <w:r w:rsidRPr="008F3DBC">
        <w:t xml:space="preserve">  заполнять анкеты и формуляры, сообщая о себе основные сведения (имя, фамилия, пол, возраст, гражданство, национальность, адрес и т. д.); </w:t>
      </w:r>
    </w:p>
    <w:p w:rsidR="00260C27" w:rsidRPr="008F3DBC" w:rsidRDefault="00260C27" w:rsidP="00260C27">
      <w:pPr>
        <w:jc w:val="both"/>
      </w:pPr>
      <w:r w:rsidRPr="008F3DBC">
        <w:t xml:space="preserve">  писать короткие поздравления с днем рождения и другими праздниками, с  употреблением  формул  речевого  этикета,  принятых  в  стране  изучаемого языка, выражать пожелания (объемом 30–40 слов, включая адрес); </w:t>
      </w:r>
    </w:p>
    <w:p w:rsidR="00260C27" w:rsidRPr="008F3DBC" w:rsidRDefault="00260C27" w:rsidP="00260C27">
      <w:pPr>
        <w:jc w:val="both"/>
      </w:pPr>
      <w:r w:rsidRPr="008F3DBC">
        <w:t xml:space="preserve">  писать  личное  письмо  в  ответ  на  письмо-стимул  с  употреблением формул  речевого  этикета,  принятых  в  стране  изучаемого  языка: 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 </w:t>
      </w:r>
    </w:p>
    <w:p w:rsidR="00260C27" w:rsidRPr="008F3DBC" w:rsidRDefault="00260C27" w:rsidP="00260C27">
      <w:pPr>
        <w:jc w:val="both"/>
      </w:pPr>
      <w:r w:rsidRPr="008F3DBC">
        <w:t xml:space="preserve">  писать небольшие письменные высказывания с опорой на образец/ план.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делать  краткие  выписки  из  текста  с  целью  их  использования  в собственных устных высказываниях; </w:t>
      </w:r>
    </w:p>
    <w:p w:rsidR="00260C27" w:rsidRPr="008F3DBC" w:rsidRDefault="00260C27" w:rsidP="00260C27">
      <w:pPr>
        <w:jc w:val="both"/>
      </w:pPr>
      <w:r w:rsidRPr="008F3DBC">
        <w:t xml:space="preserve">  писать  электронное  письмо  (e-mail)  зарубежному  другу  в  ответ  на электронное письмо-стимул; </w:t>
      </w:r>
    </w:p>
    <w:p w:rsidR="00260C27" w:rsidRPr="008F3DBC" w:rsidRDefault="00260C27" w:rsidP="00260C27">
      <w:pPr>
        <w:jc w:val="both"/>
      </w:pPr>
      <w:r w:rsidRPr="008F3DBC">
        <w:lastRenderedPageBreak/>
        <w:t xml:space="preserve">  составлять план/ тезисы устного или письменного сообщения;  </w:t>
      </w:r>
    </w:p>
    <w:p w:rsidR="00260C27" w:rsidRPr="008F3DBC" w:rsidRDefault="00260C27" w:rsidP="00260C27">
      <w:pPr>
        <w:jc w:val="both"/>
      </w:pPr>
      <w:r w:rsidRPr="008F3DBC">
        <w:t xml:space="preserve">  кратко  излагать  в  письменном  виде  результаты  проектной деятельности; </w:t>
      </w:r>
    </w:p>
    <w:p w:rsidR="00260C27" w:rsidRPr="008F3DBC" w:rsidRDefault="00260C27" w:rsidP="00260C27">
      <w:pPr>
        <w:jc w:val="both"/>
      </w:pPr>
      <w:r w:rsidRPr="008F3DBC">
        <w:t xml:space="preserve">  писать  небольшое  письменное  высказывание  с  опорой  на  нелинейный текст (таблицы, диаграммы и т. п.). </w:t>
      </w:r>
    </w:p>
    <w:p w:rsidR="00260C27" w:rsidRPr="008F3DBC" w:rsidRDefault="00260C27" w:rsidP="00260C27">
      <w:pPr>
        <w:jc w:val="both"/>
        <w:rPr>
          <w:b/>
        </w:rPr>
      </w:pPr>
      <w:r w:rsidRPr="008F3DBC">
        <w:rPr>
          <w:b/>
        </w:rPr>
        <w:t xml:space="preserve">Языковые навыки и средства оперирования ими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Орфография и пунктуация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правильно писать изученные слова; </w:t>
      </w:r>
    </w:p>
    <w:p w:rsidR="00260C27" w:rsidRPr="008F3DBC" w:rsidRDefault="00260C27" w:rsidP="00260C27">
      <w:pPr>
        <w:jc w:val="both"/>
      </w:pPr>
      <w:r w:rsidRPr="008F3DBC">
        <w:t xml:space="preserve">  правильно  ставить  знаки  препинания  в  конце  предложения:  точку  в конце  повествовательного  предложения,  вопросительный  знак  в  конце вопросительного предложения,  восклицательный  знак  в  конце восклицательного предложения; </w:t>
      </w:r>
    </w:p>
    <w:p w:rsidR="00260C27" w:rsidRPr="008F3DBC" w:rsidRDefault="00260C27" w:rsidP="00260C27">
      <w:pPr>
        <w:jc w:val="both"/>
      </w:pPr>
      <w:r w:rsidRPr="008F3DBC">
        <w:t xml:space="preserve">  расставлять  в  личном  письме  знаки  препинания,  диктуемые  его форматом, в соответствии с нормами, принятыми в стране изучаемого языка.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сравнивать  и  анализировать  буквосочетания  английского  языка  и  их транскрипцию.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Фонетическая сторона речи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различать на слух и адекватно, без фонематических ошибок, ведущих к сбою коммуникации, произносить слова изучаемого иностранного языка; </w:t>
      </w:r>
    </w:p>
    <w:p w:rsidR="00260C27" w:rsidRPr="008F3DBC" w:rsidRDefault="00260C27" w:rsidP="00260C27">
      <w:pPr>
        <w:jc w:val="both"/>
      </w:pPr>
      <w:r w:rsidRPr="008F3DBC">
        <w:t xml:space="preserve">  соблюдать правильное ударение в изученных словах; </w:t>
      </w:r>
    </w:p>
    <w:p w:rsidR="00260C27" w:rsidRPr="008F3DBC" w:rsidRDefault="00260C27" w:rsidP="00260C27">
      <w:pPr>
        <w:jc w:val="both"/>
      </w:pPr>
      <w:r w:rsidRPr="008F3DBC">
        <w:t xml:space="preserve">  различать коммуникативные типы предложений по их интонации; </w:t>
      </w:r>
    </w:p>
    <w:p w:rsidR="00260C27" w:rsidRPr="008F3DBC" w:rsidRDefault="00260C27" w:rsidP="00260C27">
      <w:pPr>
        <w:jc w:val="both"/>
      </w:pPr>
      <w:r w:rsidRPr="008F3DBC">
        <w:t xml:space="preserve">  членить предложение на смысловые группы; </w:t>
      </w:r>
    </w:p>
    <w:p w:rsidR="00260C27" w:rsidRPr="008F3DBC" w:rsidRDefault="00260C27" w:rsidP="00260C27">
      <w:pPr>
        <w:jc w:val="both"/>
      </w:pPr>
      <w:r w:rsidRPr="008F3DBC">
        <w:t xml:space="preserve">  адекватно,  без  ошибок,  ведущих  к  сбою  коммуникации,  произносить фразы  с  точки  зрения  их  ритмико-интонационных  особенностей (побудительное  предложение;  общий,  специальный,  альтернативный  и разделительный  вопросы),  в  том  числе,  соблюдая  правило  отсутствия фразового ударения на служебных словах.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выражать  модальные  значения,  чувства  и  эмоции  с  помощью интонации; </w:t>
      </w:r>
    </w:p>
    <w:p w:rsidR="00260C27" w:rsidRPr="008F3DBC" w:rsidRDefault="00260C27" w:rsidP="00260C27">
      <w:pPr>
        <w:jc w:val="both"/>
      </w:pPr>
      <w:r w:rsidRPr="008F3DBC">
        <w:t xml:space="preserve">  различать британские и американские варианты английского языка в прослушанных высказываниях.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Лексическая сторона речи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узнавать  в  письменном  и  звучащем  тексте  изученные  лексические единицы (слова, словосочетания, реплики-клише речевого этикета), в том числе многозначные в пределах тематики основной школы; </w:t>
      </w:r>
    </w:p>
    <w:p w:rsidR="00260C27" w:rsidRPr="008F3DBC" w:rsidRDefault="00260C27" w:rsidP="00260C27">
      <w:pPr>
        <w:jc w:val="both"/>
      </w:pPr>
      <w:r w:rsidRPr="008F3DBC">
        <w:t xml:space="preserve">  употреблять  в  устной  и  письменной  речи  в  их  основном  значении изученные  лексические  единицы  (слова,  словосочетания,  реплики-клише речевого этикета), в том числе многозначные, в пределах тематики основной школы в соответствии с решаемой коммуникативной задачей; </w:t>
      </w:r>
    </w:p>
    <w:p w:rsidR="00260C27" w:rsidRPr="008F3DBC" w:rsidRDefault="00260C27" w:rsidP="00260C27">
      <w:pPr>
        <w:jc w:val="both"/>
      </w:pPr>
      <w:r w:rsidRPr="008F3DBC">
        <w:t xml:space="preserve">  соблюдать  существующие  в  английском  языке  нормы  лексической сочетаемости;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образовывать  родственные  слова  с  использованием словосложения  и  конверсии  в  пределах  тематики  основной  школы  в соответствии с решаемой коммуникативной задачей;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образовывать  родственные  слова  с  использованием аффиксации в пределах тематики основной школы в соответствии с решаемой коммуникативной задачей:  </w:t>
      </w:r>
    </w:p>
    <w:p w:rsidR="00260C27" w:rsidRPr="008F3DBC" w:rsidRDefault="00260C27" w:rsidP="00260C27">
      <w:pPr>
        <w:jc w:val="both"/>
      </w:pPr>
      <w:r w:rsidRPr="008F3DBC">
        <w:t xml:space="preserve">  глаголы при помощи аффиксов dis-, mis-, re-, -ize/-ise;  </w:t>
      </w:r>
    </w:p>
    <w:p w:rsidR="00260C27" w:rsidRPr="008F3DBC" w:rsidRDefault="00260C27" w:rsidP="00260C27">
      <w:pPr>
        <w:jc w:val="both"/>
        <w:rPr>
          <w:lang w:val="en-US"/>
        </w:rPr>
      </w:pPr>
      <w:r w:rsidRPr="008F3DBC">
        <w:t></w:t>
      </w:r>
      <w:r w:rsidRPr="008F3DBC">
        <w:rPr>
          <w:lang w:val="en-US"/>
        </w:rPr>
        <w:t xml:space="preserve">  </w:t>
      </w:r>
      <w:r w:rsidRPr="008F3DBC">
        <w:t>имена</w:t>
      </w:r>
      <w:r w:rsidRPr="008F3DBC">
        <w:rPr>
          <w:lang w:val="en-US"/>
        </w:rPr>
        <w:t xml:space="preserve"> </w:t>
      </w:r>
      <w:r w:rsidRPr="008F3DBC">
        <w:t>существительные</w:t>
      </w:r>
      <w:r w:rsidRPr="008F3DBC">
        <w:rPr>
          <w:lang w:val="en-US"/>
        </w:rPr>
        <w:t xml:space="preserve"> </w:t>
      </w:r>
      <w:r w:rsidRPr="008F3DBC">
        <w:t>при</w:t>
      </w:r>
      <w:r w:rsidRPr="008F3DBC">
        <w:rPr>
          <w:lang w:val="en-US"/>
        </w:rPr>
        <w:t xml:space="preserve"> </w:t>
      </w:r>
      <w:r w:rsidRPr="008F3DBC">
        <w:t>помощи</w:t>
      </w:r>
      <w:r w:rsidRPr="008F3DBC">
        <w:rPr>
          <w:lang w:val="en-US"/>
        </w:rPr>
        <w:t xml:space="preserve"> </w:t>
      </w:r>
      <w:r w:rsidRPr="008F3DBC">
        <w:t>суффиксов</w:t>
      </w:r>
      <w:r w:rsidRPr="008F3DBC">
        <w:rPr>
          <w:lang w:val="en-US"/>
        </w:rPr>
        <w:t xml:space="preserve"> -or/ -er, -ist , -sion/-tion, -nce/-ence, -ment, -ity , -ness, -ship, -ing;  </w:t>
      </w:r>
    </w:p>
    <w:p w:rsidR="00260C27" w:rsidRPr="008F3DBC" w:rsidRDefault="00260C27" w:rsidP="00260C27">
      <w:pPr>
        <w:jc w:val="both"/>
        <w:rPr>
          <w:lang w:val="en-US"/>
        </w:rPr>
      </w:pPr>
      <w:r w:rsidRPr="008F3DBC">
        <w:t></w:t>
      </w:r>
      <w:r w:rsidRPr="008F3DBC">
        <w:rPr>
          <w:lang w:val="en-US"/>
        </w:rPr>
        <w:t xml:space="preserve">  </w:t>
      </w:r>
      <w:r w:rsidRPr="008F3DBC">
        <w:t>имена</w:t>
      </w:r>
      <w:r w:rsidRPr="008F3DBC">
        <w:rPr>
          <w:lang w:val="en-US"/>
        </w:rPr>
        <w:t xml:space="preserve"> </w:t>
      </w:r>
      <w:r w:rsidRPr="008F3DBC">
        <w:t>прилагательные</w:t>
      </w:r>
      <w:r w:rsidRPr="008F3DBC">
        <w:rPr>
          <w:lang w:val="en-US"/>
        </w:rPr>
        <w:t xml:space="preserve"> </w:t>
      </w:r>
      <w:r w:rsidRPr="008F3DBC">
        <w:t>при</w:t>
      </w:r>
      <w:r w:rsidRPr="008F3DBC">
        <w:rPr>
          <w:lang w:val="en-US"/>
        </w:rPr>
        <w:t xml:space="preserve"> </w:t>
      </w:r>
      <w:r w:rsidRPr="008F3DBC">
        <w:t>помощи</w:t>
      </w:r>
      <w:r w:rsidRPr="008F3DBC">
        <w:rPr>
          <w:lang w:val="en-US"/>
        </w:rPr>
        <w:t xml:space="preserve"> </w:t>
      </w:r>
      <w:r w:rsidRPr="008F3DBC">
        <w:t>аффиксов</w:t>
      </w:r>
      <w:r w:rsidRPr="008F3DBC">
        <w:rPr>
          <w:lang w:val="en-US"/>
        </w:rPr>
        <w:t xml:space="preserve">inter-; -y, -ly, -ful , -al , -ic,-ian/an, -ing; -ous, -able/ible, -less, -ive; </w:t>
      </w:r>
    </w:p>
    <w:p w:rsidR="00260C27" w:rsidRPr="008F3DBC" w:rsidRDefault="00260C27" w:rsidP="00260C27">
      <w:pPr>
        <w:jc w:val="both"/>
      </w:pPr>
      <w:r w:rsidRPr="008F3DBC">
        <w:t xml:space="preserve">  наречия при помощи суффикса -ly; </w:t>
      </w:r>
    </w:p>
    <w:p w:rsidR="00260C27" w:rsidRPr="008F3DBC" w:rsidRDefault="00260C27" w:rsidP="00260C27">
      <w:pPr>
        <w:jc w:val="both"/>
      </w:pPr>
      <w:r w:rsidRPr="008F3DBC">
        <w:t xml:space="preserve">  имена существительные, имена прилагательные, наречия при помощи отрицательных префиксов un-, im-/in-; </w:t>
      </w:r>
    </w:p>
    <w:p w:rsidR="00260C27" w:rsidRPr="008F3DBC" w:rsidRDefault="00260C27" w:rsidP="00260C27">
      <w:pPr>
        <w:jc w:val="both"/>
      </w:pPr>
      <w:r w:rsidRPr="008F3DBC">
        <w:t xml:space="preserve">  числительные при помощи суффиксов -teen, -ty; -th.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lastRenderedPageBreak/>
        <w:t xml:space="preserve">  распознавать  и  употреблять  в  речи  в  нескольких  значениях многозначные слова, изученные в пределах тематики основной школы; </w:t>
      </w:r>
    </w:p>
    <w:p w:rsidR="00260C27" w:rsidRPr="008F3DBC" w:rsidRDefault="00260C27" w:rsidP="00260C27">
      <w:pPr>
        <w:jc w:val="both"/>
      </w:pPr>
      <w:r w:rsidRPr="008F3DBC">
        <w:t xml:space="preserve">  знать  различия  между  явлениями  синонимии  и  антонимии; употреблять  в  речи  изученные  синонимы  и  антонимы  адекватно  ситуации общения;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наиболее  распространенные фразовые глаголы;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принадлежность слов к частям речи по аффиксам; </w:t>
      </w:r>
    </w:p>
    <w:p w:rsidR="00260C27" w:rsidRPr="008F3DBC" w:rsidRDefault="00260C27" w:rsidP="00260C27">
      <w:pPr>
        <w:jc w:val="both"/>
      </w:pPr>
      <w:r w:rsidRPr="008F3DBC">
        <w:t>  распознавать и употреблять в речи различные средства связи в тексте для обеспечения его целостности (</w:t>
      </w:r>
      <w:r w:rsidRPr="008F3DBC">
        <w:rPr>
          <w:lang w:val="en-US"/>
        </w:rPr>
        <w:t>firstly</w:t>
      </w:r>
      <w:r w:rsidRPr="008F3DBC">
        <w:t xml:space="preserve">, </w:t>
      </w:r>
      <w:r w:rsidRPr="008F3DBC">
        <w:rPr>
          <w:lang w:val="en-US"/>
        </w:rPr>
        <w:t>to</w:t>
      </w:r>
      <w:r w:rsidRPr="008F3DBC">
        <w:t xml:space="preserve"> </w:t>
      </w:r>
      <w:r w:rsidRPr="008F3DBC">
        <w:rPr>
          <w:lang w:val="en-US"/>
        </w:rPr>
        <w:t>begin</w:t>
      </w:r>
      <w:r w:rsidRPr="008F3DBC">
        <w:t xml:space="preserve"> </w:t>
      </w:r>
      <w:r w:rsidRPr="008F3DBC">
        <w:rPr>
          <w:lang w:val="en-US"/>
        </w:rPr>
        <w:t>with</w:t>
      </w:r>
      <w:r w:rsidRPr="008F3DBC">
        <w:t xml:space="preserve">, </w:t>
      </w:r>
      <w:r w:rsidRPr="008F3DBC">
        <w:rPr>
          <w:lang w:val="en-US"/>
        </w:rPr>
        <w:t>however</w:t>
      </w:r>
      <w:r w:rsidRPr="008F3DBC">
        <w:t xml:space="preserve">, </w:t>
      </w:r>
      <w:r w:rsidRPr="008F3DBC">
        <w:rPr>
          <w:lang w:val="en-US"/>
        </w:rPr>
        <w:t>as</w:t>
      </w:r>
      <w:r w:rsidRPr="008F3DBC">
        <w:t xml:space="preserve"> </w:t>
      </w:r>
      <w:r w:rsidRPr="008F3DBC">
        <w:rPr>
          <w:lang w:val="en-US"/>
        </w:rPr>
        <w:t>for</w:t>
      </w:r>
      <w:r w:rsidRPr="008F3DBC">
        <w:t xml:space="preserve"> </w:t>
      </w:r>
      <w:r w:rsidRPr="008F3DBC">
        <w:rPr>
          <w:lang w:val="en-US"/>
        </w:rPr>
        <w:t>me</w:t>
      </w:r>
      <w:r w:rsidRPr="008F3DBC">
        <w:t xml:space="preserve">, </w:t>
      </w:r>
      <w:r w:rsidRPr="008F3DBC">
        <w:rPr>
          <w:lang w:val="en-US"/>
        </w:rPr>
        <w:t>finally</w:t>
      </w:r>
      <w:r w:rsidRPr="008F3DBC">
        <w:t xml:space="preserve">, </w:t>
      </w:r>
      <w:r w:rsidRPr="008F3DBC">
        <w:rPr>
          <w:lang w:val="en-US"/>
        </w:rPr>
        <w:t>at</w:t>
      </w:r>
      <w:r w:rsidRPr="008F3DBC">
        <w:t xml:space="preserve"> </w:t>
      </w:r>
      <w:r w:rsidRPr="008F3DBC">
        <w:rPr>
          <w:lang w:val="en-US"/>
        </w:rPr>
        <w:t>last</w:t>
      </w:r>
      <w:r w:rsidRPr="008F3DBC">
        <w:t xml:space="preserve">, </w:t>
      </w:r>
      <w:r w:rsidRPr="008F3DBC">
        <w:rPr>
          <w:lang w:val="en-US"/>
        </w:rPr>
        <w:t>etc</w:t>
      </w:r>
      <w:r w:rsidRPr="008F3DBC">
        <w:t xml:space="preserve">.); </w:t>
      </w:r>
    </w:p>
    <w:p w:rsidR="00260C27" w:rsidRPr="008F3DBC" w:rsidRDefault="00260C27" w:rsidP="00260C27">
      <w:pPr>
        <w:jc w:val="both"/>
      </w:pPr>
      <w:r w:rsidRPr="008F3DBC">
        <w:t xml:space="preserve">  использовать  языковую  догадку  в  процессе  чтения  и  аудирования (догадываться  о  значении  незнакомых  слов  по  контексту,  по  сходству  с русским/ родным языком, по словообразовательным элементам.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Грамматическая сторона речи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оперировать  в  процессе  устного  и письменного  общения основными синтаксическими  конструкциями  и  морфологическими  формами  в соответствии  с  коммуникативной  задачей  в  коммуникативно-значимом контексте: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 (общий,  специальный,  альтернативный  и разделительный вопросы),побудительные  (в  утвердительной  и  отрицательной  форме)  и восклицательные;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распространенные  и нераспространенные  простые  предложения,  в  том  числе  с  несколькими обстоятельствами, следующими в определенном порядке;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предложения с начальным It;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предложения  с  начальным There+tobe;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сложносочиненные предложения с сочинительными союзами and, but, or;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сложноподчиненные предложения с союзами и союзными словами </w:t>
      </w:r>
      <w:r w:rsidRPr="008F3DBC">
        <w:rPr>
          <w:lang w:val="en-US"/>
        </w:rPr>
        <w:t>because</w:t>
      </w:r>
      <w:r w:rsidRPr="008F3DBC">
        <w:t xml:space="preserve">, </w:t>
      </w:r>
      <w:r w:rsidRPr="008F3DBC">
        <w:rPr>
          <w:lang w:val="en-US"/>
        </w:rPr>
        <w:t>if</w:t>
      </w:r>
      <w:r w:rsidRPr="008F3DBC">
        <w:t>,</w:t>
      </w:r>
      <w:r w:rsidRPr="008F3DBC">
        <w:rPr>
          <w:lang w:val="en-US"/>
        </w:rPr>
        <w:t>that</w:t>
      </w:r>
      <w:r w:rsidRPr="008F3DBC">
        <w:t xml:space="preserve">, </w:t>
      </w:r>
      <w:r w:rsidRPr="008F3DBC">
        <w:rPr>
          <w:lang w:val="en-US"/>
        </w:rPr>
        <w:t>who</w:t>
      </w:r>
      <w:r w:rsidRPr="008F3DBC">
        <w:t xml:space="preserve">, </w:t>
      </w:r>
      <w:r w:rsidRPr="008F3DBC">
        <w:rPr>
          <w:lang w:val="en-US"/>
        </w:rPr>
        <w:t>which</w:t>
      </w:r>
      <w:r w:rsidRPr="008F3DBC">
        <w:t>,</w:t>
      </w:r>
      <w:r w:rsidRPr="008F3DBC">
        <w:rPr>
          <w:lang w:val="en-US"/>
        </w:rPr>
        <w:t>what</w:t>
      </w:r>
      <w:r w:rsidRPr="008F3DBC">
        <w:t xml:space="preserve">, </w:t>
      </w:r>
      <w:r w:rsidRPr="008F3DBC">
        <w:rPr>
          <w:lang w:val="en-US"/>
        </w:rPr>
        <w:t>when</w:t>
      </w:r>
      <w:r w:rsidRPr="008F3DBC">
        <w:t xml:space="preserve">, </w:t>
      </w:r>
      <w:r w:rsidRPr="008F3DBC">
        <w:rPr>
          <w:lang w:val="en-US"/>
        </w:rPr>
        <w:t>where</w:t>
      </w:r>
      <w:r w:rsidRPr="008F3DBC">
        <w:t xml:space="preserve">, how, why; </w:t>
      </w:r>
    </w:p>
    <w:p w:rsidR="00260C27" w:rsidRPr="008F3DBC" w:rsidRDefault="00260C27" w:rsidP="00260C27">
      <w:pPr>
        <w:jc w:val="both"/>
      </w:pPr>
      <w:r w:rsidRPr="008F3DBC">
        <w:t xml:space="preserve">  использовать  косвенную  речь  в  утвердительных  и  вопросительных предложениях в настоящем и прошедшем времени; </w:t>
      </w:r>
    </w:p>
    <w:p w:rsidR="00260C27" w:rsidRPr="008F3DBC" w:rsidRDefault="00260C27" w:rsidP="00260C27">
      <w:pPr>
        <w:jc w:val="both"/>
      </w:pPr>
      <w:r w:rsidRPr="008F3DBC">
        <w:t>  распознавать и употреблять в речи условные предложения реального характера  (</w:t>
      </w:r>
      <w:r w:rsidRPr="008F3DBC">
        <w:rPr>
          <w:lang w:val="en-US"/>
        </w:rPr>
        <w:t>Conditional</w:t>
      </w:r>
      <w:r w:rsidRPr="008F3DBC">
        <w:t xml:space="preserve">  </w:t>
      </w:r>
      <w:r w:rsidRPr="008F3DBC">
        <w:rPr>
          <w:lang w:val="en-US"/>
        </w:rPr>
        <w:t>I</w:t>
      </w:r>
      <w:r w:rsidRPr="008F3DBC">
        <w:t xml:space="preserve">  –  </w:t>
      </w:r>
      <w:r w:rsidRPr="008F3DBC">
        <w:rPr>
          <w:lang w:val="en-US"/>
        </w:rPr>
        <w:t>If</w:t>
      </w:r>
      <w:r w:rsidRPr="008F3DBC">
        <w:t xml:space="preserve">  </w:t>
      </w:r>
      <w:r w:rsidRPr="008F3DBC">
        <w:rPr>
          <w:lang w:val="en-US"/>
        </w:rPr>
        <w:t>I</w:t>
      </w:r>
      <w:r w:rsidRPr="008F3DBC">
        <w:t xml:space="preserve">  </w:t>
      </w:r>
      <w:r w:rsidRPr="008F3DBC">
        <w:rPr>
          <w:lang w:val="en-US"/>
        </w:rPr>
        <w:t>see</w:t>
      </w:r>
      <w:r w:rsidRPr="008F3DBC">
        <w:t xml:space="preserve">  </w:t>
      </w:r>
      <w:r w:rsidRPr="008F3DBC">
        <w:rPr>
          <w:lang w:val="en-US"/>
        </w:rPr>
        <w:t>Jim</w:t>
      </w:r>
      <w:r w:rsidRPr="008F3DBC">
        <w:t xml:space="preserve">,  </w:t>
      </w:r>
      <w:r w:rsidRPr="008F3DBC">
        <w:rPr>
          <w:lang w:val="en-US"/>
        </w:rPr>
        <w:t>I</w:t>
      </w:r>
      <w:r w:rsidRPr="008F3DBC">
        <w:t>’</w:t>
      </w:r>
      <w:r w:rsidRPr="008F3DBC">
        <w:rPr>
          <w:lang w:val="en-US"/>
        </w:rPr>
        <w:t>ll</w:t>
      </w:r>
      <w:r w:rsidRPr="008F3DBC">
        <w:t xml:space="preserve">  </w:t>
      </w:r>
      <w:r w:rsidRPr="008F3DBC">
        <w:rPr>
          <w:lang w:val="en-US"/>
        </w:rPr>
        <w:t>invite</w:t>
      </w:r>
      <w:r w:rsidRPr="008F3DBC">
        <w:t xml:space="preserve">  </w:t>
      </w:r>
      <w:r w:rsidRPr="008F3DBC">
        <w:rPr>
          <w:lang w:val="en-US"/>
        </w:rPr>
        <w:t>him</w:t>
      </w:r>
      <w:r w:rsidRPr="008F3DBC">
        <w:t xml:space="preserve">  </w:t>
      </w:r>
      <w:r w:rsidRPr="008F3DBC">
        <w:rPr>
          <w:lang w:val="en-US"/>
        </w:rPr>
        <w:t>to</w:t>
      </w:r>
      <w:r w:rsidRPr="008F3DBC">
        <w:t xml:space="preserve">  </w:t>
      </w:r>
      <w:r w:rsidRPr="008F3DBC">
        <w:rPr>
          <w:lang w:val="en-US"/>
        </w:rPr>
        <w:t>our</w:t>
      </w:r>
      <w:r w:rsidRPr="008F3DBC">
        <w:t xml:space="preserve">  </w:t>
      </w:r>
      <w:r w:rsidRPr="008F3DBC">
        <w:rPr>
          <w:lang w:val="en-US"/>
        </w:rPr>
        <w:t>school</w:t>
      </w:r>
      <w:r w:rsidRPr="008F3DBC">
        <w:t xml:space="preserve">  </w:t>
      </w:r>
      <w:r w:rsidRPr="008F3DBC">
        <w:rPr>
          <w:lang w:val="en-US"/>
        </w:rPr>
        <w:t>party</w:t>
      </w:r>
      <w:r w:rsidRPr="008F3DBC">
        <w:t>)  и нереального  характера  (</w:t>
      </w:r>
      <w:r w:rsidRPr="008F3DBC">
        <w:rPr>
          <w:lang w:val="en-US"/>
        </w:rPr>
        <w:t>Conditional</w:t>
      </w:r>
      <w:r w:rsidRPr="008F3DBC">
        <w:t xml:space="preserve">  </w:t>
      </w:r>
      <w:r w:rsidRPr="008F3DBC">
        <w:rPr>
          <w:lang w:val="en-US"/>
        </w:rPr>
        <w:t>II</w:t>
      </w:r>
      <w:r w:rsidRPr="008F3DBC">
        <w:t xml:space="preserve">  –  </w:t>
      </w:r>
      <w:r w:rsidRPr="008F3DBC">
        <w:rPr>
          <w:lang w:val="en-US"/>
        </w:rPr>
        <w:t>If</w:t>
      </w:r>
      <w:r w:rsidRPr="008F3DBC">
        <w:t xml:space="preserve">  </w:t>
      </w:r>
      <w:r w:rsidRPr="008F3DBC">
        <w:rPr>
          <w:lang w:val="en-US"/>
        </w:rPr>
        <w:t>I</w:t>
      </w:r>
      <w:r w:rsidRPr="008F3DBC">
        <w:t xml:space="preserve">  </w:t>
      </w:r>
      <w:r w:rsidRPr="008F3DBC">
        <w:rPr>
          <w:lang w:val="en-US"/>
        </w:rPr>
        <w:t>were</w:t>
      </w:r>
      <w:r w:rsidRPr="008F3DBC">
        <w:t xml:space="preserve">  </w:t>
      </w:r>
      <w:r w:rsidRPr="008F3DBC">
        <w:rPr>
          <w:lang w:val="en-US"/>
        </w:rPr>
        <w:t>you</w:t>
      </w:r>
      <w:r w:rsidRPr="008F3DBC">
        <w:t xml:space="preserve">,  </w:t>
      </w:r>
      <w:r w:rsidRPr="008F3DBC">
        <w:rPr>
          <w:lang w:val="en-US"/>
        </w:rPr>
        <w:t>I</w:t>
      </w:r>
      <w:r w:rsidRPr="008F3DBC">
        <w:t xml:space="preserve">  </w:t>
      </w:r>
      <w:r w:rsidRPr="008F3DBC">
        <w:rPr>
          <w:lang w:val="en-US"/>
        </w:rPr>
        <w:t>would</w:t>
      </w:r>
      <w:r w:rsidRPr="008F3DBC">
        <w:t xml:space="preserve">  </w:t>
      </w:r>
      <w:r w:rsidRPr="008F3DBC">
        <w:rPr>
          <w:lang w:val="en-US"/>
        </w:rPr>
        <w:t>start</w:t>
      </w:r>
      <w:r w:rsidRPr="008F3DBC">
        <w:t xml:space="preserve">  </w:t>
      </w:r>
      <w:r w:rsidRPr="008F3DBC">
        <w:rPr>
          <w:lang w:val="en-US"/>
        </w:rPr>
        <w:t>learning</w:t>
      </w:r>
      <w:r w:rsidRPr="008F3DBC">
        <w:t xml:space="preserve"> French); </w:t>
      </w:r>
    </w:p>
    <w:p w:rsidR="00260C27" w:rsidRPr="008F3DBC" w:rsidRDefault="00260C27" w:rsidP="00260C27">
      <w:pPr>
        <w:jc w:val="both"/>
      </w:pPr>
      <w:r w:rsidRPr="008F3DBC">
        <w:t xml:space="preserve"> </w:t>
      </w:r>
      <w:r w:rsidRPr="008F3DBC">
        <w:t xml:space="preserve">  распознавать  и  употреблять  в  речи  имена  существительные  в единственном числе и во множественном числе, образованные по правилу, и исключения;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существительные с определенным/ неопределенным/нулевым артиклем;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местоимения:  личные 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имена  прилагательные  в положительной,  сравнительной  и  превосходной  степенях,  образованные  по правилу, и исключения;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наречия времени и образа действия и слова, выражающие количество (many/much, few/a few, little/a little); наречия в положительной,  сравнительной  и  превосходной  степенях,  образованные  по правилу и исключения;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количественные  и  порядковые числительные;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глаголы  в  наиболее употребительных временных формах действительного залога: Present Simple, </w:t>
      </w:r>
      <w:r w:rsidRPr="008F3DBC">
        <w:rPr>
          <w:lang w:val="en-US"/>
        </w:rPr>
        <w:t>Future</w:t>
      </w:r>
      <w:r w:rsidRPr="008F3DBC">
        <w:t xml:space="preserve"> </w:t>
      </w:r>
      <w:r w:rsidRPr="008F3DBC">
        <w:rPr>
          <w:lang w:val="en-US"/>
        </w:rPr>
        <w:t>Simple</w:t>
      </w:r>
      <w:r w:rsidRPr="008F3DBC">
        <w:t xml:space="preserve"> и </w:t>
      </w:r>
      <w:r w:rsidRPr="008F3DBC">
        <w:rPr>
          <w:lang w:val="en-US"/>
        </w:rPr>
        <w:t>Past</w:t>
      </w:r>
      <w:r w:rsidRPr="008F3DBC">
        <w:t xml:space="preserve"> </w:t>
      </w:r>
      <w:r w:rsidRPr="008F3DBC">
        <w:rPr>
          <w:lang w:val="en-US"/>
        </w:rPr>
        <w:t>Simple</w:t>
      </w:r>
      <w:r w:rsidRPr="008F3DBC">
        <w:t xml:space="preserve">, </w:t>
      </w:r>
      <w:r w:rsidRPr="008F3DBC">
        <w:rPr>
          <w:lang w:val="en-US"/>
        </w:rPr>
        <w:t>Present</w:t>
      </w:r>
      <w:r w:rsidRPr="008F3DBC">
        <w:t xml:space="preserve"> и </w:t>
      </w:r>
      <w:r w:rsidRPr="008F3DBC">
        <w:rPr>
          <w:lang w:val="en-US"/>
        </w:rPr>
        <w:t>Past</w:t>
      </w:r>
      <w:r w:rsidRPr="008F3DBC">
        <w:t xml:space="preserve"> </w:t>
      </w:r>
      <w:r w:rsidRPr="008F3DBC">
        <w:rPr>
          <w:lang w:val="en-US"/>
        </w:rPr>
        <w:t>Continuous</w:t>
      </w:r>
      <w:r w:rsidRPr="008F3DBC">
        <w:t xml:space="preserve">, </w:t>
      </w:r>
      <w:r w:rsidRPr="008F3DBC">
        <w:rPr>
          <w:lang w:val="en-US"/>
        </w:rPr>
        <w:t>Present</w:t>
      </w:r>
      <w:r w:rsidRPr="008F3DBC">
        <w:t xml:space="preserve"> </w:t>
      </w:r>
      <w:r w:rsidRPr="008F3DBC">
        <w:rPr>
          <w:lang w:val="en-US"/>
        </w:rPr>
        <w:t>Perfect</w:t>
      </w:r>
      <w:r w:rsidRPr="008F3DBC">
        <w:t xml:space="preserve">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различные грамматические средства для  выражения  будущего  времени:  </w:t>
      </w:r>
      <w:r w:rsidRPr="008F3DBC">
        <w:rPr>
          <w:lang w:val="en-US"/>
        </w:rPr>
        <w:t>Simple</w:t>
      </w:r>
      <w:r w:rsidRPr="008F3DBC">
        <w:t xml:space="preserve">  </w:t>
      </w:r>
      <w:r w:rsidRPr="008F3DBC">
        <w:rPr>
          <w:lang w:val="en-US"/>
        </w:rPr>
        <w:t>Future</w:t>
      </w:r>
      <w:r w:rsidRPr="008F3DBC">
        <w:t xml:space="preserve">,  </w:t>
      </w:r>
      <w:r w:rsidRPr="008F3DBC">
        <w:rPr>
          <w:lang w:val="en-US"/>
        </w:rPr>
        <w:t>to</w:t>
      </w:r>
      <w:r w:rsidRPr="008F3DBC">
        <w:t xml:space="preserve">  </w:t>
      </w:r>
      <w:r w:rsidRPr="008F3DBC">
        <w:rPr>
          <w:lang w:val="en-US"/>
        </w:rPr>
        <w:t>be</w:t>
      </w:r>
      <w:r w:rsidRPr="008F3DBC">
        <w:t xml:space="preserve">  </w:t>
      </w:r>
      <w:r w:rsidRPr="008F3DBC">
        <w:rPr>
          <w:lang w:val="en-US"/>
        </w:rPr>
        <w:t>going</w:t>
      </w:r>
      <w:r w:rsidRPr="008F3DBC">
        <w:t xml:space="preserve">  </w:t>
      </w:r>
      <w:r w:rsidRPr="008F3DBC">
        <w:rPr>
          <w:lang w:val="en-US"/>
        </w:rPr>
        <w:t>to</w:t>
      </w:r>
      <w:r w:rsidRPr="008F3DBC">
        <w:t xml:space="preserve">,  </w:t>
      </w:r>
      <w:r w:rsidRPr="008F3DBC">
        <w:rPr>
          <w:lang w:val="en-US"/>
        </w:rPr>
        <w:t>Present</w:t>
      </w:r>
      <w:r w:rsidRPr="008F3DBC">
        <w:t xml:space="preserve"> Continuous; </w:t>
      </w:r>
    </w:p>
    <w:p w:rsidR="00260C27" w:rsidRPr="008F3DBC" w:rsidRDefault="00260C27" w:rsidP="00260C27">
      <w:pPr>
        <w:jc w:val="both"/>
      </w:pPr>
      <w:r w:rsidRPr="008F3DBC">
        <w:t>  распознавать  и  употреблять  в  речи  модальные  глаголы  и  их эквиваленты (</w:t>
      </w:r>
      <w:r w:rsidRPr="008F3DBC">
        <w:rPr>
          <w:lang w:val="en-US"/>
        </w:rPr>
        <w:t>may</w:t>
      </w:r>
      <w:r w:rsidRPr="008F3DBC">
        <w:t>,</w:t>
      </w:r>
      <w:r w:rsidRPr="008F3DBC">
        <w:rPr>
          <w:lang w:val="en-US"/>
        </w:rPr>
        <w:t>can</w:t>
      </w:r>
      <w:r w:rsidRPr="008F3DBC">
        <w:t>,</w:t>
      </w:r>
      <w:r w:rsidRPr="008F3DBC">
        <w:rPr>
          <w:lang w:val="en-US"/>
        </w:rPr>
        <w:t>could</w:t>
      </w:r>
      <w:r w:rsidRPr="008F3DBC">
        <w:t>,</w:t>
      </w:r>
      <w:r w:rsidRPr="008F3DBC">
        <w:rPr>
          <w:lang w:val="en-US"/>
        </w:rPr>
        <w:t>be</w:t>
      </w:r>
      <w:r w:rsidRPr="008F3DBC">
        <w:t xml:space="preserve"> </w:t>
      </w:r>
      <w:r w:rsidRPr="008F3DBC">
        <w:rPr>
          <w:lang w:val="en-US"/>
        </w:rPr>
        <w:t>able</w:t>
      </w:r>
      <w:r w:rsidRPr="008F3DBC">
        <w:t xml:space="preserve"> </w:t>
      </w:r>
      <w:r w:rsidRPr="008F3DBC">
        <w:rPr>
          <w:lang w:val="en-US"/>
        </w:rPr>
        <w:t>to</w:t>
      </w:r>
      <w:r w:rsidRPr="008F3DBC">
        <w:t>,</w:t>
      </w:r>
      <w:r w:rsidRPr="008F3DBC">
        <w:rPr>
          <w:lang w:val="en-US"/>
        </w:rPr>
        <w:t>must</w:t>
      </w:r>
      <w:r w:rsidRPr="008F3DBC">
        <w:t>,</w:t>
      </w:r>
      <w:r w:rsidRPr="008F3DBC">
        <w:rPr>
          <w:lang w:val="en-US"/>
        </w:rPr>
        <w:t>have</w:t>
      </w:r>
      <w:r w:rsidRPr="008F3DBC">
        <w:t xml:space="preserve"> </w:t>
      </w:r>
      <w:r w:rsidRPr="008F3DBC">
        <w:rPr>
          <w:lang w:val="en-US"/>
        </w:rPr>
        <w:t>to</w:t>
      </w:r>
      <w:r w:rsidRPr="008F3DBC">
        <w:t xml:space="preserve">, </w:t>
      </w:r>
      <w:r w:rsidRPr="008F3DBC">
        <w:rPr>
          <w:lang w:val="en-US"/>
        </w:rPr>
        <w:t>should</w:t>
      </w:r>
      <w:r w:rsidRPr="008F3DBC">
        <w:t xml:space="preserve">); </w:t>
      </w:r>
    </w:p>
    <w:p w:rsidR="00260C27" w:rsidRPr="008F3DBC" w:rsidRDefault="00260C27" w:rsidP="00260C27">
      <w:pPr>
        <w:jc w:val="both"/>
      </w:pPr>
      <w:r w:rsidRPr="008F3DBC">
        <w:lastRenderedPageBreak/>
        <w:t xml:space="preserve">  распознавать  и  употреблять  в  речи  глаголы  в  следующих  формах страдательного залога: Present Simple Passive, Past Simple Passive;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предлоги  места,  времени, направления; предлоги, употребляемые при глаголах в страдательном залоге.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сложноподчиненные  предложения  с  придаточными: времени  с  союзом  since;  цели  с  союзом  so that;  условия  с  союзом  unless; определительными с союзами who, which, that;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сложноподчиненные предложения с союзами </w:t>
      </w:r>
      <w:r w:rsidRPr="008F3DBC">
        <w:rPr>
          <w:lang w:val="en-US"/>
        </w:rPr>
        <w:t>whoever</w:t>
      </w:r>
      <w:r w:rsidRPr="008F3DBC">
        <w:t xml:space="preserve">, </w:t>
      </w:r>
      <w:r w:rsidRPr="008F3DBC">
        <w:rPr>
          <w:lang w:val="en-US"/>
        </w:rPr>
        <w:t>whatever</w:t>
      </w:r>
      <w:r w:rsidRPr="008F3DBC">
        <w:t xml:space="preserve">, </w:t>
      </w:r>
      <w:r w:rsidRPr="008F3DBC">
        <w:rPr>
          <w:lang w:val="en-US"/>
        </w:rPr>
        <w:t>however</w:t>
      </w:r>
      <w:r w:rsidRPr="008F3DBC">
        <w:t xml:space="preserve">, </w:t>
      </w:r>
      <w:r w:rsidRPr="008F3DBC">
        <w:rPr>
          <w:lang w:val="en-US"/>
        </w:rPr>
        <w:t>whenever</w:t>
      </w:r>
      <w:r w:rsidRPr="008F3DBC">
        <w:t xml:space="preserve">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предложения с конструкциями as … </w:t>
      </w:r>
      <w:r w:rsidRPr="008F3DBC">
        <w:rPr>
          <w:lang w:val="en-US"/>
        </w:rPr>
        <w:t>as</w:t>
      </w:r>
      <w:r w:rsidRPr="008F3DBC">
        <w:t xml:space="preserve">; </w:t>
      </w:r>
      <w:r w:rsidRPr="008F3DBC">
        <w:rPr>
          <w:lang w:val="en-US"/>
        </w:rPr>
        <w:t>not</w:t>
      </w:r>
      <w:r w:rsidRPr="008F3DBC">
        <w:t xml:space="preserve"> </w:t>
      </w:r>
      <w:r w:rsidRPr="008F3DBC">
        <w:rPr>
          <w:lang w:val="en-US"/>
        </w:rPr>
        <w:t>so</w:t>
      </w:r>
      <w:r w:rsidRPr="008F3DBC">
        <w:t xml:space="preserve"> … </w:t>
      </w:r>
      <w:r w:rsidRPr="008F3DBC">
        <w:rPr>
          <w:lang w:val="en-US"/>
        </w:rPr>
        <w:t>as</w:t>
      </w:r>
      <w:r w:rsidRPr="008F3DBC">
        <w:t xml:space="preserve">; </w:t>
      </w:r>
      <w:r w:rsidRPr="008F3DBC">
        <w:rPr>
          <w:lang w:val="en-US"/>
        </w:rPr>
        <w:t>either</w:t>
      </w:r>
      <w:r w:rsidRPr="008F3DBC">
        <w:t xml:space="preserve"> … </w:t>
      </w:r>
      <w:r w:rsidRPr="008F3DBC">
        <w:rPr>
          <w:lang w:val="en-US"/>
        </w:rPr>
        <w:t>or</w:t>
      </w:r>
      <w:r w:rsidRPr="008F3DBC">
        <w:t xml:space="preserve">; </w:t>
      </w:r>
      <w:r w:rsidRPr="008F3DBC">
        <w:rPr>
          <w:lang w:val="en-US"/>
        </w:rPr>
        <w:t>neither</w:t>
      </w:r>
      <w:r w:rsidRPr="008F3DBC">
        <w:t xml:space="preserve"> … </w:t>
      </w:r>
      <w:r w:rsidRPr="008F3DBC">
        <w:rPr>
          <w:lang w:val="en-US"/>
        </w:rPr>
        <w:t>nor</w:t>
      </w:r>
      <w:r w:rsidRPr="008F3DBC">
        <w:t xml:space="preserve">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предложения с конструкцией I wish;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конструкции с глаголами на -ing: to </w:t>
      </w:r>
      <w:r w:rsidRPr="008F3DBC">
        <w:rPr>
          <w:lang w:val="en-US"/>
        </w:rPr>
        <w:t>love</w:t>
      </w:r>
      <w:r w:rsidRPr="008F3DBC">
        <w:t>/</w:t>
      </w:r>
      <w:r w:rsidRPr="008F3DBC">
        <w:rPr>
          <w:lang w:val="en-US"/>
        </w:rPr>
        <w:t>hate</w:t>
      </w:r>
      <w:r w:rsidRPr="008F3DBC">
        <w:t xml:space="preserve"> </w:t>
      </w:r>
      <w:r w:rsidRPr="008F3DBC">
        <w:rPr>
          <w:lang w:val="en-US"/>
        </w:rPr>
        <w:t>doing</w:t>
      </w:r>
      <w:r w:rsidRPr="008F3DBC">
        <w:t xml:space="preserve"> </w:t>
      </w:r>
      <w:r w:rsidRPr="008F3DBC">
        <w:rPr>
          <w:lang w:val="en-US"/>
        </w:rPr>
        <w:t>something</w:t>
      </w:r>
      <w:r w:rsidRPr="008F3DBC">
        <w:t xml:space="preserve">; </w:t>
      </w:r>
      <w:r w:rsidRPr="008F3DBC">
        <w:rPr>
          <w:lang w:val="en-US"/>
        </w:rPr>
        <w:t>Stop</w:t>
      </w:r>
      <w:r w:rsidRPr="008F3DBC">
        <w:t xml:space="preserve"> </w:t>
      </w:r>
      <w:r w:rsidRPr="008F3DBC">
        <w:rPr>
          <w:lang w:val="en-US"/>
        </w:rPr>
        <w:t>talking</w:t>
      </w:r>
      <w:r w:rsidRPr="008F3DBC">
        <w:t xml:space="preserve">; </w:t>
      </w:r>
    </w:p>
    <w:p w:rsidR="00260C27" w:rsidRPr="008F3DBC" w:rsidRDefault="00260C27" w:rsidP="00260C27">
      <w:pPr>
        <w:jc w:val="both"/>
        <w:rPr>
          <w:lang w:val="en-US"/>
        </w:rPr>
      </w:pPr>
      <w:r w:rsidRPr="008F3DBC">
        <w:t></w:t>
      </w:r>
      <w:r w:rsidRPr="008F3DBC">
        <w:rPr>
          <w:lang w:val="en-US"/>
        </w:rPr>
        <w:t xml:space="preserve">  </w:t>
      </w:r>
      <w:r w:rsidRPr="008F3DBC">
        <w:t>распознавать</w:t>
      </w:r>
      <w:r w:rsidRPr="008F3DBC">
        <w:rPr>
          <w:lang w:val="en-US"/>
        </w:rPr>
        <w:t xml:space="preserve">  </w:t>
      </w:r>
      <w:r w:rsidRPr="008F3DBC">
        <w:t>и</w:t>
      </w:r>
      <w:r w:rsidRPr="008F3DBC">
        <w:rPr>
          <w:lang w:val="en-US"/>
        </w:rPr>
        <w:t xml:space="preserve">  </w:t>
      </w:r>
      <w:r w:rsidRPr="008F3DBC">
        <w:t>употреблять</w:t>
      </w:r>
      <w:r w:rsidRPr="008F3DBC">
        <w:rPr>
          <w:lang w:val="en-US"/>
        </w:rPr>
        <w:t xml:space="preserve">  </w:t>
      </w:r>
      <w:r w:rsidRPr="008F3DBC">
        <w:t>в</w:t>
      </w:r>
      <w:r w:rsidRPr="008F3DBC">
        <w:rPr>
          <w:lang w:val="en-US"/>
        </w:rPr>
        <w:t xml:space="preserve">  </w:t>
      </w:r>
      <w:r w:rsidRPr="008F3DBC">
        <w:t>речи</w:t>
      </w:r>
      <w:r w:rsidRPr="008F3DBC">
        <w:rPr>
          <w:lang w:val="en-US"/>
        </w:rPr>
        <w:t xml:space="preserve">  </w:t>
      </w:r>
      <w:r w:rsidRPr="008F3DBC">
        <w:t>конструкции</w:t>
      </w:r>
      <w:r w:rsidRPr="008F3DBC">
        <w:rPr>
          <w:lang w:val="en-US"/>
        </w:rPr>
        <w:t xml:space="preserve">  It  takes  me  …to  do something; to look / feel / be happy; 33 </w:t>
      </w:r>
    </w:p>
    <w:p w:rsidR="00260C27" w:rsidRPr="008F3DBC" w:rsidRDefault="00260C27" w:rsidP="00260C27">
      <w:pPr>
        <w:jc w:val="both"/>
      </w:pPr>
      <w:r w:rsidRPr="00260C27">
        <w:rPr>
          <w:lang w:val="en-US"/>
        </w:rPr>
        <w:t xml:space="preserve"> </w:t>
      </w:r>
      <w:r w:rsidRPr="008F3DBC">
        <w:t xml:space="preserve">  распознавать  и  употреблять  в  речи  определения,  выраженные прилагательными, в правильном порядке их следования; </w:t>
      </w:r>
    </w:p>
    <w:p w:rsidR="00260C27" w:rsidRPr="008F3DBC" w:rsidRDefault="00260C27" w:rsidP="00260C27">
      <w:pPr>
        <w:jc w:val="both"/>
      </w:pPr>
      <w:r w:rsidRPr="008F3DBC">
        <w:t>  распознавать  и  употреблять  в  речи  глаголы  во  временных  формах действительного  залога:</w:t>
      </w:r>
      <w:r w:rsidRPr="008F3DBC">
        <w:rPr>
          <w:lang w:val="en-US"/>
        </w:rPr>
        <w:t>Past</w:t>
      </w:r>
      <w:r w:rsidRPr="008F3DBC">
        <w:t xml:space="preserve"> </w:t>
      </w:r>
      <w:r w:rsidRPr="008F3DBC">
        <w:rPr>
          <w:lang w:val="en-US"/>
        </w:rPr>
        <w:t>Perfect</w:t>
      </w:r>
      <w:r w:rsidRPr="008F3DBC">
        <w:t xml:space="preserve">,  </w:t>
      </w:r>
      <w:r w:rsidRPr="008F3DBC">
        <w:rPr>
          <w:lang w:val="en-US"/>
        </w:rPr>
        <w:t>Present</w:t>
      </w:r>
      <w:r w:rsidRPr="008F3DBC">
        <w:t xml:space="preserve">  </w:t>
      </w:r>
      <w:r w:rsidRPr="008F3DBC">
        <w:rPr>
          <w:lang w:val="en-US"/>
        </w:rPr>
        <w:t>Perfect</w:t>
      </w:r>
      <w:r w:rsidRPr="008F3DBC">
        <w:t xml:space="preserve"> </w:t>
      </w:r>
      <w:r w:rsidRPr="008F3DBC">
        <w:rPr>
          <w:lang w:val="en-US"/>
        </w:rPr>
        <w:t>Continuous</w:t>
      </w:r>
      <w:r w:rsidRPr="008F3DBC">
        <w:t xml:space="preserve">,  </w:t>
      </w:r>
      <w:r w:rsidRPr="008F3DBC">
        <w:rPr>
          <w:lang w:val="en-US"/>
        </w:rPr>
        <w:t>Future</w:t>
      </w:r>
      <w:r w:rsidRPr="008F3DBC">
        <w:t>-</w:t>
      </w:r>
      <w:r w:rsidRPr="008F3DBC">
        <w:rPr>
          <w:lang w:val="en-US"/>
        </w:rPr>
        <w:t>in</w:t>
      </w:r>
      <w:r w:rsidRPr="008F3DBC">
        <w:t>-</w:t>
      </w:r>
      <w:r w:rsidRPr="008F3DBC">
        <w:rPr>
          <w:lang w:val="en-US"/>
        </w:rPr>
        <w:t>the</w:t>
      </w:r>
      <w:r w:rsidRPr="008F3DBC">
        <w:t xml:space="preserve">-Past;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и употреблять в речи глаголы в формах страдательного залога </w:t>
      </w:r>
      <w:r w:rsidRPr="008F3DBC">
        <w:rPr>
          <w:lang w:val="en-US"/>
        </w:rPr>
        <w:t>Future</w:t>
      </w:r>
      <w:r w:rsidRPr="008F3DBC">
        <w:t xml:space="preserve"> </w:t>
      </w:r>
      <w:r w:rsidRPr="008F3DBC">
        <w:rPr>
          <w:lang w:val="en-US"/>
        </w:rPr>
        <w:t>Simple</w:t>
      </w:r>
      <w:r w:rsidRPr="008F3DBC">
        <w:t xml:space="preserve"> </w:t>
      </w:r>
      <w:r w:rsidRPr="008F3DBC">
        <w:rPr>
          <w:lang w:val="en-US"/>
        </w:rPr>
        <w:t>Passive</w:t>
      </w:r>
      <w:r w:rsidRPr="008F3DBC">
        <w:t xml:space="preserve">, </w:t>
      </w:r>
      <w:r w:rsidRPr="008F3DBC">
        <w:rPr>
          <w:lang w:val="en-US"/>
        </w:rPr>
        <w:t>Present</w:t>
      </w:r>
      <w:r w:rsidRPr="008F3DBC">
        <w:t xml:space="preserve"> </w:t>
      </w:r>
      <w:r w:rsidRPr="008F3DBC">
        <w:rPr>
          <w:lang w:val="en-US"/>
        </w:rPr>
        <w:t>Perfect</w:t>
      </w:r>
      <w:r w:rsidRPr="008F3DBC">
        <w:t xml:space="preserve"> </w:t>
      </w:r>
      <w:r w:rsidRPr="008F3DBC">
        <w:rPr>
          <w:lang w:val="en-US"/>
        </w:rPr>
        <w:t>Passive</w:t>
      </w:r>
      <w:r w:rsidRPr="008F3DBC">
        <w:t xml:space="preserve">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модальные  глаголы  need,  shall, might, would;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по формальным признакам и понимать значение неличных форм  глагола  (инфинитива,  герундия,  причастия  Iи  II,  отглагольного существительного) без различения их функций и употреблять их в речи; </w:t>
      </w:r>
    </w:p>
    <w:p w:rsidR="00260C27" w:rsidRPr="008F3DBC" w:rsidRDefault="00260C27" w:rsidP="00260C27">
      <w:pPr>
        <w:jc w:val="both"/>
      </w:pPr>
      <w:r w:rsidRPr="008F3DBC">
        <w:t xml:space="preserve">  распознавать  и  употреблять  в  речи  словосочетания  «Причастие I+существительное»  (a playing child)  и  «Причастие  II+существительное» (a written poem).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Социокультурные знания и умения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употреблять в  устной и письменной речи в ситуациях формального и неформального  общения  основные  нормы  речевого  этикета,  принятые  в странах изучаемого языка; </w:t>
      </w:r>
    </w:p>
    <w:p w:rsidR="00260C27" w:rsidRPr="008F3DBC" w:rsidRDefault="00260C27" w:rsidP="00260C27">
      <w:pPr>
        <w:jc w:val="both"/>
      </w:pPr>
      <w:r w:rsidRPr="008F3DBC">
        <w:t xml:space="preserve">  представлять родную страну и культуру на английском языке; </w:t>
      </w:r>
    </w:p>
    <w:p w:rsidR="00260C27" w:rsidRPr="008F3DBC" w:rsidRDefault="00260C27" w:rsidP="00260C27">
      <w:pPr>
        <w:jc w:val="both"/>
      </w:pPr>
      <w:r w:rsidRPr="008F3DBC">
        <w:t xml:space="preserve">  понимать социокультурные реалии при чтении и аудировании в рамках изученного материала.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использовать  социокультурные  реалии  при  создании  устных  и письменных высказываний; </w:t>
      </w:r>
    </w:p>
    <w:p w:rsidR="00260C27" w:rsidRPr="008F3DBC" w:rsidRDefault="00260C27" w:rsidP="00260C27">
      <w:pPr>
        <w:jc w:val="both"/>
      </w:pPr>
      <w:r w:rsidRPr="008F3DBC">
        <w:t xml:space="preserve">  находить  сходство  и  различие  в  традициях  родной  страны  и страны/стран изучаемого языка. </w:t>
      </w:r>
    </w:p>
    <w:p w:rsidR="00260C27" w:rsidRPr="00AA292A" w:rsidRDefault="00260C27" w:rsidP="00260C27">
      <w:pPr>
        <w:jc w:val="both"/>
        <w:rPr>
          <w:b/>
          <w:i/>
        </w:rPr>
      </w:pPr>
      <w:r w:rsidRPr="00AA292A">
        <w:rPr>
          <w:b/>
          <w:i/>
        </w:rPr>
        <w:t xml:space="preserve">Компенсаторные умения </w:t>
      </w:r>
    </w:p>
    <w:p w:rsidR="00260C27" w:rsidRPr="008F3DBC" w:rsidRDefault="00260C27" w:rsidP="00260C27">
      <w:pPr>
        <w:jc w:val="both"/>
      </w:pPr>
      <w:r w:rsidRPr="008F3DBC">
        <w:t xml:space="preserve">Выпускник научится: </w:t>
      </w:r>
    </w:p>
    <w:p w:rsidR="00260C27" w:rsidRPr="008F3DBC" w:rsidRDefault="00260C27" w:rsidP="00260C27">
      <w:pPr>
        <w:jc w:val="both"/>
      </w:pPr>
      <w:r w:rsidRPr="008F3DBC">
        <w:t xml:space="preserve">  выходить из положения при дефиците языковых средств: использовать переспрос при говорении. </w:t>
      </w:r>
    </w:p>
    <w:p w:rsidR="00260C27" w:rsidRPr="008F3DBC" w:rsidRDefault="00260C27" w:rsidP="00260C27">
      <w:pPr>
        <w:jc w:val="both"/>
      </w:pPr>
      <w:r w:rsidRPr="008F3DBC">
        <w:t xml:space="preserve">Выпускник получит возможность научиться: </w:t>
      </w:r>
    </w:p>
    <w:p w:rsidR="00260C27" w:rsidRPr="008F3DBC" w:rsidRDefault="00260C27" w:rsidP="00260C27">
      <w:pPr>
        <w:jc w:val="both"/>
      </w:pPr>
      <w:r w:rsidRPr="008F3DBC">
        <w:t xml:space="preserve">  использовать  перифраз,  синонимические  и  антонимические  средства при говорении; </w:t>
      </w:r>
    </w:p>
    <w:p w:rsidR="00260C27" w:rsidRPr="008F3DBC" w:rsidRDefault="00260C27" w:rsidP="00260C27">
      <w:pPr>
        <w:jc w:val="both"/>
      </w:pPr>
      <w:r w:rsidRPr="008F3DBC">
        <w:t>  пользоваться языковой и контекстуальной догадкой при аудировании и чтении.</w:t>
      </w:r>
    </w:p>
    <w:p w:rsidR="00260C27" w:rsidRPr="008F3DBC" w:rsidRDefault="00260C27" w:rsidP="00260C27">
      <w:pPr>
        <w:jc w:val="both"/>
      </w:pPr>
    </w:p>
    <w:p w:rsidR="00260C27" w:rsidRDefault="00260C27" w:rsidP="00260C27">
      <w:pPr>
        <w:widowControl w:val="0"/>
        <w:autoSpaceDE w:val="0"/>
        <w:ind w:left="360"/>
        <w:jc w:val="both"/>
      </w:pPr>
    </w:p>
    <w:p w:rsidR="0005101E" w:rsidRDefault="0005101E" w:rsidP="00260C27">
      <w:pPr>
        <w:tabs>
          <w:tab w:val="left" w:pos="1943"/>
        </w:tabs>
        <w:jc w:val="center"/>
        <w:rPr>
          <w:b/>
          <w:color w:val="000000" w:themeColor="text1"/>
        </w:rPr>
      </w:pPr>
    </w:p>
    <w:p w:rsidR="0078130F" w:rsidRDefault="0078130F" w:rsidP="00260C27">
      <w:pPr>
        <w:tabs>
          <w:tab w:val="left" w:pos="1943"/>
        </w:tabs>
        <w:jc w:val="center"/>
        <w:rPr>
          <w:b/>
          <w:color w:val="000000" w:themeColor="text1"/>
        </w:rPr>
      </w:pPr>
    </w:p>
    <w:p w:rsidR="0078130F" w:rsidRDefault="0078130F" w:rsidP="00260C27">
      <w:pPr>
        <w:tabs>
          <w:tab w:val="left" w:pos="1943"/>
        </w:tabs>
        <w:jc w:val="center"/>
        <w:rPr>
          <w:b/>
          <w:color w:val="000000" w:themeColor="text1"/>
        </w:rPr>
      </w:pPr>
    </w:p>
    <w:p w:rsidR="0078130F" w:rsidRPr="00D6255E" w:rsidRDefault="0078130F" w:rsidP="00260C27">
      <w:pPr>
        <w:tabs>
          <w:tab w:val="left" w:pos="1943"/>
        </w:tabs>
        <w:jc w:val="center"/>
        <w:rPr>
          <w:b/>
          <w:color w:val="000000" w:themeColor="text1"/>
        </w:rPr>
      </w:pPr>
    </w:p>
    <w:p w:rsidR="0005101E" w:rsidRDefault="00E00E1A" w:rsidP="00D6255E">
      <w:pPr>
        <w:rPr>
          <w:b/>
          <w:color w:val="FF0000"/>
        </w:rPr>
      </w:pPr>
      <w:r>
        <w:t xml:space="preserve">                           </w:t>
      </w:r>
    </w:p>
    <w:p w:rsidR="00D6255E" w:rsidRPr="006F55F3" w:rsidRDefault="00D6255E" w:rsidP="00D6255E">
      <w:pPr>
        <w:jc w:val="center"/>
        <w:rPr>
          <w:b/>
        </w:rPr>
      </w:pPr>
      <w:r w:rsidRPr="006F55F3">
        <w:rPr>
          <w:b/>
        </w:rPr>
        <w:t>5 класс</w:t>
      </w:r>
    </w:p>
    <w:p w:rsidR="00D6255E" w:rsidRPr="006F55F3" w:rsidRDefault="00D6255E" w:rsidP="00D6255E">
      <w:pPr>
        <w:jc w:val="center"/>
        <w:rPr>
          <w:b/>
        </w:rPr>
      </w:pPr>
      <w:r w:rsidRPr="006F55F3">
        <w:rPr>
          <w:b/>
        </w:rPr>
        <w:t xml:space="preserve">Календарно-тематическое планирование </w:t>
      </w:r>
    </w:p>
    <w:p w:rsidR="00D6255E" w:rsidRPr="006F55F3" w:rsidRDefault="00D6255E" w:rsidP="00D6255E">
      <w:pPr>
        <w:jc w:val="center"/>
        <w:rPr>
          <w:b/>
          <w:i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"/>
        <w:gridCol w:w="4109"/>
        <w:gridCol w:w="796"/>
        <w:gridCol w:w="1280"/>
        <w:gridCol w:w="1244"/>
        <w:gridCol w:w="2233"/>
      </w:tblGrid>
      <w:tr w:rsidR="00D6255E" w:rsidRPr="00AE7A5F" w:rsidTr="00D6255E">
        <w:trPr>
          <w:trHeight w:val="254"/>
        </w:trPr>
        <w:tc>
          <w:tcPr>
            <w:tcW w:w="652" w:type="dxa"/>
            <w:vMerge w:val="restart"/>
          </w:tcPr>
          <w:p w:rsidR="00D6255E" w:rsidRPr="00AE7A5F" w:rsidRDefault="00D6255E" w:rsidP="00D6255E">
            <w:pPr>
              <w:rPr>
                <w:b/>
                <w:i/>
              </w:rPr>
            </w:pPr>
            <w:r w:rsidRPr="00AE7A5F">
              <w:rPr>
                <w:b/>
                <w:i/>
              </w:rPr>
              <w:t>№</w:t>
            </w:r>
          </w:p>
        </w:tc>
        <w:tc>
          <w:tcPr>
            <w:tcW w:w="4109" w:type="dxa"/>
            <w:vMerge w:val="restart"/>
          </w:tcPr>
          <w:p w:rsidR="00D6255E" w:rsidRPr="00AE7A5F" w:rsidRDefault="00D6255E" w:rsidP="00D6255E">
            <w:pPr>
              <w:rPr>
                <w:b/>
                <w:i/>
              </w:rPr>
            </w:pPr>
            <w:r w:rsidRPr="00AE7A5F">
              <w:rPr>
                <w:b/>
                <w:i/>
              </w:rPr>
              <w:t>Наименования разделов и тем</w:t>
            </w:r>
          </w:p>
        </w:tc>
        <w:tc>
          <w:tcPr>
            <w:tcW w:w="796" w:type="dxa"/>
            <w:vMerge w:val="restart"/>
          </w:tcPr>
          <w:p w:rsidR="00D6255E" w:rsidRPr="00AE7A5F" w:rsidRDefault="00D6255E" w:rsidP="00D6255E">
            <w:pPr>
              <w:rPr>
                <w:b/>
                <w:i/>
              </w:rPr>
            </w:pPr>
            <w:r w:rsidRPr="00AE7A5F">
              <w:rPr>
                <w:b/>
                <w:i/>
              </w:rPr>
              <w:t>Кол-</w:t>
            </w:r>
            <w:r w:rsidRPr="00AE7A5F">
              <w:rPr>
                <w:b/>
                <w:i/>
              </w:rPr>
              <w:lastRenderedPageBreak/>
              <w:t>во часов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b/>
                <w:i/>
              </w:rPr>
            </w:pPr>
            <w:r w:rsidRPr="00AE7A5F">
              <w:rPr>
                <w:b/>
                <w:i/>
              </w:rPr>
              <w:lastRenderedPageBreak/>
              <w:t xml:space="preserve">Плановые </w:t>
            </w:r>
            <w:r w:rsidRPr="00AE7A5F">
              <w:rPr>
                <w:b/>
                <w:i/>
              </w:rPr>
              <w:lastRenderedPageBreak/>
              <w:t>сроки</w:t>
            </w:r>
          </w:p>
        </w:tc>
        <w:tc>
          <w:tcPr>
            <w:tcW w:w="1244" w:type="dxa"/>
            <w:vMerge w:val="restart"/>
          </w:tcPr>
          <w:p w:rsidR="00D6255E" w:rsidRPr="00AE7A5F" w:rsidRDefault="00D6255E" w:rsidP="00D6255E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Фактич. </w:t>
            </w:r>
            <w:r>
              <w:rPr>
                <w:b/>
                <w:i/>
              </w:rPr>
              <w:lastRenderedPageBreak/>
              <w:t>сроки</w:t>
            </w:r>
          </w:p>
        </w:tc>
        <w:tc>
          <w:tcPr>
            <w:tcW w:w="2233" w:type="dxa"/>
            <w:vMerge w:val="restart"/>
          </w:tcPr>
          <w:p w:rsidR="00D6255E" w:rsidRDefault="00D6255E" w:rsidP="00D6255E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Примечание</w:t>
            </w:r>
          </w:p>
        </w:tc>
      </w:tr>
      <w:tr w:rsidR="00D6255E" w:rsidRPr="00AE7A5F" w:rsidTr="00D6255E">
        <w:trPr>
          <w:trHeight w:val="562"/>
        </w:trPr>
        <w:tc>
          <w:tcPr>
            <w:tcW w:w="652" w:type="dxa"/>
            <w:vMerge/>
          </w:tcPr>
          <w:p w:rsidR="00D6255E" w:rsidRPr="00AE7A5F" w:rsidRDefault="00D6255E" w:rsidP="00D6255E">
            <w:pPr>
              <w:rPr>
                <w:b/>
                <w:i/>
              </w:rPr>
            </w:pPr>
          </w:p>
        </w:tc>
        <w:tc>
          <w:tcPr>
            <w:tcW w:w="4109" w:type="dxa"/>
            <w:vMerge/>
          </w:tcPr>
          <w:p w:rsidR="00D6255E" w:rsidRPr="00AE7A5F" w:rsidRDefault="00D6255E" w:rsidP="00D6255E">
            <w:pPr>
              <w:rPr>
                <w:b/>
                <w:i/>
              </w:rPr>
            </w:pPr>
          </w:p>
        </w:tc>
        <w:tc>
          <w:tcPr>
            <w:tcW w:w="796" w:type="dxa"/>
            <w:vMerge/>
          </w:tcPr>
          <w:p w:rsidR="00D6255E" w:rsidRPr="00AE7A5F" w:rsidRDefault="00D6255E" w:rsidP="00D6255E">
            <w:pPr>
              <w:rPr>
                <w:b/>
                <w:i/>
              </w:rPr>
            </w:pP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b/>
                <w:i/>
              </w:rPr>
            </w:pPr>
            <w:r w:rsidRPr="00AE7A5F">
              <w:rPr>
                <w:b/>
                <w:i/>
              </w:rPr>
              <w:t>5 А</w:t>
            </w:r>
          </w:p>
        </w:tc>
        <w:tc>
          <w:tcPr>
            <w:tcW w:w="1244" w:type="dxa"/>
            <w:vMerge/>
          </w:tcPr>
          <w:p w:rsidR="00D6255E" w:rsidRPr="00AE7A5F" w:rsidRDefault="00D6255E" w:rsidP="00D6255E">
            <w:pPr>
              <w:rPr>
                <w:b/>
                <w:i/>
              </w:rPr>
            </w:pPr>
          </w:p>
        </w:tc>
        <w:tc>
          <w:tcPr>
            <w:tcW w:w="2233" w:type="dxa"/>
            <w:vMerge/>
          </w:tcPr>
          <w:p w:rsidR="00D6255E" w:rsidRPr="00AE7A5F" w:rsidRDefault="00D6255E" w:rsidP="00D6255E">
            <w:pPr>
              <w:rPr>
                <w:b/>
                <w:i/>
              </w:rPr>
            </w:pPr>
          </w:p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Знакомство, моя анкета.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2.</w:t>
            </w:r>
            <w:r w:rsidRPr="00AE7A5F"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 по теме.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3.</w:t>
            </w:r>
            <w:r w:rsidRPr="00AE7A5F"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Глагол «</w:t>
            </w:r>
            <w:r w:rsidRPr="00AE7A5F">
              <w:rPr>
                <w:lang w:val="en-US"/>
              </w:rPr>
              <w:t>tohave</w:t>
            </w:r>
            <w:r w:rsidRPr="00AE7A5F">
              <w:t>» в разных видовременных формах.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4.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Представление.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8.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Названия профессий.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9.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 «Дружелюбная семья».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10.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Обучение аудированию «Сон Тома»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1.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Контроль лексики  по теме «Профессии».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5.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лексико-грамматических знаний по теме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6.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</w:rPr>
            </w:pPr>
            <w:r w:rsidRPr="00AE7A5F">
              <w:rPr>
                <w:b/>
              </w:rPr>
              <w:t>Входной тест № 1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7.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лексики по теме «Повседневная жизнь»</w:t>
            </w:r>
          </w:p>
          <w:p w:rsidR="00D6255E" w:rsidRPr="00AE7A5F" w:rsidRDefault="00D6255E" w:rsidP="00D6255E">
            <w:r w:rsidRPr="00AE7A5F">
              <w:t>Анализ теста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18.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Закрепление лексики по теме.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22.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Повторениеграмматики</w:t>
            </w:r>
            <w:r w:rsidRPr="00AE7A5F">
              <w:rPr>
                <w:lang w:val="en-US"/>
              </w:rPr>
              <w:t xml:space="preserve"> Present Simple/Present Continuous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2</w:t>
            </w:r>
            <w:r>
              <w:t>3.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Описание квартиры.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2</w:t>
            </w:r>
            <w:r>
              <w:t>4.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«Каникулы Питера».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2</w:t>
            </w:r>
            <w:r>
              <w:t>5.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Монологические и диалогические высказывания по м/т Мой дом.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29.</w:t>
            </w:r>
            <w:r w:rsidRPr="00AE7A5F">
              <w:rPr>
                <w:lang w:val="en-US"/>
              </w:rPr>
              <w:t>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Совершенствование грамматических навыков.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FC66DB" w:rsidRDefault="00D6255E" w:rsidP="00D6255E">
            <w:r>
              <w:t>30.09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Контроль сформированности грамматических навыков.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FC66DB" w:rsidRDefault="00D6255E" w:rsidP="00D6255E">
            <w:r>
              <w:t>1.10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лексики по теме «Свободное время.»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2.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rPr>
                <w:lang w:val="en-US"/>
              </w:rPr>
              <w:t>2</w:t>
            </w:r>
            <w:r w:rsidRPr="00AE7A5F">
              <w:t>0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 xml:space="preserve">Повторение </w:t>
            </w:r>
            <w:r w:rsidRPr="00AE7A5F">
              <w:rPr>
                <w:lang w:val="en-US"/>
              </w:rPr>
              <w:t>Past Simple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6.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rPr>
                <w:lang w:val="en-US"/>
              </w:rPr>
              <w:t>2</w:t>
            </w:r>
            <w:r w:rsidRPr="00AE7A5F">
              <w:t>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Специальные вопросы.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7.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rPr>
                <w:lang w:val="en-US"/>
              </w:rPr>
              <w:t>2</w:t>
            </w:r>
            <w:r w:rsidRPr="00AE7A5F">
              <w:t>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По страницам английской и американской литературы.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8.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rPr>
                <w:lang w:val="en-US"/>
              </w:rPr>
              <w:t>2</w:t>
            </w:r>
            <w:r w:rsidRPr="00AE7A5F">
              <w:t>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лексики по теме и закрепление лексики по теме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9.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rPr>
                <w:lang w:val="en-US"/>
              </w:rPr>
              <w:t>2</w:t>
            </w:r>
            <w:r w:rsidRPr="00AE7A5F">
              <w:t>4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Урокчтения</w:t>
            </w:r>
            <w:r w:rsidRPr="00AE7A5F">
              <w:rPr>
                <w:lang w:val="en-US"/>
              </w:rPr>
              <w:t xml:space="preserve">. </w:t>
            </w:r>
            <w:r w:rsidRPr="00AE7A5F">
              <w:t>Работа</w:t>
            </w:r>
            <w:r w:rsidRPr="00F50866">
              <w:rPr>
                <w:lang w:val="en-US"/>
              </w:rPr>
              <w:t xml:space="preserve">  </w:t>
            </w:r>
            <w:r w:rsidRPr="00AE7A5F">
              <w:t>с</w:t>
            </w:r>
            <w:r w:rsidRPr="00F50866">
              <w:rPr>
                <w:lang w:val="en-US"/>
              </w:rPr>
              <w:t xml:space="preserve"> </w:t>
            </w:r>
            <w:r w:rsidRPr="00AE7A5F">
              <w:t>текстом</w:t>
            </w:r>
            <w:r w:rsidRPr="00AE7A5F">
              <w:rPr>
                <w:lang w:val="en-US"/>
              </w:rPr>
              <w:t xml:space="preserve"> «Whatever happened to Uncle Oscar»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3.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25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Аудирование «Британский музей»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14.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26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 по теме «Путешествие»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5.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27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</w:t>
            </w:r>
            <w:r w:rsidRPr="00AE7A5F">
              <w:rPr>
                <w:lang w:val="en-US"/>
              </w:rPr>
              <w:t>PresentPerfect</w:t>
            </w:r>
            <w:r w:rsidRPr="00AE7A5F">
              <w:t xml:space="preserve"> (1)</w:t>
            </w:r>
          </w:p>
          <w:p w:rsidR="00D6255E" w:rsidRPr="00AE7A5F" w:rsidRDefault="00D6255E" w:rsidP="00D6255E">
            <w:r w:rsidRPr="00AE7A5F">
              <w:t xml:space="preserve"> Неправильные глаголы.</w:t>
            </w:r>
          </w:p>
          <w:p w:rsidR="00D6255E" w:rsidRPr="00AE7A5F" w:rsidRDefault="00D6255E" w:rsidP="00D6255E">
            <w:r w:rsidRPr="00AE7A5F">
              <w:t>Активизация лексики «Путешествие»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1</w:t>
            </w:r>
            <w:r>
              <w:t>6.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28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</w:t>
            </w:r>
            <w:r w:rsidRPr="00AE7A5F">
              <w:rPr>
                <w:lang w:val="en-US"/>
              </w:rPr>
              <w:t>PresentPerfect</w:t>
            </w:r>
            <w:r w:rsidRPr="00AE7A5F">
              <w:t xml:space="preserve"> (2)</w:t>
            </w:r>
          </w:p>
          <w:p w:rsidR="00D6255E" w:rsidRPr="00AE7A5F" w:rsidRDefault="00D6255E" w:rsidP="00D6255E">
            <w:r w:rsidRPr="00AE7A5F">
              <w:t>Введение новой лексики по теме.</w:t>
            </w:r>
          </w:p>
          <w:p w:rsidR="00D6255E" w:rsidRPr="00AE7A5F" w:rsidRDefault="00D6255E" w:rsidP="00D6255E">
            <w:r w:rsidRPr="00AE7A5F">
              <w:t xml:space="preserve">Словообразование </w:t>
            </w:r>
            <w:r w:rsidRPr="00AE7A5F">
              <w:rPr>
                <w:lang w:val="en-US"/>
              </w:rPr>
              <w:t>sun-sunny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20.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29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</w:t>
            </w:r>
            <w:r w:rsidRPr="00AE7A5F">
              <w:rPr>
                <w:lang w:val="en-US"/>
              </w:rPr>
              <w:t>PresentPerfect</w:t>
            </w:r>
            <w:r w:rsidRPr="00AE7A5F">
              <w:t xml:space="preserve"> (2)</w:t>
            </w:r>
          </w:p>
          <w:p w:rsidR="00D6255E" w:rsidRPr="00AE7A5F" w:rsidRDefault="00D6255E" w:rsidP="00D6255E">
            <w:r w:rsidRPr="00AE7A5F">
              <w:t>Развитие навыков аудирования «Денис Кук путешествует»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>
              <w:t>21.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lastRenderedPageBreak/>
              <w:t>30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rPr>
                <w:b/>
              </w:rPr>
              <w:t xml:space="preserve">Тест № 2 </w:t>
            </w:r>
            <w:r w:rsidRPr="00AE7A5F">
              <w:rPr>
                <w:b/>
                <w:lang w:val="en-US"/>
              </w:rPr>
              <w:t>Travelling</w:t>
            </w:r>
          </w:p>
          <w:p w:rsidR="00D6255E" w:rsidRPr="00AE7A5F" w:rsidRDefault="00D6255E" w:rsidP="00D6255E">
            <w:r w:rsidRPr="00AE7A5F">
              <w:t>Работа с текстом «Мой друг инопланетянин»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2</w:t>
            </w:r>
            <w:r>
              <w:t>2.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Анализ теста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2</w:t>
            </w:r>
            <w:r>
              <w:t>3.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32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</w:rPr>
            </w:pPr>
            <w:r w:rsidRPr="00AE7A5F">
              <w:t>Проект № 1</w:t>
            </w:r>
            <w:r w:rsidRPr="00AE7A5F">
              <w:rPr>
                <w:b/>
                <w:lang w:val="en-US"/>
              </w:rPr>
              <w:t xml:space="preserve"> Travelling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2</w:t>
            </w:r>
            <w:r>
              <w:t>7.</w:t>
            </w:r>
            <w:r w:rsidRPr="00AE7A5F">
              <w:rPr>
                <w:lang w:val="en-US"/>
              </w:rPr>
              <w:t>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 по теме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28</w:t>
            </w:r>
            <w:r w:rsidRPr="00AE7A5F">
              <w:t>.10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34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 xml:space="preserve">Future Simple/be going to…- </w:t>
            </w:r>
            <w:r w:rsidRPr="00AE7A5F">
              <w:t>способывыражениябудущего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29.10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rPr>
                <w:lang w:val="en-US"/>
              </w:rPr>
              <w:t>PresentContinuous</w:t>
            </w:r>
            <w:r w:rsidRPr="00AE7A5F">
              <w:t xml:space="preserve"> для выражения будущего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30.10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новой лексики по теме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10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Монолог. высказывания по м/т «Знаменитые люди»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11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«Британские и Российские традиции и обычаи»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12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39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аудирования. «Синие джинсы»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13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в тему. Активизация лексики по теме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17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Словообразование </w:t>
            </w:r>
            <w:r w:rsidRPr="00AE7A5F">
              <w:rPr>
                <w:lang w:val="en-US"/>
              </w:rPr>
              <w:t>Adj</w:t>
            </w:r>
            <w:r w:rsidRPr="00AE7A5F">
              <w:t>+ -</w:t>
            </w:r>
            <w:r w:rsidRPr="00AE7A5F">
              <w:rPr>
                <w:lang w:val="en-US"/>
              </w:rPr>
              <w:t>th</w:t>
            </w:r>
          </w:p>
          <w:p w:rsidR="00D6255E" w:rsidRPr="00AE7A5F" w:rsidRDefault="00D6255E" w:rsidP="00D6255E">
            <w:r w:rsidRPr="00AE7A5F">
              <w:rPr>
                <w:lang w:val="en-US"/>
              </w:rPr>
              <w:t>Warm</w:t>
            </w:r>
            <w:r w:rsidRPr="00AE7A5F">
              <w:t xml:space="preserve"> – </w:t>
            </w:r>
            <w:r w:rsidRPr="00AE7A5F">
              <w:rPr>
                <w:lang w:val="en-US"/>
              </w:rPr>
              <w:t>warmth</w:t>
            </w:r>
          </w:p>
          <w:p w:rsidR="00D6255E" w:rsidRPr="00AE7A5F" w:rsidRDefault="00D6255E" w:rsidP="00D6255E">
            <w:r w:rsidRPr="00AE7A5F">
              <w:rPr>
                <w:lang w:val="en-US"/>
              </w:rPr>
              <w:t>Usedto</w:t>
            </w:r>
            <w:r w:rsidRPr="00AE7A5F">
              <w:t xml:space="preserve"> – для выражения повторяющихся действий в прошлом</w:t>
            </w:r>
          </w:p>
          <w:p w:rsidR="00D6255E" w:rsidRPr="00AE7A5F" w:rsidRDefault="00D6255E" w:rsidP="00D6255E"/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18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новой лексики по теме</w:t>
            </w:r>
          </w:p>
          <w:p w:rsidR="00D6255E" w:rsidRPr="00AE7A5F" w:rsidRDefault="00D6255E" w:rsidP="00D6255E">
            <w:r w:rsidRPr="00AE7A5F">
              <w:t>Работа с текстом «Страны и континенты»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19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«Страны и континенты»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20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 xml:space="preserve"> «Всё было иначе много лет тому назад»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24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 по теме. Разговорные клише «Прощание»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25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</w:t>
            </w:r>
            <w:r w:rsidRPr="00AE7A5F">
              <w:rPr>
                <w:lang w:val="en-US"/>
              </w:rPr>
              <w:t>PastContinuous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26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Работа с текстом «Англоговорящие страны»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27</w:t>
            </w:r>
            <w:r w:rsidRPr="00AE7A5F">
              <w:t>.11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«Сообразительный исследователь»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49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лексико- грамматических знаний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Прошедшее продолженное время.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Разговорный этикет. Фразы приглашения, отказа и принятия предложения.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4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и закрепление лексики по теме.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Neither …nor; among/between; high/tall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8.</w:t>
            </w:r>
            <w:r w:rsidRPr="00AE7A5F">
              <w:t>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изученной лексики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9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54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</w:rPr>
            </w:pPr>
            <w:r w:rsidRPr="00AE7A5F">
              <w:rPr>
                <w:b/>
              </w:rPr>
              <w:t xml:space="preserve">Тест № 3 </w:t>
            </w:r>
            <w:r w:rsidRPr="00AE7A5F">
              <w:rPr>
                <w:b/>
                <w:lang w:val="en-US"/>
              </w:rPr>
              <w:t>Animalsindanger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10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Анализ теста.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11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lastRenderedPageBreak/>
              <w:t>56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 с текстом Животные в опасности.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15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Обсуждение текста «Животные в опасности»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16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«День, когда я столкнулся с тигром лицом к лицу». Работа со стихотворениями «Ветер», «Капризная свинка»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17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59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Проект № 2  </w:t>
            </w:r>
            <w:r w:rsidRPr="00AE7A5F">
              <w:rPr>
                <w:b/>
                <w:lang w:val="en-US"/>
              </w:rPr>
              <w:t>Animalsindanger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18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лексико- грамматических знаний </w:t>
            </w:r>
            <w:r w:rsidRPr="00AE7A5F">
              <w:rPr>
                <w:i/>
                <w:lang w:val="en-US"/>
              </w:rPr>
              <w:t>Lesson</w:t>
            </w:r>
            <w:r w:rsidRPr="00AE7A5F">
              <w:rPr>
                <w:i/>
              </w:rPr>
              <w:t xml:space="preserve"> 8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22</w:t>
            </w:r>
            <w:r w:rsidRPr="00AE7A5F">
              <w:t>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грамматики и  лексики.</w:t>
            </w:r>
          </w:p>
          <w:p w:rsidR="00D6255E" w:rsidRPr="00AE7A5F" w:rsidRDefault="00D6255E" w:rsidP="00D6255E">
            <w:r w:rsidRPr="00AE7A5F">
              <w:t>Разговорный этикет. Выражения благодарности. Диалоги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23.12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Страдательный залог в настоящем простом времени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24.12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и закрепление лексики по теме.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25.12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«12 цветов года»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12.01.22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«Два путешествия»</w:t>
            </w:r>
          </w:p>
          <w:p w:rsidR="00D6255E" w:rsidRPr="00AE7A5F" w:rsidRDefault="00D6255E" w:rsidP="00D6255E"/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11.01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Разговорный этикет за столом. Фразы и клише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15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F72D7A" w:rsidRDefault="00D6255E" w:rsidP="00D6255E">
            <w:pPr>
              <w:rPr>
                <w:color w:val="FF0000"/>
              </w:rPr>
            </w:pPr>
          </w:p>
        </w:tc>
        <w:tc>
          <w:tcPr>
            <w:tcW w:w="2233" w:type="dxa"/>
          </w:tcPr>
          <w:p w:rsidR="00D6255E" w:rsidRPr="00F72D7A" w:rsidRDefault="00D6255E" w:rsidP="00D6255E">
            <w:pPr>
              <w:rPr>
                <w:color w:val="FF0000"/>
              </w:rPr>
            </w:pPr>
          </w:p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и закрепление лексики по теме. Урок чтения. Работа над текстом «Земля в опасности».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16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F72D7A" w:rsidRDefault="00D6255E" w:rsidP="00D6255E">
            <w:pPr>
              <w:rPr>
                <w:color w:val="FF0000"/>
              </w:rPr>
            </w:pPr>
          </w:p>
        </w:tc>
        <w:tc>
          <w:tcPr>
            <w:tcW w:w="2233" w:type="dxa"/>
          </w:tcPr>
          <w:p w:rsidR="00D6255E" w:rsidRPr="00F72D7A" w:rsidRDefault="00D6255E" w:rsidP="00D6255E">
            <w:pPr>
              <w:rPr>
                <w:color w:val="FF0000"/>
              </w:rPr>
            </w:pPr>
          </w:p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Страдательный залог в прошедшем простом времени. Урок чтения. Работа над текстом «Земля в опасности».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17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69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 «Ответ Бобби»</w:t>
            </w:r>
          </w:p>
          <w:p w:rsidR="00D6255E" w:rsidRPr="00AE7A5F" w:rsidRDefault="00D6255E" w:rsidP="00D6255E">
            <w:r w:rsidRPr="00AE7A5F">
              <w:t>Проект № 1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18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70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</w:rPr>
            </w:pPr>
            <w:r w:rsidRPr="00AE7A5F">
              <w:rPr>
                <w:b/>
              </w:rPr>
              <w:t xml:space="preserve">Тест № 4 </w:t>
            </w:r>
            <w:r w:rsidRPr="00AE7A5F">
              <w:rPr>
                <w:b/>
                <w:lang w:val="en-US"/>
              </w:rPr>
              <w:t>Theworldaroundus</w:t>
            </w:r>
          </w:p>
          <w:p w:rsidR="00D6255E" w:rsidRPr="00AE7A5F" w:rsidRDefault="00D6255E" w:rsidP="00D6255E">
            <w:r w:rsidRPr="00AE7A5F">
              <w:t xml:space="preserve">Активизация лексико- грамматических знаний раздела. </w:t>
            </w:r>
            <w:r w:rsidRPr="00AE7A5F">
              <w:rPr>
                <w:lang w:val="en-US"/>
              </w:rPr>
              <w:t>Review</w:t>
            </w:r>
            <w:r w:rsidRPr="00AE7A5F">
              <w:t xml:space="preserve"> 1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22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AE7A5F" w:rsidRDefault="00D6255E" w:rsidP="00D6255E"/>
        </w:tc>
        <w:tc>
          <w:tcPr>
            <w:tcW w:w="2233" w:type="dxa"/>
          </w:tcPr>
          <w:p w:rsidR="00D6255E" w:rsidRPr="00AE7A5F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Работа с текстом «Андроклис и лев».</w:t>
            </w:r>
          </w:p>
          <w:p w:rsidR="00D6255E" w:rsidRPr="00AE7A5F" w:rsidRDefault="00D6255E" w:rsidP="00D6255E"/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23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22</w:t>
            </w:r>
            <w:r w:rsidRPr="00AE7A5F">
              <w:t>.01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лексики. Фразы и клише «люблю/не люблю»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24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25</w:t>
            </w:r>
            <w:r w:rsidRPr="00AE7A5F">
              <w:t>.01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Косвенная речь.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25</w:t>
            </w:r>
            <w:r w:rsidRPr="00AE7A5F">
              <w:t>.01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27</w:t>
            </w:r>
            <w:r w:rsidRPr="00AE7A5F">
              <w:t>.01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и закрепление лексики по теме.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29.01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28.01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«Страна и люди».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30.01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29.01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 xml:space="preserve"> «Я лишь дал ему сдачи»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31.01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77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Проект</w:t>
            </w:r>
            <w:r w:rsidRPr="00AE7A5F">
              <w:rPr>
                <w:lang w:val="en-US"/>
              </w:rPr>
              <w:t xml:space="preserve"> № 3 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b/>
                <w:lang w:val="en-US"/>
              </w:rPr>
              <w:t>The Earth Is in Danger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3.02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lastRenderedPageBreak/>
              <w:t>78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лексики. Фразы и клише «Говорим о погоде»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5.02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4.02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79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Косвенная речь. Вопросы.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6.02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5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Введение и закрепление лексики по теме.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7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8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«Королева и парламент».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8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10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82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Проект</w:t>
            </w:r>
            <w:r w:rsidRPr="00AE7A5F">
              <w:rPr>
                <w:lang w:val="en-US"/>
              </w:rPr>
              <w:t xml:space="preserve"> The Land and People of Great Britain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12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11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 «Трагедия в воздухе»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13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12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Разговорный этикет «Комплименты».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14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15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теме. 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Should/shouldn’t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Either…or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15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17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«Британский образ жизни»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19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18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«Британский образ жизни»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20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19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 «Ей хотелось похвастаться»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21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22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89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  <w:lang w:val="en-US"/>
              </w:rPr>
            </w:pPr>
            <w:r w:rsidRPr="00AE7A5F">
              <w:rPr>
                <w:b/>
              </w:rPr>
              <w:t>Тест</w:t>
            </w:r>
            <w:r w:rsidRPr="00AE7A5F">
              <w:rPr>
                <w:b/>
                <w:lang w:val="en-US"/>
              </w:rPr>
              <w:t xml:space="preserve"> № 5 The Geography of the UK and its Political Outlook</w:t>
            </w:r>
          </w:p>
          <w:p w:rsidR="00D6255E" w:rsidRPr="00AE7A5F" w:rsidRDefault="00D6255E" w:rsidP="00D6255E">
            <w:r w:rsidRPr="00AE7A5F">
              <w:t xml:space="preserve">Активизация лексико- грамматических знаний </w:t>
            </w:r>
            <w:r w:rsidRPr="00AE7A5F">
              <w:rPr>
                <w:lang w:val="en-US"/>
              </w:rPr>
              <w:t>Lesson</w:t>
            </w:r>
            <w:r w:rsidRPr="00AE7A5F">
              <w:t xml:space="preserve"> 14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22</w:t>
            </w:r>
            <w:r w:rsidRPr="00AE7A5F">
              <w:t>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24</w:t>
            </w:r>
            <w:r w:rsidRPr="00AE7A5F">
              <w:t>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Разговорный этикет «Извинения».</w:t>
            </w:r>
          </w:p>
          <w:p w:rsidR="00D6255E" w:rsidRPr="00AE7A5F" w:rsidRDefault="00D6255E" w:rsidP="00D6255E">
            <w:r w:rsidRPr="00AE7A5F">
              <w:t>Активизация лексики и грамматики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26.02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25.02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Косвенная речь. Согласование времен.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27.02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26.02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теме. </w:t>
            </w:r>
          </w:p>
          <w:p w:rsidR="00D6255E" w:rsidRPr="00AE7A5F" w:rsidRDefault="00D6255E" w:rsidP="00D6255E"/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28.02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29.02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«На приёме у врача»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29.02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«Тим принимает лекарство»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4.03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3.03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лексико- грамматических знаний </w:t>
            </w:r>
            <w:r w:rsidRPr="00AE7A5F">
              <w:rPr>
                <w:lang w:val="en-US"/>
              </w:rPr>
              <w:t>Lesson</w:t>
            </w:r>
            <w:r w:rsidRPr="00AE7A5F">
              <w:t xml:space="preserve"> 15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5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4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96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Разговорный этикет. Запрашиваем информацию.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6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7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97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Косвеннаяречь</w:t>
            </w:r>
            <w:r w:rsidRPr="00AE7A5F">
              <w:rPr>
                <w:lang w:val="en-US"/>
              </w:rPr>
              <w:t xml:space="preserve"> (Future in the Past)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7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7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теме. </w:t>
            </w:r>
          </w:p>
          <w:p w:rsidR="00D6255E" w:rsidRPr="00AE7A5F" w:rsidRDefault="00D6255E" w:rsidP="00D6255E">
            <w:r w:rsidRPr="00AE7A5F">
              <w:t xml:space="preserve">Словообразование </w:t>
            </w:r>
            <w:r w:rsidRPr="00AE7A5F">
              <w:rPr>
                <w:lang w:val="en-US"/>
              </w:rPr>
              <w:t>V</w:t>
            </w:r>
            <w:r w:rsidRPr="00AE7A5F">
              <w:t xml:space="preserve"> + -</w:t>
            </w:r>
            <w:r w:rsidRPr="00AE7A5F">
              <w:rPr>
                <w:lang w:val="en-US"/>
              </w:rPr>
              <w:t>able</w:t>
            </w:r>
            <w:r w:rsidRPr="00AE7A5F">
              <w:t xml:space="preserve"> = </w:t>
            </w:r>
            <w:r w:rsidRPr="00AE7A5F">
              <w:rPr>
                <w:lang w:val="en-US"/>
              </w:rPr>
              <w:t>Adj</w:t>
            </w:r>
          </w:p>
          <w:p w:rsidR="00D6255E" w:rsidRPr="00AE7A5F" w:rsidRDefault="00D6255E" w:rsidP="00D6255E">
            <w:r w:rsidRPr="00AE7A5F">
              <w:t>Нулевой артикль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7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9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99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b/>
              </w:rPr>
              <w:t>Тест</w:t>
            </w:r>
            <w:r w:rsidRPr="00AE7A5F">
              <w:rPr>
                <w:b/>
                <w:lang w:val="en-US"/>
              </w:rPr>
              <w:t xml:space="preserve"> № 6 Health and Body Care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11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10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100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</w:rPr>
            </w:pPr>
            <w:r w:rsidRPr="00AE7A5F">
              <w:t>Урок чтения. Работа с текстом «Рональд болен»</w:t>
            </w:r>
          </w:p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 xml:space="preserve">«Совет врача»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12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11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Разговорный этикет. В магазине.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13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14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Косвенная речь. Прошедшее завершённое время.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14</w:t>
            </w:r>
            <w:r w:rsidRPr="00AE7A5F">
              <w:t>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16</w:t>
            </w:r>
            <w:r w:rsidRPr="00AE7A5F">
              <w:t>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lastRenderedPageBreak/>
              <w:t>103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Косвенная речь. Прошедшее завершённое время.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18.03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17.03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теме. 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Ill/sick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19.03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18.03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Урок чтения. Работа с текстом «Что следует делать, чтобы быть в хорошей форме»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20.03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21.03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«Ошибочный вывод»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21.03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«Мистер Мартин»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4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грамматических знаний Косвенная речь.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4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109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лексико- грамматических знаний 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Lessons</w:t>
            </w:r>
            <w:r w:rsidRPr="00AE7A5F">
              <w:t xml:space="preserve"> 17-18. </w:t>
            </w:r>
            <w:r w:rsidRPr="00AE7A5F">
              <w:rPr>
                <w:lang w:val="en-US"/>
              </w:rPr>
              <w:t>Review 2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3.</w:t>
            </w:r>
            <w:r w:rsidRPr="00AE7A5F">
              <w:t>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6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грамматики. Косвенная речь. </w:t>
            </w:r>
          </w:p>
          <w:p w:rsidR="00D6255E" w:rsidRPr="00AE7A5F" w:rsidRDefault="00D6255E" w:rsidP="00D6255E">
            <w:r w:rsidRPr="00AE7A5F">
              <w:t xml:space="preserve">Притяжательные местоимения </w:t>
            </w:r>
          </w:p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rPr>
                <w:lang w:val="en-US"/>
              </w:rPr>
              <w:t>My-mine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4.</w:t>
            </w:r>
            <w:r w:rsidRPr="00AE7A5F">
              <w:t>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7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Придаточные предложения времени и условия.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8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8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теме.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9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11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10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13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«Популярные виды спорта и игры Британии»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11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14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«Ты выиграл!»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15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15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грамматики. Придаточные предложения времени и условия.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16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18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Активизация лексики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17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20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грамматики. Притяжательные местоимения </w:t>
            </w:r>
          </w:p>
          <w:p w:rsidR="00D6255E" w:rsidRPr="00AE7A5F" w:rsidRDefault="00D6255E" w:rsidP="00D6255E">
            <w:r w:rsidRPr="00AE7A5F">
              <w:t>Придаточные предложения времени и условия.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18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21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119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Возвратные местоимения.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22</w:t>
            </w:r>
            <w:r w:rsidRPr="00AE7A5F">
              <w:t>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22</w:t>
            </w:r>
            <w:r w:rsidRPr="00AE7A5F">
              <w:t>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теме.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23.04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25.04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Урок чтения. Работа с текстом «Он ошибся лишь на 2 очка»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24.04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27.04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122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«Отличный ученик»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25.04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28.04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Проект № 4 </w:t>
            </w:r>
            <w:r w:rsidRPr="00AE7A5F">
              <w:rPr>
                <w:b/>
                <w:lang w:val="en-US"/>
              </w:rPr>
              <w:t>Sports and Games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29.04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29.04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грамматики. Притяжательные местоимения </w:t>
            </w:r>
          </w:p>
          <w:p w:rsidR="00D6255E" w:rsidRPr="00AE7A5F" w:rsidRDefault="00D6255E" w:rsidP="00D6255E">
            <w:r w:rsidRPr="00AE7A5F">
              <w:t>Придаточные предложения времени и условия.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30.04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4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 </w:t>
            </w:r>
            <w:r w:rsidRPr="00AE7A5F">
              <w:rPr>
                <w:lang w:val="en-US"/>
              </w:rPr>
              <w:t>Lesson</w:t>
            </w:r>
            <w:r w:rsidRPr="00AE7A5F">
              <w:t xml:space="preserve"> 21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6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5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Урок чтения. Работа с текстом «В </w:t>
            </w:r>
            <w:r w:rsidRPr="00AE7A5F">
              <w:lastRenderedPageBreak/>
              <w:t>мясном магазине»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lastRenderedPageBreak/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7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6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lastRenderedPageBreak/>
              <w:t>127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Развитие навыков аудирования</w:t>
            </w:r>
          </w:p>
          <w:p w:rsidR="00D6255E" w:rsidRPr="00AE7A5F" w:rsidRDefault="00D6255E" w:rsidP="00D6255E">
            <w:r w:rsidRPr="00AE7A5F">
              <w:t>«Лаконичный ответ»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8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11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128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Введение и закрепление лексики по теме </w:t>
            </w:r>
            <w:r w:rsidRPr="00AE7A5F">
              <w:rPr>
                <w:lang w:val="en-US"/>
              </w:rPr>
              <w:t>Lessons</w:t>
            </w:r>
            <w:r w:rsidRPr="00AE7A5F">
              <w:t xml:space="preserve"> 22</w:t>
            </w:r>
          </w:p>
          <w:p w:rsidR="00D6255E" w:rsidRPr="00AE7A5F" w:rsidRDefault="00D6255E" w:rsidP="00D6255E">
            <w:r w:rsidRPr="00AE7A5F">
              <w:t xml:space="preserve">Работа над текстом «Настоящая цена». </w:t>
            </w:r>
          </w:p>
          <w:p w:rsidR="00D6255E" w:rsidRPr="00AE7A5F" w:rsidRDefault="00D6255E" w:rsidP="00D6255E">
            <w:r w:rsidRPr="00AE7A5F">
              <w:t>Работа над текстом «В Селфридже».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13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12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129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Активизация лексики </w:t>
            </w:r>
            <w:r w:rsidRPr="00AE7A5F">
              <w:rPr>
                <w:lang w:val="en-US"/>
              </w:rPr>
              <w:t>Lesson</w:t>
            </w:r>
            <w:r w:rsidRPr="00AE7A5F">
              <w:t xml:space="preserve"> 22 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14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13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130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rPr>
                <w:b/>
              </w:rPr>
              <w:t xml:space="preserve">Итоговый тест </w:t>
            </w:r>
            <w:r w:rsidRPr="00AE7A5F">
              <w:t>(промежуточная аттестация)</w:t>
            </w:r>
          </w:p>
          <w:p w:rsidR="00D6255E" w:rsidRPr="00AE7A5F" w:rsidRDefault="00D6255E" w:rsidP="00D6255E">
            <w:r w:rsidRPr="00AE7A5F">
              <w:rPr>
                <w:b/>
              </w:rPr>
              <w:t>Тест № 7</w:t>
            </w:r>
          </w:p>
          <w:p w:rsidR="00D6255E" w:rsidRPr="00AE7A5F" w:rsidRDefault="00D6255E" w:rsidP="00D6255E"/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15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16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131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Анализ теста. </w:t>
            </w:r>
          </w:p>
          <w:p w:rsidR="00D6255E" w:rsidRPr="00AE7A5F" w:rsidRDefault="00D6255E" w:rsidP="00D6255E">
            <w:pPr>
              <w:rPr>
                <w:b/>
              </w:rPr>
            </w:pP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16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18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132</w:t>
            </w:r>
          </w:p>
        </w:tc>
        <w:tc>
          <w:tcPr>
            <w:tcW w:w="4109" w:type="dxa"/>
          </w:tcPr>
          <w:p w:rsidR="00D6255E" w:rsidRPr="00AE7A5F" w:rsidRDefault="00D6255E" w:rsidP="00D6255E">
            <w:pPr>
              <w:rPr>
                <w:b/>
              </w:rPr>
            </w:pPr>
            <w:r w:rsidRPr="00AE7A5F">
              <w:t xml:space="preserve">Проект № 5 </w:t>
            </w:r>
            <w:r w:rsidRPr="00AE7A5F">
              <w:rPr>
                <w:b/>
              </w:rPr>
              <w:t>Британские и американские деньги.</w:t>
            </w:r>
          </w:p>
          <w:p w:rsidR="00D6255E" w:rsidRPr="00AE7A5F" w:rsidRDefault="00D6255E" w:rsidP="00D6255E"/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20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19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133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 xml:space="preserve">Повторение лексики </w:t>
            </w:r>
            <w:r w:rsidRPr="00AE7A5F">
              <w:rPr>
                <w:lang w:val="en-US"/>
              </w:rPr>
              <w:t>Lessons</w:t>
            </w:r>
            <w:r w:rsidRPr="00AE7A5F">
              <w:t xml:space="preserve"> 20-23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21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20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134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Повторение грамматики курса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22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23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135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Повторение грамматики курса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23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25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  <w:tr w:rsidR="00D6255E" w:rsidRPr="00AE7A5F" w:rsidTr="00D6255E">
        <w:tc>
          <w:tcPr>
            <w:tcW w:w="652" w:type="dxa"/>
          </w:tcPr>
          <w:p w:rsidR="00D6255E" w:rsidRPr="00AE7A5F" w:rsidRDefault="00D6255E" w:rsidP="00D6255E">
            <w:r w:rsidRPr="00AE7A5F">
              <w:t>136</w:t>
            </w:r>
          </w:p>
        </w:tc>
        <w:tc>
          <w:tcPr>
            <w:tcW w:w="4109" w:type="dxa"/>
          </w:tcPr>
          <w:p w:rsidR="00D6255E" w:rsidRPr="00AE7A5F" w:rsidRDefault="00D6255E" w:rsidP="00D6255E">
            <w:r w:rsidRPr="00AE7A5F">
              <w:t>Обобщающий урок</w:t>
            </w:r>
          </w:p>
        </w:tc>
        <w:tc>
          <w:tcPr>
            <w:tcW w:w="796" w:type="dxa"/>
          </w:tcPr>
          <w:p w:rsidR="00D6255E" w:rsidRPr="00AE7A5F" w:rsidRDefault="00D6255E" w:rsidP="00D6255E">
            <w:r w:rsidRPr="00AE7A5F">
              <w:t>1</w:t>
            </w:r>
          </w:p>
        </w:tc>
        <w:tc>
          <w:tcPr>
            <w:tcW w:w="1280" w:type="dxa"/>
          </w:tcPr>
          <w:p w:rsidR="00D6255E" w:rsidRPr="00AE7A5F" w:rsidRDefault="00D6255E" w:rsidP="00D6255E">
            <w:r>
              <w:t>27</w:t>
            </w:r>
            <w:r w:rsidRPr="00AE7A5F">
              <w:t>.05</w:t>
            </w:r>
          </w:p>
        </w:tc>
        <w:tc>
          <w:tcPr>
            <w:tcW w:w="1244" w:type="dxa"/>
          </w:tcPr>
          <w:p w:rsidR="00D6255E" w:rsidRPr="00AE7A5F" w:rsidRDefault="00D6255E" w:rsidP="00D6255E">
            <w:r>
              <w:t>26</w:t>
            </w:r>
            <w:r w:rsidRPr="00AE7A5F">
              <w:t>.05</w:t>
            </w:r>
          </w:p>
        </w:tc>
        <w:tc>
          <w:tcPr>
            <w:tcW w:w="2233" w:type="dxa"/>
          </w:tcPr>
          <w:p w:rsidR="00D6255E" w:rsidRDefault="00D6255E" w:rsidP="00D6255E"/>
        </w:tc>
      </w:tr>
    </w:tbl>
    <w:p w:rsidR="00D6255E" w:rsidRDefault="00D6255E" w:rsidP="00D6255E">
      <w:pPr>
        <w:shd w:val="clear" w:color="auto" w:fill="FFFFFF"/>
        <w:rPr>
          <w:b/>
          <w:color w:val="0D0D0D"/>
        </w:rPr>
      </w:pPr>
    </w:p>
    <w:p w:rsidR="00D6255E" w:rsidRDefault="00D6255E" w:rsidP="00D6255E">
      <w:pPr>
        <w:shd w:val="clear" w:color="auto" w:fill="FFFFFF"/>
        <w:jc w:val="center"/>
        <w:rPr>
          <w:b/>
          <w:color w:val="0D0D0D"/>
        </w:rPr>
      </w:pPr>
    </w:p>
    <w:p w:rsidR="00D6255E" w:rsidRPr="006F55F3" w:rsidRDefault="00D6255E" w:rsidP="00D6255E">
      <w:pPr>
        <w:shd w:val="clear" w:color="auto" w:fill="FFFFFF"/>
        <w:jc w:val="center"/>
        <w:rPr>
          <w:b/>
          <w:color w:val="0D0D0D"/>
        </w:rPr>
      </w:pPr>
      <w:r w:rsidRPr="006F55F3">
        <w:rPr>
          <w:b/>
          <w:color w:val="0D0D0D"/>
        </w:rPr>
        <w:t>График контрольных тестов</w:t>
      </w:r>
    </w:p>
    <w:p w:rsidR="00D6255E" w:rsidRPr="00D6255E" w:rsidRDefault="00D6255E" w:rsidP="00D6255E">
      <w:pPr>
        <w:shd w:val="clear" w:color="auto" w:fill="FFFFFF"/>
        <w:jc w:val="center"/>
        <w:rPr>
          <w:b/>
          <w:color w:val="0D0D0D"/>
        </w:rPr>
      </w:pPr>
      <w:r>
        <w:rPr>
          <w:b/>
          <w:color w:val="0D0D0D"/>
        </w:rPr>
        <w:t>5 класс</w:t>
      </w:r>
    </w:p>
    <w:p w:rsidR="00D6255E" w:rsidRDefault="00D6255E" w:rsidP="00D6255E">
      <w:pPr>
        <w:shd w:val="clear" w:color="auto" w:fill="FFFFFF"/>
        <w:jc w:val="both"/>
        <w:rPr>
          <w:b/>
          <w:color w:val="0D0D0D"/>
        </w:rPr>
      </w:pPr>
    </w:p>
    <w:p w:rsidR="00D6255E" w:rsidRPr="006742CD" w:rsidRDefault="00D6255E" w:rsidP="00D6255E">
      <w:pPr>
        <w:shd w:val="clear" w:color="auto" w:fill="FFFFFF"/>
        <w:jc w:val="both"/>
        <w:rPr>
          <w:b/>
          <w:color w:val="0D0D0D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4963"/>
        <w:gridCol w:w="3544"/>
      </w:tblGrid>
      <w:tr w:rsidR="00D6255E" w:rsidRPr="00AE7A5F" w:rsidTr="00D6255E">
        <w:trPr>
          <w:trHeight w:val="562"/>
        </w:trPr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b/>
                <w:i/>
                <w:color w:val="0D0D0D"/>
              </w:rPr>
            </w:pPr>
            <w:r w:rsidRPr="00AE7A5F">
              <w:rPr>
                <w:b/>
                <w:i/>
                <w:color w:val="0D0D0D"/>
              </w:rPr>
              <w:t>№</w:t>
            </w:r>
          </w:p>
        </w:tc>
        <w:tc>
          <w:tcPr>
            <w:tcW w:w="4963" w:type="dxa"/>
          </w:tcPr>
          <w:p w:rsidR="00D6255E" w:rsidRPr="00AE7A5F" w:rsidRDefault="00D6255E" w:rsidP="00D6255E">
            <w:pPr>
              <w:jc w:val="both"/>
              <w:rPr>
                <w:b/>
                <w:i/>
                <w:color w:val="0D0D0D"/>
              </w:rPr>
            </w:pPr>
            <w:r w:rsidRPr="00AE7A5F">
              <w:rPr>
                <w:b/>
                <w:i/>
                <w:color w:val="0D0D0D"/>
              </w:rPr>
              <w:t>Название теста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b/>
                <w:i/>
                <w:color w:val="0D0D0D"/>
              </w:rPr>
            </w:pPr>
            <w:r w:rsidRPr="00AE7A5F">
              <w:rPr>
                <w:b/>
                <w:i/>
                <w:color w:val="0D0D0D"/>
              </w:rPr>
              <w:t>5А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1</w:t>
            </w:r>
          </w:p>
        </w:tc>
        <w:tc>
          <w:tcPr>
            <w:tcW w:w="4963" w:type="dxa"/>
          </w:tcPr>
          <w:p w:rsidR="00D6255E" w:rsidRPr="00AE7A5F" w:rsidRDefault="00D6255E" w:rsidP="00D6255E">
            <w:r w:rsidRPr="00AE7A5F">
              <w:t>Входной тест № 1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17</w:t>
            </w:r>
            <w:r w:rsidRPr="00AE7A5F">
              <w:rPr>
                <w:color w:val="0D0D0D"/>
              </w:rPr>
              <w:t>.09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2</w:t>
            </w:r>
          </w:p>
        </w:tc>
        <w:tc>
          <w:tcPr>
            <w:tcW w:w="4963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t xml:space="preserve">Тест № 2 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22</w:t>
            </w:r>
            <w:r w:rsidRPr="00AE7A5F">
              <w:rPr>
                <w:color w:val="0D0D0D"/>
              </w:rPr>
              <w:t>.10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3</w:t>
            </w:r>
          </w:p>
        </w:tc>
        <w:tc>
          <w:tcPr>
            <w:tcW w:w="4963" w:type="dxa"/>
          </w:tcPr>
          <w:p w:rsidR="00D6255E" w:rsidRPr="00AE7A5F" w:rsidRDefault="00D6255E" w:rsidP="00D6255E">
            <w:pPr>
              <w:pStyle w:val="ab"/>
              <w:rPr>
                <w:sz w:val="24"/>
                <w:szCs w:val="24"/>
              </w:rPr>
            </w:pPr>
            <w:r w:rsidRPr="00AE7A5F">
              <w:rPr>
                <w:sz w:val="24"/>
                <w:szCs w:val="24"/>
              </w:rPr>
              <w:t xml:space="preserve">Тест № 3 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10.12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4</w:t>
            </w:r>
          </w:p>
        </w:tc>
        <w:tc>
          <w:tcPr>
            <w:tcW w:w="4963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Тест</w:t>
            </w:r>
            <w:r w:rsidRPr="00AE7A5F">
              <w:rPr>
                <w:lang w:val="en-US"/>
              </w:rPr>
              <w:t xml:space="preserve"> №4 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26.01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5</w:t>
            </w:r>
          </w:p>
        </w:tc>
        <w:tc>
          <w:tcPr>
            <w:tcW w:w="4963" w:type="dxa"/>
          </w:tcPr>
          <w:p w:rsidR="00D6255E" w:rsidRPr="00AE7A5F" w:rsidRDefault="00D6255E" w:rsidP="00D6255E">
            <w:pPr>
              <w:rPr>
                <w:lang w:val="en-US"/>
              </w:rPr>
            </w:pPr>
            <w:r w:rsidRPr="00AE7A5F">
              <w:t>Тест</w:t>
            </w:r>
            <w:r w:rsidRPr="00AE7A5F">
              <w:rPr>
                <w:lang w:val="en-US"/>
              </w:rPr>
              <w:t xml:space="preserve"> № 5 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27.02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6</w:t>
            </w:r>
          </w:p>
        </w:tc>
        <w:tc>
          <w:tcPr>
            <w:tcW w:w="4963" w:type="dxa"/>
          </w:tcPr>
          <w:p w:rsidR="00D6255E" w:rsidRPr="00AE7A5F" w:rsidRDefault="00D6255E" w:rsidP="00D6255E">
            <w:pPr>
              <w:jc w:val="both"/>
              <w:rPr>
                <w:color w:val="0D0D0D"/>
                <w:lang w:val="en-US"/>
              </w:rPr>
            </w:pPr>
            <w:r w:rsidRPr="00AE7A5F">
              <w:t>Тест</w:t>
            </w:r>
            <w:r w:rsidRPr="00AE7A5F">
              <w:rPr>
                <w:lang w:val="en-US"/>
              </w:rPr>
              <w:t xml:space="preserve"> № 6 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17.03</w:t>
            </w:r>
          </w:p>
        </w:tc>
      </w:tr>
      <w:tr w:rsidR="00D6255E" w:rsidRPr="00AE7A5F" w:rsidTr="00D6255E">
        <w:tc>
          <w:tcPr>
            <w:tcW w:w="815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7</w:t>
            </w:r>
          </w:p>
        </w:tc>
        <w:tc>
          <w:tcPr>
            <w:tcW w:w="4963" w:type="dxa"/>
          </w:tcPr>
          <w:p w:rsidR="00D6255E" w:rsidRPr="00AE7A5F" w:rsidRDefault="00D6255E" w:rsidP="00D6255E">
            <w:r w:rsidRPr="00AE7A5F">
              <w:t>Итоговый тест (промежуточная аттестация)</w:t>
            </w:r>
          </w:p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t>Тест № 7</w:t>
            </w:r>
          </w:p>
        </w:tc>
        <w:tc>
          <w:tcPr>
            <w:tcW w:w="3544" w:type="dxa"/>
          </w:tcPr>
          <w:p w:rsidR="00D6255E" w:rsidRPr="00AE7A5F" w:rsidRDefault="00D6255E" w:rsidP="00D6255E">
            <w:pPr>
              <w:jc w:val="both"/>
              <w:rPr>
                <w:color w:val="0D0D0D"/>
              </w:rPr>
            </w:pPr>
            <w:r w:rsidRPr="00AE7A5F">
              <w:rPr>
                <w:color w:val="0D0D0D"/>
              </w:rPr>
              <w:t>20.05</w:t>
            </w:r>
          </w:p>
        </w:tc>
      </w:tr>
    </w:tbl>
    <w:p w:rsidR="00D6255E" w:rsidRDefault="00D6255E" w:rsidP="00D6255E">
      <w:pPr>
        <w:jc w:val="center"/>
        <w:rPr>
          <w:b/>
        </w:rPr>
      </w:pPr>
    </w:p>
    <w:p w:rsidR="00D6255E" w:rsidRPr="006F55F3" w:rsidRDefault="00D6255E" w:rsidP="00D6255E">
      <w:pPr>
        <w:jc w:val="center"/>
        <w:rPr>
          <w:b/>
        </w:rPr>
      </w:pPr>
      <w:r w:rsidRPr="006F55F3">
        <w:rPr>
          <w:b/>
        </w:rPr>
        <w:t xml:space="preserve">Календарно-тематическое планирование </w:t>
      </w:r>
    </w:p>
    <w:p w:rsidR="00D6255E" w:rsidRPr="0005101E" w:rsidRDefault="00D6255E" w:rsidP="00D6255E">
      <w:pPr>
        <w:rPr>
          <w:b/>
          <w:color w:val="FF0000"/>
        </w:rPr>
      </w:pPr>
    </w:p>
    <w:p w:rsidR="00E00E1A" w:rsidRDefault="00E00E1A" w:rsidP="001A69AE">
      <w:pPr>
        <w:jc w:val="center"/>
        <w:rPr>
          <w:b/>
        </w:rPr>
      </w:pPr>
      <w:r>
        <w:rPr>
          <w:b/>
        </w:rPr>
        <w:t>6 класс</w:t>
      </w:r>
      <w:r w:rsidR="001A69AE">
        <w:rPr>
          <w:b/>
        </w:rPr>
        <w:t xml:space="preserve"> </w:t>
      </w:r>
      <w:r w:rsidRPr="00247F77">
        <w:rPr>
          <w:b/>
          <w:sz w:val="26"/>
          <w:szCs w:val="26"/>
        </w:rPr>
        <w:t>(1</w:t>
      </w:r>
      <w:r>
        <w:rPr>
          <w:b/>
          <w:sz w:val="26"/>
          <w:szCs w:val="26"/>
        </w:rPr>
        <w:t xml:space="preserve">36 </w:t>
      </w:r>
      <w:r w:rsidRPr="00247F77">
        <w:rPr>
          <w:b/>
          <w:sz w:val="26"/>
          <w:szCs w:val="26"/>
        </w:rPr>
        <w:t>ч)</w:t>
      </w:r>
    </w:p>
    <w:p w:rsidR="00E00E1A" w:rsidRDefault="00E00E1A" w:rsidP="00E00E1A"/>
    <w:p w:rsidR="00E00E1A" w:rsidRDefault="00E00E1A" w:rsidP="00E00E1A">
      <w:r>
        <w:rPr>
          <w:lang w:val="en-US"/>
        </w:rPr>
        <w:t>I</w:t>
      </w:r>
      <w:r w:rsidRPr="003979F4">
        <w:t xml:space="preserve"> </w:t>
      </w:r>
      <w:r>
        <w:t>ЧЕТВЕРТЬ (36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5199"/>
        <w:gridCol w:w="925"/>
        <w:gridCol w:w="16"/>
        <w:gridCol w:w="1226"/>
        <w:gridCol w:w="45"/>
        <w:gridCol w:w="1197"/>
      </w:tblGrid>
      <w:tr w:rsidR="00E00E1A" w:rsidTr="00D6255E">
        <w:trPr>
          <w:trHeight w:val="278"/>
        </w:trPr>
        <w:tc>
          <w:tcPr>
            <w:tcW w:w="963" w:type="dxa"/>
            <w:vMerge w:val="restart"/>
          </w:tcPr>
          <w:p w:rsidR="00E00E1A" w:rsidRDefault="00E00E1A" w:rsidP="00D6255E">
            <w:r>
              <w:t>№ урока</w:t>
            </w:r>
          </w:p>
        </w:tc>
        <w:tc>
          <w:tcPr>
            <w:tcW w:w="5199" w:type="dxa"/>
            <w:vMerge w:val="restart"/>
          </w:tcPr>
          <w:p w:rsidR="00E00E1A" w:rsidRDefault="00E00E1A" w:rsidP="00D6255E">
            <w:r>
              <w:t xml:space="preserve">              Название  раздела, темы</w:t>
            </w:r>
          </w:p>
        </w:tc>
        <w:tc>
          <w:tcPr>
            <w:tcW w:w="925" w:type="dxa"/>
            <w:vMerge w:val="restart"/>
          </w:tcPr>
          <w:p w:rsidR="00E00E1A" w:rsidRDefault="00E00E1A" w:rsidP="00D6255E">
            <w:r>
              <w:t xml:space="preserve">Колич. часов          </w:t>
            </w:r>
          </w:p>
        </w:tc>
        <w:tc>
          <w:tcPr>
            <w:tcW w:w="2484" w:type="dxa"/>
            <w:gridSpan w:val="4"/>
          </w:tcPr>
          <w:p w:rsidR="00E00E1A" w:rsidRDefault="00E00E1A" w:rsidP="00D6255E">
            <w:r>
              <w:t xml:space="preserve">               Сроки </w:t>
            </w:r>
          </w:p>
        </w:tc>
      </w:tr>
      <w:tr w:rsidR="00E00E1A" w:rsidTr="00D6255E">
        <w:trPr>
          <w:trHeight w:val="277"/>
        </w:trPr>
        <w:tc>
          <w:tcPr>
            <w:tcW w:w="963" w:type="dxa"/>
            <w:vMerge/>
          </w:tcPr>
          <w:p w:rsidR="00E00E1A" w:rsidRDefault="00E00E1A" w:rsidP="00D6255E"/>
        </w:tc>
        <w:tc>
          <w:tcPr>
            <w:tcW w:w="5199" w:type="dxa"/>
            <w:vMerge/>
          </w:tcPr>
          <w:p w:rsidR="00E00E1A" w:rsidRDefault="00E00E1A" w:rsidP="00D6255E"/>
        </w:tc>
        <w:tc>
          <w:tcPr>
            <w:tcW w:w="925" w:type="dxa"/>
            <w:vMerge/>
          </w:tcPr>
          <w:p w:rsidR="00E00E1A" w:rsidRDefault="00E00E1A" w:rsidP="00D6255E"/>
        </w:tc>
        <w:tc>
          <w:tcPr>
            <w:tcW w:w="1242" w:type="dxa"/>
            <w:gridSpan w:val="2"/>
          </w:tcPr>
          <w:p w:rsidR="00E00E1A" w:rsidRDefault="00E00E1A" w:rsidP="00D6255E">
            <w:r>
              <w:t>план</w:t>
            </w:r>
          </w:p>
        </w:tc>
        <w:tc>
          <w:tcPr>
            <w:tcW w:w="1242" w:type="dxa"/>
            <w:gridSpan w:val="2"/>
          </w:tcPr>
          <w:p w:rsidR="00E00E1A" w:rsidRDefault="00E00E1A" w:rsidP="00D6255E">
            <w:r>
              <w:t>Факт.</w:t>
            </w:r>
          </w:p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  Раздел 1. </w:t>
            </w:r>
            <w:r w:rsidRPr="009B2315">
              <w:t>ОКРУЖАЮЩИЙ МИР</w:t>
            </w:r>
            <w:r>
              <w:t>. Погода(6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1.</w:t>
            </w:r>
          </w:p>
        </w:tc>
        <w:tc>
          <w:tcPr>
            <w:tcW w:w="5199" w:type="dxa"/>
          </w:tcPr>
          <w:p w:rsidR="00E00E1A" w:rsidRDefault="00E00E1A" w:rsidP="00D6255E">
            <w:r>
              <w:t>Каникулы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2.</w:t>
            </w:r>
          </w:p>
        </w:tc>
        <w:tc>
          <w:tcPr>
            <w:tcW w:w="5199" w:type="dxa"/>
          </w:tcPr>
          <w:p w:rsidR="00E00E1A" w:rsidRDefault="00E00E1A" w:rsidP="00D6255E">
            <w:r>
              <w:t>Каникулы в Англии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4.09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3.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Погода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7.09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4.</w:t>
            </w:r>
          </w:p>
        </w:tc>
        <w:tc>
          <w:tcPr>
            <w:tcW w:w="5199" w:type="dxa"/>
          </w:tcPr>
          <w:p w:rsidR="00E00E1A" w:rsidRDefault="00E00E1A" w:rsidP="00D6255E">
            <w:r>
              <w:t>Прогноз погоды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8.09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5.</w:t>
            </w:r>
          </w:p>
        </w:tc>
        <w:tc>
          <w:tcPr>
            <w:tcW w:w="5199" w:type="dxa"/>
          </w:tcPr>
          <w:p w:rsidR="00E00E1A" w:rsidRPr="005F50B0" w:rsidRDefault="00E00E1A" w:rsidP="00D6255E">
            <w:pPr>
              <w:rPr>
                <w:b/>
              </w:rPr>
            </w:pPr>
            <w:r>
              <w:rPr>
                <w:b/>
              </w:rPr>
              <w:t>Входной тест № 1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lastRenderedPageBreak/>
              <w:t>6.</w:t>
            </w:r>
          </w:p>
        </w:tc>
        <w:tc>
          <w:tcPr>
            <w:tcW w:w="5199" w:type="dxa"/>
          </w:tcPr>
          <w:p w:rsidR="00E00E1A" w:rsidRDefault="00E00E1A" w:rsidP="00D6255E">
            <w:r>
              <w:t>Анализ теста . Развитие навыков аудирования Погода в Великобритании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11.09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2. ОКРУЖАЮЩИЙ МИР. Климат (5часов)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7.</w:t>
            </w:r>
          </w:p>
        </w:tc>
        <w:tc>
          <w:tcPr>
            <w:tcW w:w="5199" w:type="dxa"/>
          </w:tcPr>
          <w:p w:rsidR="00E00E1A" w:rsidRDefault="00E00E1A" w:rsidP="00D6255E">
            <w:r>
              <w:t>Климат в России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14.09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8.</w:t>
            </w:r>
          </w:p>
        </w:tc>
        <w:tc>
          <w:tcPr>
            <w:tcW w:w="5199" w:type="dxa"/>
          </w:tcPr>
          <w:p w:rsidR="00E00E1A" w:rsidRDefault="00E00E1A" w:rsidP="00D6255E">
            <w:r>
              <w:t>Формирование грамматических 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15.09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9.</w:t>
            </w:r>
          </w:p>
        </w:tc>
        <w:tc>
          <w:tcPr>
            <w:tcW w:w="5199" w:type="dxa"/>
          </w:tcPr>
          <w:p w:rsidR="00E00E1A" w:rsidRDefault="00E00E1A" w:rsidP="00D6255E">
            <w:r>
              <w:t>Климатические изменения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10.</w:t>
            </w:r>
          </w:p>
        </w:tc>
        <w:tc>
          <w:tcPr>
            <w:tcW w:w="5199" w:type="dxa"/>
          </w:tcPr>
          <w:p w:rsidR="00E00E1A" w:rsidRDefault="00E00E1A" w:rsidP="00D6255E">
            <w:r>
              <w:t>Парниковый эффект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18.09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11.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техники чтения и перевода «Климат»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21.09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pPr>
              <w:jc w:val="center"/>
            </w:pPr>
            <w:r>
              <w:t>Раздел 3. ОКРУЖАЮЩИЙ  МИР.</w:t>
            </w:r>
          </w:p>
          <w:p w:rsidR="00E00E1A" w:rsidRDefault="00E00E1A" w:rsidP="00D6255E">
            <w:pPr>
              <w:jc w:val="center"/>
            </w:pPr>
            <w:r>
              <w:t>Мир природы: растения и животные (6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12.</w:t>
            </w:r>
          </w:p>
        </w:tc>
        <w:tc>
          <w:tcPr>
            <w:tcW w:w="5199" w:type="dxa"/>
          </w:tcPr>
          <w:p w:rsidR="00E00E1A" w:rsidRDefault="00E00E1A" w:rsidP="00D6255E">
            <w:r>
              <w:t>Климатическая  карта мира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22.09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13.</w:t>
            </w:r>
          </w:p>
        </w:tc>
        <w:tc>
          <w:tcPr>
            <w:tcW w:w="5199" w:type="dxa"/>
          </w:tcPr>
          <w:p w:rsidR="00E00E1A" w:rsidRDefault="00E00E1A" w:rsidP="00D6255E">
            <w:r>
              <w:t xml:space="preserve">Формирование грамматических навыков. Местоимения. Страдательный залог 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 xml:space="preserve">14. </w:t>
            </w:r>
          </w:p>
        </w:tc>
        <w:tc>
          <w:tcPr>
            <w:tcW w:w="5199" w:type="dxa"/>
          </w:tcPr>
          <w:p w:rsidR="00E00E1A" w:rsidRDefault="00E00E1A" w:rsidP="00D6255E">
            <w:r>
              <w:t>Содержание домашних животных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25.09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15.</w:t>
            </w:r>
          </w:p>
        </w:tc>
        <w:tc>
          <w:tcPr>
            <w:tcW w:w="5199" w:type="dxa"/>
          </w:tcPr>
          <w:p w:rsidR="00E00E1A" w:rsidRDefault="00E00E1A" w:rsidP="00D6255E">
            <w:r>
              <w:t>Природный мир в опасности. Лексика.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28.09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16.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монолог.речи по теме «Природный мир в опасности»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29.09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17.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30.09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Раздел 4. ОКРУЖАЮЩИЙ МИР. Жизнь в городе/сельской                          местности. Проблемы экологии (5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18.</w:t>
            </w:r>
          </w:p>
        </w:tc>
        <w:tc>
          <w:tcPr>
            <w:tcW w:w="5199" w:type="dxa"/>
          </w:tcPr>
          <w:p w:rsidR="00E00E1A" w:rsidRDefault="00E00E1A" w:rsidP="00D6255E">
            <w:r>
              <w:t>Где ты хочешь жить?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19.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диалог.речи по теме «Где ты хочешь жить?»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5.10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20.</w:t>
            </w:r>
          </w:p>
        </w:tc>
        <w:tc>
          <w:tcPr>
            <w:tcW w:w="5199" w:type="dxa"/>
          </w:tcPr>
          <w:p w:rsidR="00E00E1A" w:rsidRDefault="00E00E1A" w:rsidP="00D6255E">
            <w:r>
              <w:t>Жизнь животных и растений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6.10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21</w:t>
            </w:r>
          </w:p>
        </w:tc>
        <w:tc>
          <w:tcPr>
            <w:tcW w:w="5199" w:type="dxa"/>
          </w:tcPr>
          <w:p w:rsidR="00E00E1A" w:rsidRDefault="00E00E1A" w:rsidP="00D6255E">
            <w:r>
              <w:t>Загрязнение окружающей среды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7.10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22.</w:t>
            </w:r>
          </w:p>
        </w:tc>
        <w:tc>
          <w:tcPr>
            <w:tcW w:w="5199" w:type="dxa"/>
          </w:tcPr>
          <w:p w:rsidR="00E00E1A" w:rsidRDefault="00E00E1A" w:rsidP="00D6255E">
            <w:r>
              <w:t xml:space="preserve"> Контроль навыков аудирования с извлечением необходимой информации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Раздел 5. ОКРУЖАЮЩИЙ МИР. Проблемы экологии (7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23.</w:t>
            </w:r>
          </w:p>
        </w:tc>
        <w:tc>
          <w:tcPr>
            <w:tcW w:w="5199" w:type="dxa"/>
          </w:tcPr>
          <w:p w:rsidR="00E00E1A" w:rsidRDefault="00E00E1A" w:rsidP="00D6255E">
            <w:r>
              <w:t>Человек-создатель/ Человек-разрушитель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12.10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24.</w:t>
            </w:r>
          </w:p>
        </w:tc>
        <w:tc>
          <w:tcPr>
            <w:tcW w:w="5199" w:type="dxa"/>
          </w:tcPr>
          <w:p w:rsidR="00E00E1A" w:rsidRPr="002154EE" w:rsidRDefault="00E00E1A" w:rsidP="00D6255E">
            <w:r>
              <w:t xml:space="preserve">Словообразование – </w:t>
            </w:r>
            <w:r>
              <w:rPr>
                <w:lang w:val="en-US"/>
              </w:rPr>
              <w:t>er</w:t>
            </w:r>
            <w:r w:rsidRPr="002154EE">
              <w:t>/-</w:t>
            </w:r>
            <w:r>
              <w:rPr>
                <w:lang w:val="en-US"/>
              </w:rPr>
              <w:t>tion</w:t>
            </w:r>
            <w:r w:rsidRPr="002154EE">
              <w:t xml:space="preserve">; </w:t>
            </w:r>
            <w:r>
              <w:rPr>
                <w:lang w:val="en-US"/>
              </w:rPr>
              <w:t>N</w:t>
            </w:r>
            <w:r w:rsidRPr="002154EE">
              <w:t>-</w:t>
            </w:r>
            <w:r>
              <w:rPr>
                <w:lang w:val="en-US"/>
              </w:rPr>
              <w:t>V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13.10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25.</w:t>
            </w:r>
          </w:p>
        </w:tc>
        <w:tc>
          <w:tcPr>
            <w:tcW w:w="5199" w:type="dxa"/>
          </w:tcPr>
          <w:p w:rsidR="00E00E1A" w:rsidRDefault="00E00E1A" w:rsidP="00D6255E">
            <w:r>
              <w:t>Как держать себя в форме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14.10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26.</w:t>
            </w:r>
          </w:p>
        </w:tc>
        <w:tc>
          <w:tcPr>
            <w:tcW w:w="5199" w:type="dxa"/>
          </w:tcPr>
          <w:p w:rsidR="00E00E1A" w:rsidRDefault="00E00E1A" w:rsidP="00D6255E">
            <w:r>
              <w:t>Экология. Лексика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27.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изучающего чтения с относит. полным пониманием по тексту «Очищение окружающей среды»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19.10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28.</w:t>
            </w:r>
          </w:p>
        </w:tc>
        <w:tc>
          <w:tcPr>
            <w:tcW w:w="5199" w:type="dxa"/>
          </w:tcPr>
          <w:p w:rsidR="00E00E1A" w:rsidRDefault="00E00E1A" w:rsidP="00D6255E">
            <w:r>
              <w:t>Экология. Презентация проектов «Гринпис»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20.10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29.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письма. Составление вопросов по тексту «Общество в опасности»</w:t>
            </w:r>
          </w:p>
          <w:p w:rsidR="00E00E1A" w:rsidRDefault="00E00E1A" w:rsidP="00D6255E"/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21.10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pPr>
              <w:jc w:val="center"/>
            </w:pPr>
            <w:r>
              <w:t>Раздел 6. ОКРУЖАЮЩИЙ МИР. Природа: растения и животные. Проблемы экологии (7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30.</w:t>
            </w:r>
          </w:p>
        </w:tc>
        <w:tc>
          <w:tcPr>
            <w:tcW w:w="5199" w:type="dxa"/>
          </w:tcPr>
          <w:p w:rsidR="00E00E1A" w:rsidRDefault="00E00E1A" w:rsidP="00D6255E">
            <w:r>
              <w:t>Совершенствование граммат.навыков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31.</w:t>
            </w:r>
          </w:p>
        </w:tc>
        <w:tc>
          <w:tcPr>
            <w:tcW w:w="5199" w:type="dxa"/>
          </w:tcPr>
          <w:p w:rsidR="00E00E1A" w:rsidRDefault="00E00E1A" w:rsidP="00D6255E">
            <w:r>
              <w:t>Совершенствование лексич.навыков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26.10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32.</w:t>
            </w:r>
          </w:p>
        </w:tc>
        <w:tc>
          <w:tcPr>
            <w:tcW w:w="5199" w:type="dxa"/>
          </w:tcPr>
          <w:p w:rsidR="00E00E1A" w:rsidRDefault="00E00E1A" w:rsidP="00D6255E">
            <w:r>
              <w:t>Экологические проблемы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27.10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33.</w:t>
            </w:r>
          </w:p>
        </w:tc>
        <w:tc>
          <w:tcPr>
            <w:tcW w:w="5199" w:type="dxa"/>
          </w:tcPr>
          <w:p w:rsidR="00E00E1A" w:rsidRPr="005F50B0" w:rsidRDefault="00E00E1A" w:rsidP="00D6255E">
            <w:pPr>
              <w:rPr>
                <w:b/>
              </w:rPr>
            </w:pPr>
            <w:r w:rsidRPr="005F50B0">
              <w:rPr>
                <w:b/>
              </w:rPr>
              <w:t>Лексико-грамматический тест</w:t>
            </w:r>
            <w:r>
              <w:rPr>
                <w:b/>
              </w:rPr>
              <w:t xml:space="preserve"> № 2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28.10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34.</w:t>
            </w:r>
          </w:p>
        </w:tc>
        <w:tc>
          <w:tcPr>
            <w:tcW w:w="5199" w:type="dxa"/>
          </w:tcPr>
          <w:p w:rsidR="00E00E1A" w:rsidRDefault="00E00E1A" w:rsidP="00D6255E">
            <w:r>
              <w:t>В зоомагазине .Прогноз погоды по радио. Мир животных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30.10</w:t>
            </w:r>
          </w:p>
        </w:tc>
        <w:tc>
          <w:tcPr>
            <w:tcW w:w="1197" w:type="dxa"/>
          </w:tcPr>
          <w:p w:rsidR="00E00E1A" w:rsidRDefault="00E00E1A" w:rsidP="00D6255E"/>
        </w:tc>
      </w:tr>
    </w:tbl>
    <w:p w:rsidR="00E00E1A" w:rsidRDefault="00E00E1A" w:rsidP="00E00E1A"/>
    <w:p w:rsidR="00E00E1A" w:rsidRDefault="00E00E1A" w:rsidP="00E00E1A">
      <w:r>
        <w:t>2 ЧЕТВЕРТЬ (28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5199"/>
        <w:gridCol w:w="925"/>
        <w:gridCol w:w="16"/>
        <w:gridCol w:w="1226"/>
        <w:gridCol w:w="45"/>
        <w:gridCol w:w="1197"/>
      </w:tblGrid>
      <w:tr w:rsidR="00E00E1A" w:rsidTr="00D6255E">
        <w:trPr>
          <w:trHeight w:val="278"/>
        </w:trPr>
        <w:tc>
          <w:tcPr>
            <w:tcW w:w="963" w:type="dxa"/>
            <w:vMerge w:val="restart"/>
          </w:tcPr>
          <w:p w:rsidR="00E00E1A" w:rsidRDefault="00E00E1A" w:rsidP="00D6255E">
            <w:r>
              <w:t>№ урока</w:t>
            </w:r>
          </w:p>
        </w:tc>
        <w:tc>
          <w:tcPr>
            <w:tcW w:w="5199" w:type="dxa"/>
            <w:vMerge w:val="restart"/>
          </w:tcPr>
          <w:p w:rsidR="00E00E1A" w:rsidRDefault="00E00E1A" w:rsidP="00D6255E">
            <w:r>
              <w:t xml:space="preserve">              Название  раздела, темы</w:t>
            </w:r>
          </w:p>
        </w:tc>
        <w:tc>
          <w:tcPr>
            <w:tcW w:w="925" w:type="dxa"/>
            <w:vMerge w:val="restart"/>
          </w:tcPr>
          <w:p w:rsidR="00E00E1A" w:rsidRDefault="00E00E1A" w:rsidP="00D6255E">
            <w:r>
              <w:t xml:space="preserve">Колич. часов          </w:t>
            </w:r>
          </w:p>
        </w:tc>
        <w:tc>
          <w:tcPr>
            <w:tcW w:w="2484" w:type="dxa"/>
            <w:gridSpan w:val="4"/>
          </w:tcPr>
          <w:p w:rsidR="00E00E1A" w:rsidRDefault="00E00E1A" w:rsidP="00D6255E">
            <w:r>
              <w:t xml:space="preserve">               Сроки </w:t>
            </w:r>
          </w:p>
        </w:tc>
      </w:tr>
      <w:tr w:rsidR="00E00E1A" w:rsidTr="00D6255E">
        <w:trPr>
          <w:trHeight w:val="277"/>
        </w:trPr>
        <w:tc>
          <w:tcPr>
            <w:tcW w:w="963" w:type="dxa"/>
            <w:vMerge/>
          </w:tcPr>
          <w:p w:rsidR="00E00E1A" w:rsidRDefault="00E00E1A" w:rsidP="00D6255E"/>
        </w:tc>
        <w:tc>
          <w:tcPr>
            <w:tcW w:w="5199" w:type="dxa"/>
            <w:vMerge/>
          </w:tcPr>
          <w:p w:rsidR="00E00E1A" w:rsidRDefault="00E00E1A" w:rsidP="00D6255E"/>
        </w:tc>
        <w:tc>
          <w:tcPr>
            <w:tcW w:w="925" w:type="dxa"/>
            <w:vMerge/>
          </w:tcPr>
          <w:p w:rsidR="00E00E1A" w:rsidRDefault="00E00E1A" w:rsidP="00D6255E"/>
        </w:tc>
        <w:tc>
          <w:tcPr>
            <w:tcW w:w="1242" w:type="dxa"/>
            <w:gridSpan w:val="2"/>
          </w:tcPr>
          <w:p w:rsidR="00E00E1A" w:rsidRDefault="00E00E1A" w:rsidP="00D6255E">
            <w:r>
              <w:t>план</w:t>
            </w:r>
          </w:p>
        </w:tc>
        <w:tc>
          <w:tcPr>
            <w:tcW w:w="1242" w:type="dxa"/>
            <w:gridSpan w:val="2"/>
          </w:tcPr>
          <w:p w:rsidR="00E00E1A" w:rsidRDefault="00E00E1A" w:rsidP="00D6255E">
            <w:r>
              <w:t>Факт</w:t>
            </w:r>
          </w:p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  Раздел 7. СТРАНЫ ИЗУЧАЕМОГО ЯЗЫКА И РОДНАЯ СТРАНА. Страны, столицы, крупные города.Национальные праздники, традиции и обычаи (4 часа)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lastRenderedPageBreak/>
              <w:t>35/1</w:t>
            </w:r>
          </w:p>
        </w:tc>
        <w:tc>
          <w:tcPr>
            <w:tcW w:w="5199" w:type="dxa"/>
          </w:tcPr>
          <w:p w:rsidR="00E00E1A" w:rsidRDefault="00E00E1A" w:rsidP="00D6255E">
            <w:r>
              <w:t>История Британии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36/2</w:t>
            </w:r>
          </w:p>
        </w:tc>
        <w:tc>
          <w:tcPr>
            <w:tcW w:w="5199" w:type="dxa"/>
          </w:tcPr>
          <w:p w:rsidR="00E00E1A" w:rsidRDefault="00E00E1A" w:rsidP="00D6255E">
            <w:r>
              <w:t>Британские традиции. Лондон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10.11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37/3</w:t>
            </w:r>
          </w:p>
        </w:tc>
        <w:tc>
          <w:tcPr>
            <w:tcW w:w="5199" w:type="dxa"/>
          </w:tcPr>
          <w:p w:rsidR="00E00E1A" w:rsidRDefault="00E00E1A" w:rsidP="00D6255E">
            <w:r>
              <w:t>Британские и русские праздники и традиции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11.11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38/4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письма.Написание вопросов по тексту «Британские праздники»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13.11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8.  СТРАНЫ ИЗУЧАЕМОГО ЯЗЫКА И РОДНАЯ СТРАНА. Страны, столицы, крупные города. Географическое положение. Достопримечательности</w:t>
            </w:r>
          </w:p>
          <w:p w:rsidR="00E00E1A" w:rsidRDefault="00E00E1A" w:rsidP="00D6255E">
            <w:pPr>
              <w:jc w:val="center"/>
            </w:pPr>
            <w:r>
              <w:t>(6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39/5</w:t>
            </w:r>
          </w:p>
        </w:tc>
        <w:tc>
          <w:tcPr>
            <w:tcW w:w="5199" w:type="dxa"/>
          </w:tcPr>
          <w:p w:rsidR="00E00E1A" w:rsidRDefault="00E00E1A" w:rsidP="00D6255E">
            <w:r>
              <w:t>Части света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40/6</w:t>
            </w:r>
          </w:p>
        </w:tc>
        <w:tc>
          <w:tcPr>
            <w:tcW w:w="5199" w:type="dxa"/>
          </w:tcPr>
          <w:p w:rsidR="00E00E1A" w:rsidRDefault="00E00E1A" w:rsidP="00D6255E">
            <w:r>
              <w:t>Шотландия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17.11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41/7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диалог.речи по теме «Отпуск в Шотландии»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18.11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42/8</w:t>
            </w:r>
          </w:p>
        </w:tc>
        <w:tc>
          <w:tcPr>
            <w:tcW w:w="5199" w:type="dxa"/>
          </w:tcPr>
          <w:p w:rsidR="00E00E1A" w:rsidRDefault="00E00E1A" w:rsidP="00D6255E">
            <w:r>
              <w:t>Ист-Англия и Мидленд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20.11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43/9</w:t>
            </w:r>
          </w:p>
        </w:tc>
        <w:tc>
          <w:tcPr>
            <w:tcW w:w="5199" w:type="dxa"/>
          </w:tcPr>
          <w:p w:rsidR="00E00E1A" w:rsidRDefault="00E00E1A" w:rsidP="00D6255E">
            <w:r>
              <w:t>Север Англии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44/10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Покупки в Лондоне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24.11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9. СТРАНЫ ИЗУЧАЕМОГО ЯЗЫКА И РОДНАЯ СТРАНА.  Страны, столицы, крупные города. Достопримечательности(5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45/11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Покупки в Англии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25.11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46/12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Подарки королевы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27.11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47/13</w:t>
            </w:r>
          </w:p>
        </w:tc>
        <w:tc>
          <w:tcPr>
            <w:tcW w:w="5199" w:type="dxa"/>
          </w:tcPr>
          <w:p w:rsidR="00E00E1A" w:rsidRDefault="00E00E1A" w:rsidP="00D6255E">
            <w:r>
              <w:t>Королевский Лондон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30.11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48/14</w:t>
            </w:r>
          </w:p>
        </w:tc>
        <w:tc>
          <w:tcPr>
            <w:tcW w:w="5199" w:type="dxa"/>
          </w:tcPr>
          <w:p w:rsidR="00E00E1A" w:rsidRDefault="00E00E1A" w:rsidP="00D6255E">
            <w:r>
              <w:t>Королевский Лондон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49/15</w:t>
            </w:r>
          </w:p>
        </w:tc>
        <w:tc>
          <w:tcPr>
            <w:tcW w:w="5199" w:type="dxa"/>
          </w:tcPr>
          <w:p w:rsidR="00E00E1A" w:rsidRDefault="00E00E1A" w:rsidP="00D6255E">
            <w:r>
              <w:t>Королевская семья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Раздел 10. СТРАНЫ ИЗУЧАЕМОГО ЯЗЫКА И РОДНАЯ СТРАНА.  Культурные особенности: национальные праздники, памятные даты, исторические события, традиции и обычаи. Выдающиеся люди и их вклад в мировую культуру (7часов)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50/16</w:t>
            </w:r>
          </w:p>
        </w:tc>
        <w:tc>
          <w:tcPr>
            <w:tcW w:w="5199" w:type="dxa"/>
          </w:tcPr>
          <w:p w:rsidR="00E00E1A" w:rsidRDefault="00E00E1A" w:rsidP="00D6255E">
            <w:r>
              <w:t>Главные столицы мира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4.12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51/17</w:t>
            </w:r>
          </w:p>
        </w:tc>
        <w:tc>
          <w:tcPr>
            <w:tcW w:w="5199" w:type="dxa"/>
          </w:tcPr>
          <w:p w:rsidR="00E00E1A" w:rsidRDefault="00E00E1A" w:rsidP="00D6255E">
            <w:r>
              <w:t>Четыре английских монарха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7.12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52/18</w:t>
            </w:r>
          </w:p>
        </w:tc>
        <w:tc>
          <w:tcPr>
            <w:tcW w:w="5199" w:type="dxa"/>
          </w:tcPr>
          <w:p w:rsidR="00E00E1A" w:rsidRDefault="00E00E1A" w:rsidP="00D6255E">
            <w:r>
              <w:t>Театр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8.12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53/19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изучающего чтения с выборочным пониманием. «Актеры приходят в город»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54/20</w:t>
            </w:r>
          </w:p>
        </w:tc>
        <w:tc>
          <w:tcPr>
            <w:tcW w:w="5199" w:type="dxa"/>
          </w:tcPr>
          <w:p w:rsidR="00E00E1A" w:rsidRDefault="00E00E1A" w:rsidP="00D6255E">
            <w:r>
              <w:t>У. Шекспир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11.12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55/21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/>
        </w:tc>
        <w:tc>
          <w:tcPr>
            <w:tcW w:w="1271" w:type="dxa"/>
            <w:gridSpan w:val="2"/>
          </w:tcPr>
          <w:p w:rsidR="00E00E1A" w:rsidRDefault="00E00E1A" w:rsidP="00D6255E">
            <w:r>
              <w:t>14.12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56/22</w:t>
            </w:r>
          </w:p>
        </w:tc>
        <w:tc>
          <w:tcPr>
            <w:tcW w:w="5199" w:type="dxa"/>
          </w:tcPr>
          <w:p w:rsidR="00E00E1A" w:rsidRDefault="00E00E1A" w:rsidP="00D6255E">
            <w:r>
              <w:t xml:space="preserve">Контроль навыков монолог.речи. Мой любимый писатель или поэт </w:t>
            </w:r>
          </w:p>
        </w:tc>
        <w:tc>
          <w:tcPr>
            <w:tcW w:w="941" w:type="dxa"/>
            <w:gridSpan w:val="2"/>
          </w:tcPr>
          <w:p w:rsidR="00E00E1A" w:rsidRDefault="00E00E1A" w:rsidP="00D6255E"/>
        </w:tc>
        <w:tc>
          <w:tcPr>
            <w:tcW w:w="1271" w:type="dxa"/>
            <w:gridSpan w:val="2"/>
          </w:tcPr>
          <w:p w:rsidR="00E00E1A" w:rsidRDefault="00E00E1A" w:rsidP="00D6255E">
            <w:r>
              <w:t>15.12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Раздел 11. СТРАНЫ ИЗУЧАЕМОГО ЯЗЫКА И РОДНАЯ СТРАНА.  Достопримечательности (3 часа)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57/23</w:t>
            </w:r>
          </w:p>
        </w:tc>
        <w:tc>
          <w:tcPr>
            <w:tcW w:w="5199" w:type="dxa"/>
          </w:tcPr>
          <w:p w:rsidR="00E00E1A" w:rsidRDefault="00E00E1A" w:rsidP="00D6255E">
            <w:r>
              <w:t>Англия. Достопримечательности Лондона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58/24</w:t>
            </w:r>
          </w:p>
        </w:tc>
        <w:tc>
          <w:tcPr>
            <w:tcW w:w="5199" w:type="dxa"/>
          </w:tcPr>
          <w:p w:rsidR="00E00E1A" w:rsidRDefault="00E00E1A" w:rsidP="00D6255E">
            <w:r>
              <w:t>Открытки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18.12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59/25</w:t>
            </w:r>
          </w:p>
        </w:tc>
        <w:tc>
          <w:tcPr>
            <w:tcW w:w="5199" w:type="dxa"/>
          </w:tcPr>
          <w:p w:rsidR="00E00E1A" w:rsidRPr="005F50B0" w:rsidRDefault="00E00E1A" w:rsidP="00D6255E">
            <w:pPr>
              <w:rPr>
                <w:b/>
              </w:rPr>
            </w:pPr>
            <w:r w:rsidRPr="005F50B0">
              <w:rPr>
                <w:b/>
              </w:rPr>
              <w:t>Лексико-грамматический тест</w:t>
            </w:r>
            <w:r>
              <w:rPr>
                <w:b/>
              </w:rPr>
              <w:t xml:space="preserve"> № 3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21.12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12. СТРАНЫ ИЗУЧАЕМОГО ЯЗЫКА И РОДНАЯ СТРАНА.   Культурные особенности: традиции и обычаи(3 часа)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60/26</w:t>
            </w:r>
          </w:p>
        </w:tc>
        <w:tc>
          <w:tcPr>
            <w:tcW w:w="5199" w:type="dxa"/>
          </w:tcPr>
          <w:p w:rsidR="00E00E1A" w:rsidRDefault="00E00E1A" w:rsidP="00D6255E">
            <w:r>
              <w:t>Рождественские традиции в Европе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22.12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61/27</w:t>
            </w:r>
          </w:p>
        </w:tc>
        <w:tc>
          <w:tcPr>
            <w:tcW w:w="5199" w:type="dxa"/>
          </w:tcPr>
          <w:p w:rsidR="00E00E1A" w:rsidRDefault="00E00E1A" w:rsidP="00D6255E">
            <w:r>
              <w:t>Рождественская история (часть 1)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23.12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62/28</w:t>
            </w:r>
          </w:p>
        </w:tc>
        <w:tc>
          <w:tcPr>
            <w:tcW w:w="5199" w:type="dxa"/>
          </w:tcPr>
          <w:p w:rsidR="00E00E1A" w:rsidRDefault="00E00E1A" w:rsidP="00D6255E">
            <w:r>
              <w:t>Рождественская открытка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25.12</w:t>
            </w:r>
          </w:p>
        </w:tc>
        <w:tc>
          <w:tcPr>
            <w:tcW w:w="1197" w:type="dxa"/>
          </w:tcPr>
          <w:p w:rsidR="00E00E1A" w:rsidRDefault="00E00E1A" w:rsidP="00D6255E"/>
        </w:tc>
      </w:tr>
    </w:tbl>
    <w:p w:rsidR="00E00E1A" w:rsidRDefault="00E00E1A" w:rsidP="00E00E1A"/>
    <w:p w:rsidR="00E00E1A" w:rsidRDefault="00E00E1A" w:rsidP="00E00E1A">
      <w:r>
        <w:t>3 ЧЕТВЕРТЬ (40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5199"/>
        <w:gridCol w:w="925"/>
        <w:gridCol w:w="16"/>
        <w:gridCol w:w="1226"/>
        <w:gridCol w:w="45"/>
        <w:gridCol w:w="1197"/>
      </w:tblGrid>
      <w:tr w:rsidR="00E00E1A" w:rsidTr="00D6255E">
        <w:trPr>
          <w:trHeight w:val="278"/>
        </w:trPr>
        <w:tc>
          <w:tcPr>
            <w:tcW w:w="963" w:type="dxa"/>
            <w:vMerge w:val="restart"/>
          </w:tcPr>
          <w:p w:rsidR="00E00E1A" w:rsidRDefault="00E00E1A" w:rsidP="00D6255E">
            <w:r>
              <w:t>№ урока</w:t>
            </w:r>
          </w:p>
        </w:tc>
        <w:tc>
          <w:tcPr>
            <w:tcW w:w="5199" w:type="dxa"/>
            <w:vMerge w:val="restart"/>
          </w:tcPr>
          <w:p w:rsidR="00E00E1A" w:rsidRDefault="00E00E1A" w:rsidP="00D6255E">
            <w:r>
              <w:t xml:space="preserve">              Название  раздела, темы</w:t>
            </w:r>
          </w:p>
        </w:tc>
        <w:tc>
          <w:tcPr>
            <w:tcW w:w="925" w:type="dxa"/>
            <w:vMerge w:val="restart"/>
          </w:tcPr>
          <w:p w:rsidR="00E00E1A" w:rsidRDefault="00E00E1A" w:rsidP="00D6255E">
            <w:r>
              <w:t xml:space="preserve">Колич. часов          </w:t>
            </w:r>
          </w:p>
        </w:tc>
        <w:tc>
          <w:tcPr>
            <w:tcW w:w="2484" w:type="dxa"/>
            <w:gridSpan w:val="4"/>
          </w:tcPr>
          <w:p w:rsidR="00E00E1A" w:rsidRDefault="00E00E1A" w:rsidP="00D6255E">
            <w:r>
              <w:t xml:space="preserve">               Сроки </w:t>
            </w:r>
          </w:p>
        </w:tc>
      </w:tr>
      <w:tr w:rsidR="00E00E1A" w:rsidTr="00D6255E">
        <w:trPr>
          <w:trHeight w:val="277"/>
        </w:trPr>
        <w:tc>
          <w:tcPr>
            <w:tcW w:w="963" w:type="dxa"/>
            <w:vMerge/>
          </w:tcPr>
          <w:p w:rsidR="00E00E1A" w:rsidRDefault="00E00E1A" w:rsidP="00D6255E"/>
        </w:tc>
        <w:tc>
          <w:tcPr>
            <w:tcW w:w="5199" w:type="dxa"/>
            <w:vMerge/>
          </w:tcPr>
          <w:p w:rsidR="00E00E1A" w:rsidRDefault="00E00E1A" w:rsidP="00D6255E"/>
        </w:tc>
        <w:tc>
          <w:tcPr>
            <w:tcW w:w="925" w:type="dxa"/>
            <w:vMerge/>
          </w:tcPr>
          <w:p w:rsidR="00E00E1A" w:rsidRDefault="00E00E1A" w:rsidP="00D6255E"/>
        </w:tc>
        <w:tc>
          <w:tcPr>
            <w:tcW w:w="1242" w:type="dxa"/>
            <w:gridSpan w:val="2"/>
          </w:tcPr>
          <w:p w:rsidR="00E00E1A" w:rsidRDefault="00E00E1A" w:rsidP="00D6255E">
            <w:r>
              <w:t>план</w:t>
            </w:r>
          </w:p>
        </w:tc>
        <w:tc>
          <w:tcPr>
            <w:tcW w:w="1242" w:type="dxa"/>
            <w:gridSpan w:val="2"/>
          </w:tcPr>
          <w:p w:rsidR="00E00E1A" w:rsidRDefault="00E00E1A" w:rsidP="00D6255E">
            <w:r>
              <w:t>Факт</w:t>
            </w:r>
          </w:p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  Раздел 13. СТРАНЫ ИЗУЧАЕМОГО ЯЗЫКА И РОДНАЯ СТРАНА. Географическое положение. Выдающиеся люди и их вклад в мировую культуру(8 часов 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63/1</w:t>
            </w:r>
          </w:p>
        </w:tc>
        <w:tc>
          <w:tcPr>
            <w:tcW w:w="5199" w:type="dxa"/>
          </w:tcPr>
          <w:p w:rsidR="00E00E1A" w:rsidRDefault="00E00E1A" w:rsidP="00D6255E">
            <w:r>
              <w:t>Школьные предметы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12.01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64/2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грамматических 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13.01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lastRenderedPageBreak/>
              <w:t>65/3</w:t>
            </w:r>
          </w:p>
        </w:tc>
        <w:tc>
          <w:tcPr>
            <w:tcW w:w="5199" w:type="dxa"/>
          </w:tcPr>
          <w:p w:rsidR="00E00E1A" w:rsidRDefault="00E00E1A" w:rsidP="00D6255E">
            <w:r>
              <w:t>В горах мое сердце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15.01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66/4</w:t>
            </w:r>
          </w:p>
        </w:tc>
        <w:tc>
          <w:tcPr>
            <w:tcW w:w="5199" w:type="dxa"/>
          </w:tcPr>
          <w:p w:rsidR="00E00E1A" w:rsidRDefault="00E00E1A" w:rsidP="00D6255E">
            <w:r>
              <w:t>Красивая Шотландия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18.01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67/5</w:t>
            </w:r>
          </w:p>
        </w:tc>
        <w:tc>
          <w:tcPr>
            <w:tcW w:w="5199" w:type="dxa"/>
          </w:tcPr>
          <w:p w:rsidR="00E00E1A" w:rsidRDefault="00E00E1A" w:rsidP="00D6255E">
            <w:r>
              <w:t>Красивая Шотландия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19.01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68/6</w:t>
            </w:r>
          </w:p>
        </w:tc>
        <w:tc>
          <w:tcPr>
            <w:tcW w:w="5199" w:type="dxa"/>
          </w:tcPr>
          <w:p w:rsidR="00E00E1A" w:rsidRDefault="00E00E1A" w:rsidP="00D6255E">
            <w:r>
              <w:t>Шотландия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20.01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69/7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22.01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70/8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техники чтения и перевода по тексту «Прекрасная Шотландия»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25.01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14. СТРАНЫ ИЗУЧАЕМОГО ЯЗЫКА И РОДНАЯ СТРАНА.  Страны, столицы, крупные города. Государственные символы. Культурные особенности</w:t>
            </w:r>
          </w:p>
          <w:p w:rsidR="00E00E1A" w:rsidRDefault="00E00E1A" w:rsidP="00D6255E">
            <w:r>
              <w:t>(9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71/9</w:t>
            </w:r>
          </w:p>
        </w:tc>
        <w:tc>
          <w:tcPr>
            <w:tcW w:w="5199" w:type="dxa"/>
          </w:tcPr>
          <w:p w:rsidR="00E00E1A" w:rsidRDefault="00E00E1A" w:rsidP="00D6255E">
            <w:r>
              <w:t>Формирование грамматических 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26.01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72/10</w:t>
            </w:r>
          </w:p>
        </w:tc>
        <w:tc>
          <w:tcPr>
            <w:tcW w:w="5199" w:type="dxa"/>
          </w:tcPr>
          <w:p w:rsidR="00E00E1A" w:rsidRDefault="00E00E1A" w:rsidP="00D6255E">
            <w:r>
              <w:t>Уэльс. Формирование грамматических 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27.01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73/11</w:t>
            </w:r>
          </w:p>
        </w:tc>
        <w:tc>
          <w:tcPr>
            <w:tcW w:w="5199" w:type="dxa"/>
          </w:tcPr>
          <w:p w:rsidR="00E00E1A" w:rsidRDefault="00E00E1A" w:rsidP="00D6255E">
            <w:r>
              <w:t>Уэльс. Формирование грамматических 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29.01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74/12</w:t>
            </w:r>
          </w:p>
        </w:tc>
        <w:tc>
          <w:tcPr>
            <w:tcW w:w="5199" w:type="dxa"/>
          </w:tcPr>
          <w:p w:rsidR="00E00E1A" w:rsidRDefault="00E00E1A" w:rsidP="00D6255E">
            <w:r>
              <w:t>Уэльс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75/13</w:t>
            </w:r>
          </w:p>
        </w:tc>
        <w:tc>
          <w:tcPr>
            <w:tcW w:w="5199" w:type="dxa"/>
          </w:tcPr>
          <w:p w:rsidR="00E00E1A" w:rsidRDefault="00E00E1A" w:rsidP="00D6255E">
            <w:r>
              <w:t>Уэльс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76/14</w:t>
            </w:r>
          </w:p>
        </w:tc>
        <w:tc>
          <w:tcPr>
            <w:tcW w:w="5199" w:type="dxa"/>
          </w:tcPr>
          <w:p w:rsidR="00E00E1A" w:rsidRDefault="00E00E1A" w:rsidP="00D6255E">
            <w:r>
              <w:t>Уэльс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77/15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аудирования. Текст «Три вопроса»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5.02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78/16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Повторение изученного материала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8.02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79/17</w:t>
            </w:r>
          </w:p>
        </w:tc>
        <w:tc>
          <w:tcPr>
            <w:tcW w:w="5199" w:type="dxa"/>
          </w:tcPr>
          <w:p w:rsidR="00E00E1A" w:rsidRDefault="00E00E1A" w:rsidP="00D6255E">
            <w:r>
              <w:t>Великобритания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15. СТРАНЫ ИЗУЧАЕМОГО ЯЗЫКА И РОДНАЯ СТРАНА.   Страны, столицы, крупные города. Исторические события(3 часа)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80/18</w:t>
            </w:r>
          </w:p>
        </w:tc>
        <w:tc>
          <w:tcPr>
            <w:tcW w:w="5199" w:type="dxa"/>
          </w:tcPr>
          <w:p w:rsidR="00E00E1A" w:rsidRDefault="00E00E1A" w:rsidP="00D6255E">
            <w:r>
              <w:t>История 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10.02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81/19</w:t>
            </w:r>
          </w:p>
        </w:tc>
        <w:tc>
          <w:tcPr>
            <w:tcW w:w="5199" w:type="dxa"/>
          </w:tcPr>
          <w:p w:rsidR="00E00E1A" w:rsidRDefault="00E00E1A" w:rsidP="00D6255E">
            <w:r>
              <w:t>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12.02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82/20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Поездка в 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15.02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Раздел 16.  СТРАНЫ ИЗУЧАЕМОГО ЯЗЫКА И РОДНАЯ СТРАНА.   Географическое положение(7 часов)  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83/21</w:t>
            </w:r>
          </w:p>
        </w:tc>
        <w:tc>
          <w:tcPr>
            <w:tcW w:w="5199" w:type="dxa"/>
          </w:tcPr>
          <w:p w:rsidR="00E00E1A" w:rsidRDefault="00E00E1A" w:rsidP="00D6255E">
            <w:r>
              <w:t>Американские газеты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84/22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письма. Составление вопросов по тексту «Американские газеты"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17.02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85/23</w:t>
            </w:r>
          </w:p>
        </w:tc>
        <w:tc>
          <w:tcPr>
            <w:tcW w:w="5199" w:type="dxa"/>
          </w:tcPr>
          <w:p w:rsidR="00E00E1A" w:rsidRDefault="00E00E1A" w:rsidP="00D6255E">
            <w:r>
              <w:t>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19.02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86/24</w:t>
            </w:r>
          </w:p>
        </w:tc>
        <w:tc>
          <w:tcPr>
            <w:tcW w:w="5199" w:type="dxa"/>
          </w:tcPr>
          <w:p w:rsidR="00E00E1A" w:rsidRDefault="00E00E1A" w:rsidP="00D6255E">
            <w:r>
              <w:t>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22.02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87/25</w:t>
            </w:r>
          </w:p>
        </w:tc>
        <w:tc>
          <w:tcPr>
            <w:tcW w:w="5199" w:type="dxa"/>
          </w:tcPr>
          <w:p w:rsidR="00E00E1A" w:rsidRDefault="00E00E1A" w:rsidP="00D6255E">
            <w:r>
              <w:t xml:space="preserve"> География 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88/26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монолог.речи по теме «География США»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24.02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89/27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26.02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Раздел 17. СТРАНЫ ИЗУЧАЕМОГО ЯЗЫКА И РОДНАЯ СТРАНА.  Государственные символы   (6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90/28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лексико-граммат.навыков говорения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91/29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Политическая система 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92/30</w:t>
            </w:r>
          </w:p>
        </w:tc>
        <w:tc>
          <w:tcPr>
            <w:tcW w:w="5199" w:type="dxa"/>
          </w:tcPr>
          <w:p w:rsidR="00E00E1A" w:rsidRDefault="00E00E1A" w:rsidP="00D6255E">
            <w:r>
              <w:t>Американский гимн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93/31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изучающего чтения по тексту «Кто правит страной?»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5.03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94/32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Политическая система США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95/33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диалог.речи. Составление диалога по теме.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10.03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18. СТРАНЫ ИЗУЧАЕМОГО ЯЗЫКА И РОДНАЯ СТРАНА. Выдающиеся люди и их вклад в науку и мировую культуру (7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96/34</w:t>
            </w:r>
          </w:p>
        </w:tc>
        <w:tc>
          <w:tcPr>
            <w:tcW w:w="5199" w:type="dxa"/>
          </w:tcPr>
          <w:p w:rsidR="00E00E1A" w:rsidRDefault="00E00E1A" w:rsidP="00D6255E">
            <w:r>
              <w:t>Совершенствование граммат.навыков говорения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12.03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97/35</w:t>
            </w:r>
          </w:p>
        </w:tc>
        <w:tc>
          <w:tcPr>
            <w:tcW w:w="5199" w:type="dxa"/>
          </w:tcPr>
          <w:p w:rsidR="00E00E1A" w:rsidRDefault="00E00E1A" w:rsidP="00D6255E">
            <w:r>
              <w:t>Американские президенты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15.03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98/36</w:t>
            </w:r>
          </w:p>
        </w:tc>
        <w:tc>
          <w:tcPr>
            <w:tcW w:w="5199" w:type="dxa"/>
          </w:tcPr>
          <w:p w:rsidR="00E00E1A" w:rsidRDefault="00E00E1A" w:rsidP="00D6255E">
            <w:r>
              <w:t>Американские президенты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99/37</w:t>
            </w:r>
          </w:p>
        </w:tc>
        <w:tc>
          <w:tcPr>
            <w:tcW w:w="5199" w:type="dxa"/>
          </w:tcPr>
          <w:p w:rsidR="00E00E1A" w:rsidRDefault="00E00E1A" w:rsidP="00D6255E">
            <w:r>
              <w:t xml:space="preserve"> Американские президенты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17.03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lastRenderedPageBreak/>
              <w:t>100/38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19.03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101/39</w:t>
            </w:r>
          </w:p>
        </w:tc>
        <w:tc>
          <w:tcPr>
            <w:tcW w:w="5199" w:type="dxa"/>
          </w:tcPr>
          <w:p w:rsidR="00E00E1A" w:rsidRPr="00511493" w:rsidRDefault="00E00E1A" w:rsidP="00D6255E">
            <w:pPr>
              <w:rPr>
                <w:b/>
              </w:rPr>
            </w:pPr>
            <w:r w:rsidRPr="00511493">
              <w:rPr>
                <w:b/>
              </w:rPr>
              <w:t>Лексико-грамматический тест</w:t>
            </w:r>
            <w:r>
              <w:rPr>
                <w:b/>
              </w:rPr>
              <w:t xml:space="preserve"> № 4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22.03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102/40</w:t>
            </w:r>
          </w:p>
        </w:tc>
        <w:tc>
          <w:tcPr>
            <w:tcW w:w="5199" w:type="dxa"/>
          </w:tcPr>
          <w:p w:rsidR="00E00E1A" w:rsidRDefault="00E00E1A" w:rsidP="00D6255E">
            <w:r>
              <w:t>Анализ теста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103/41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24.03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104/42</w:t>
            </w:r>
          </w:p>
        </w:tc>
        <w:tc>
          <w:tcPr>
            <w:tcW w:w="5199" w:type="dxa"/>
          </w:tcPr>
          <w:p w:rsidR="00E00E1A" w:rsidRDefault="00E00E1A" w:rsidP="00D6255E">
            <w:r>
              <w:t>Урок повторения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26.03</w:t>
            </w:r>
          </w:p>
        </w:tc>
        <w:tc>
          <w:tcPr>
            <w:tcW w:w="1197" w:type="dxa"/>
          </w:tcPr>
          <w:p w:rsidR="00E00E1A" w:rsidRDefault="00E00E1A" w:rsidP="00D6255E"/>
        </w:tc>
      </w:tr>
    </w:tbl>
    <w:p w:rsidR="00E00E1A" w:rsidRDefault="00E00E1A" w:rsidP="00E00E1A"/>
    <w:p w:rsidR="003245EF" w:rsidRDefault="003245EF" w:rsidP="00E00E1A"/>
    <w:p w:rsidR="00E00E1A" w:rsidRPr="00DD14F8" w:rsidRDefault="00E00E1A" w:rsidP="00E00E1A">
      <w:r>
        <w:t>4 ЧЕТВЕРТЬ (32 часа)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5199"/>
        <w:gridCol w:w="925"/>
        <w:gridCol w:w="16"/>
        <w:gridCol w:w="1226"/>
        <w:gridCol w:w="45"/>
        <w:gridCol w:w="1197"/>
      </w:tblGrid>
      <w:tr w:rsidR="00E00E1A" w:rsidTr="00D6255E">
        <w:trPr>
          <w:trHeight w:val="278"/>
        </w:trPr>
        <w:tc>
          <w:tcPr>
            <w:tcW w:w="963" w:type="dxa"/>
            <w:vMerge w:val="restart"/>
          </w:tcPr>
          <w:p w:rsidR="00E00E1A" w:rsidRDefault="00E00E1A" w:rsidP="00D6255E">
            <w:r>
              <w:t>№ урока</w:t>
            </w:r>
          </w:p>
        </w:tc>
        <w:tc>
          <w:tcPr>
            <w:tcW w:w="5199" w:type="dxa"/>
            <w:vMerge w:val="restart"/>
          </w:tcPr>
          <w:p w:rsidR="00E00E1A" w:rsidRDefault="00E00E1A" w:rsidP="00D6255E">
            <w:r>
              <w:t xml:space="preserve">              Название  раздела, темы</w:t>
            </w:r>
          </w:p>
        </w:tc>
        <w:tc>
          <w:tcPr>
            <w:tcW w:w="925" w:type="dxa"/>
            <w:vMerge w:val="restart"/>
          </w:tcPr>
          <w:p w:rsidR="00E00E1A" w:rsidRDefault="00E00E1A" w:rsidP="00D6255E">
            <w:r>
              <w:t xml:space="preserve">Колич. часов          </w:t>
            </w:r>
          </w:p>
        </w:tc>
        <w:tc>
          <w:tcPr>
            <w:tcW w:w="2484" w:type="dxa"/>
            <w:gridSpan w:val="4"/>
          </w:tcPr>
          <w:p w:rsidR="00E00E1A" w:rsidRDefault="00E00E1A" w:rsidP="00D6255E">
            <w:r>
              <w:t xml:space="preserve">               Сроки </w:t>
            </w:r>
          </w:p>
        </w:tc>
      </w:tr>
      <w:tr w:rsidR="00E00E1A" w:rsidTr="00D6255E">
        <w:trPr>
          <w:trHeight w:val="277"/>
        </w:trPr>
        <w:tc>
          <w:tcPr>
            <w:tcW w:w="963" w:type="dxa"/>
            <w:vMerge/>
          </w:tcPr>
          <w:p w:rsidR="00E00E1A" w:rsidRDefault="00E00E1A" w:rsidP="00D6255E"/>
        </w:tc>
        <w:tc>
          <w:tcPr>
            <w:tcW w:w="5199" w:type="dxa"/>
            <w:vMerge/>
          </w:tcPr>
          <w:p w:rsidR="00E00E1A" w:rsidRDefault="00E00E1A" w:rsidP="00D6255E"/>
        </w:tc>
        <w:tc>
          <w:tcPr>
            <w:tcW w:w="925" w:type="dxa"/>
            <w:vMerge/>
          </w:tcPr>
          <w:p w:rsidR="00E00E1A" w:rsidRDefault="00E00E1A" w:rsidP="00D6255E"/>
        </w:tc>
        <w:tc>
          <w:tcPr>
            <w:tcW w:w="1242" w:type="dxa"/>
            <w:gridSpan w:val="2"/>
          </w:tcPr>
          <w:p w:rsidR="00E00E1A" w:rsidRDefault="00E00E1A" w:rsidP="00D6255E">
            <w:r>
              <w:t>план</w:t>
            </w:r>
          </w:p>
        </w:tc>
        <w:tc>
          <w:tcPr>
            <w:tcW w:w="1242" w:type="dxa"/>
            <w:gridSpan w:val="2"/>
          </w:tcPr>
          <w:p w:rsidR="00E00E1A" w:rsidRDefault="00E00E1A" w:rsidP="00D6255E">
            <w:r>
              <w:t>Факт</w:t>
            </w:r>
          </w:p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  Раздел 19. СТРАНЫ ИЗУЧАЕМОГО ЯЗЫКА И РОДНАЯ СТРАНА.  Страны, столицы, крупные города. Географическое положение   (9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105/1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граммат.навыков говорения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6.04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106./2</w:t>
            </w:r>
          </w:p>
        </w:tc>
        <w:tc>
          <w:tcPr>
            <w:tcW w:w="5199" w:type="dxa"/>
          </w:tcPr>
          <w:p w:rsidR="00E00E1A" w:rsidRDefault="00E00E1A" w:rsidP="00D6255E">
            <w:r>
              <w:t>Формирование граммат.навыков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7.04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107./3</w:t>
            </w:r>
          </w:p>
        </w:tc>
        <w:tc>
          <w:tcPr>
            <w:tcW w:w="5199" w:type="dxa"/>
          </w:tcPr>
          <w:p w:rsidR="00E00E1A" w:rsidRDefault="00E00E1A" w:rsidP="00D6255E">
            <w:r>
              <w:t>Что мы знаем об Австралии?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9.04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108./4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чтения и перевода по тексту «Неизвестная земля»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12.04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109./5</w:t>
            </w:r>
          </w:p>
        </w:tc>
        <w:tc>
          <w:tcPr>
            <w:tcW w:w="5199" w:type="dxa"/>
          </w:tcPr>
          <w:p w:rsidR="00E00E1A" w:rsidRDefault="00E00E1A" w:rsidP="00D6255E">
            <w:r>
              <w:t>География Австралии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13.04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110./6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Подготовка к проектной работе «География Австралии»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14.04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111./7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16.04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112./8</w:t>
            </w:r>
          </w:p>
        </w:tc>
        <w:tc>
          <w:tcPr>
            <w:tcW w:w="5199" w:type="dxa"/>
          </w:tcPr>
          <w:p w:rsidR="00E00E1A" w:rsidRDefault="00E00E1A" w:rsidP="00D6255E">
            <w:r>
              <w:t>Кто открыл Австралию?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19.04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113./9</w:t>
            </w:r>
          </w:p>
        </w:tc>
        <w:tc>
          <w:tcPr>
            <w:tcW w:w="5199" w:type="dxa"/>
          </w:tcPr>
          <w:p w:rsidR="00E00E1A" w:rsidRDefault="00E00E1A" w:rsidP="00D6255E">
            <w:r>
              <w:t>География Австралии (презентация проектов)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20.04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20.  СТРАНЫ ИЗУЧАЕМОГО ЯЗЫКА И РОДНАЯ СТРАНА. Географическое положение. Климат (11часов)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114./10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граммат.навыков говорения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21.04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115./11</w:t>
            </w:r>
          </w:p>
        </w:tc>
        <w:tc>
          <w:tcPr>
            <w:tcW w:w="5199" w:type="dxa"/>
          </w:tcPr>
          <w:p w:rsidR="00E00E1A" w:rsidRDefault="00E00E1A" w:rsidP="00D6255E">
            <w:r>
              <w:t>Совершенствование  грамматических навыков говорения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23.04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116./12</w:t>
            </w:r>
          </w:p>
        </w:tc>
        <w:tc>
          <w:tcPr>
            <w:tcW w:w="5199" w:type="dxa"/>
          </w:tcPr>
          <w:p w:rsidR="00E00E1A" w:rsidRDefault="00E00E1A" w:rsidP="00D6255E">
            <w:r>
              <w:t>Климат и дикая природа Австралии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26.04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117./13</w:t>
            </w:r>
          </w:p>
        </w:tc>
        <w:tc>
          <w:tcPr>
            <w:tcW w:w="5199" w:type="dxa"/>
          </w:tcPr>
          <w:p w:rsidR="00E00E1A" w:rsidRDefault="00E00E1A" w:rsidP="00D6255E">
            <w:r>
              <w:t>Животный мир Австралии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27.04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118./14</w:t>
            </w:r>
          </w:p>
        </w:tc>
        <w:tc>
          <w:tcPr>
            <w:tcW w:w="5199" w:type="dxa"/>
          </w:tcPr>
          <w:p w:rsidR="00E00E1A" w:rsidRDefault="00E00E1A" w:rsidP="00D6255E">
            <w:r>
              <w:t>Климат и дикая природа Австралии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28.04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119./15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диалог.речи по теме «Животные Австралии»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30.04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120./16</w:t>
            </w:r>
          </w:p>
        </w:tc>
        <w:tc>
          <w:tcPr>
            <w:tcW w:w="5199" w:type="dxa"/>
          </w:tcPr>
          <w:p w:rsidR="00E00E1A" w:rsidRDefault="00E00E1A" w:rsidP="00D6255E">
            <w:r>
              <w:t>Животные Австралии (презентация проектов)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121./17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аудирования. «Он никогда не лгал»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4.05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122./18</w:t>
            </w:r>
          </w:p>
        </w:tc>
        <w:tc>
          <w:tcPr>
            <w:tcW w:w="5199" w:type="dxa"/>
          </w:tcPr>
          <w:p w:rsidR="00E00E1A" w:rsidRDefault="00E00E1A" w:rsidP="00D6255E">
            <w:r>
              <w:t>Фразовые глаголы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5.05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123./19</w:t>
            </w:r>
          </w:p>
        </w:tc>
        <w:tc>
          <w:tcPr>
            <w:tcW w:w="5199" w:type="dxa"/>
          </w:tcPr>
          <w:p w:rsidR="00E00E1A" w:rsidRDefault="00E00E1A" w:rsidP="00D6255E">
            <w:r>
              <w:t>Факты об Австралии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7.05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124./20</w:t>
            </w:r>
          </w:p>
        </w:tc>
        <w:tc>
          <w:tcPr>
            <w:tcW w:w="5199" w:type="dxa"/>
          </w:tcPr>
          <w:p w:rsidR="00E00E1A" w:rsidRDefault="00E00E1A" w:rsidP="00D6255E">
            <w:r>
              <w:t>Интересные факты об Австралии (презентация проектов)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10.05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571" w:type="dxa"/>
            <w:gridSpan w:val="7"/>
          </w:tcPr>
          <w:p w:rsidR="00E00E1A" w:rsidRDefault="00E00E1A" w:rsidP="00D6255E">
            <w:r>
              <w:t xml:space="preserve">                                      Раздел 21. СТРАНЫ ИЗУЧАЕМОГО ЯЗЫКА И РОДНАЯ СТРАНА.   Страны, столицы, крупные города. Достопримечательности(12 ЧАСОВ)</w:t>
            </w:r>
          </w:p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125./21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Поездка в Австралию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11.05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126./22</w:t>
            </w:r>
          </w:p>
        </w:tc>
        <w:tc>
          <w:tcPr>
            <w:tcW w:w="5199" w:type="dxa"/>
          </w:tcPr>
          <w:p w:rsidR="00E00E1A" w:rsidRDefault="00E00E1A" w:rsidP="00D6255E">
            <w:r>
              <w:t>Достопримечательности Канберры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12.05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127/23</w:t>
            </w:r>
          </w:p>
        </w:tc>
        <w:tc>
          <w:tcPr>
            <w:tcW w:w="5199" w:type="dxa"/>
          </w:tcPr>
          <w:p w:rsidR="00E00E1A" w:rsidRDefault="00E00E1A" w:rsidP="00D6255E">
            <w:r>
              <w:t>Формирование грамматических навыков и навыков письма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14.05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128./24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навыков письма. Написание личного письма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17.05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129./25</w:t>
            </w:r>
          </w:p>
        </w:tc>
        <w:tc>
          <w:tcPr>
            <w:tcW w:w="5199" w:type="dxa"/>
          </w:tcPr>
          <w:p w:rsidR="00E00E1A" w:rsidRDefault="00E00E1A" w:rsidP="00D6255E">
            <w:r>
              <w:t>Слова, которые мы используем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18.05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130./26</w:t>
            </w:r>
          </w:p>
        </w:tc>
        <w:tc>
          <w:tcPr>
            <w:tcW w:w="5199" w:type="dxa"/>
          </w:tcPr>
          <w:p w:rsidR="00E00E1A" w:rsidRDefault="00E00E1A" w:rsidP="00D6255E">
            <w:r>
              <w:t>Развитие навыков аудирования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19.05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131./27</w:t>
            </w:r>
          </w:p>
        </w:tc>
        <w:tc>
          <w:tcPr>
            <w:tcW w:w="5199" w:type="dxa"/>
          </w:tcPr>
          <w:p w:rsidR="00E00E1A" w:rsidRDefault="00E00E1A" w:rsidP="00D6255E">
            <w:r>
              <w:t>Контроль изучающего чтения в формате ОГЭ с полным пониманием и запрашиванием информации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21.05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lastRenderedPageBreak/>
              <w:t>132./28</w:t>
            </w:r>
          </w:p>
        </w:tc>
        <w:tc>
          <w:tcPr>
            <w:tcW w:w="5199" w:type="dxa"/>
          </w:tcPr>
          <w:p w:rsidR="00E00E1A" w:rsidRDefault="00E00E1A" w:rsidP="00D6255E">
            <w:r>
              <w:t>Повторение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24.05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133./29</w:t>
            </w:r>
          </w:p>
        </w:tc>
        <w:tc>
          <w:tcPr>
            <w:tcW w:w="5199" w:type="dxa"/>
          </w:tcPr>
          <w:p w:rsidR="00E00E1A" w:rsidRPr="005F50B0" w:rsidRDefault="00E00E1A" w:rsidP="00D6255E">
            <w:pPr>
              <w:rPr>
                <w:b/>
              </w:rPr>
            </w:pPr>
            <w:r w:rsidRPr="005F50B0">
              <w:rPr>
                <w:b/>
              </w:rPr>
              <w:t>Итоговый лексико-грамматический тест</w:t>
            </w:r>
            <w:r>
              <w:rPr>
                <w:b/>
              </w:rPr>
              <w:t xml:space="preserve"> № 5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25.05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134./30</w:t>
            </w:r>
          </w:p>
        </w:tc>
        <w:tc>
          <w:tcPr>
            <w:tcW w:w="5199" w:type="dxa"/>
          </w:tcPr>
          <w:p w:rsidR="00E00E1A" w:rsidRDefault="00E00E1A" w:rsidP="00D6255E">
            <w:r>
              <w:t>Совершенствование грамматических навыков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26.05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135./31</w:t>
            </w:r>
          </w:p>
        </w:tc>
        <w:tc>
          <w:tcPr>
            <w:tcW w:w="5199" w:type="dxa"/>
          </w:tcPr>
          <w:p w:rsidR="00E00E1A" w:rsidRDefault="00E00E1A" w:rsidP="00D6255E">
            <w:r>
              <w:t>История Уэльса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28.05</w:t>
            </w:r>
          </w:p>
        </w:tc>
        <w:tc>
          <w:tcPr>
            <w:tcW w:w="1197" w:type="dxa"/>
          </w:tcPr>
          <w:p w:rsidR="00E00E1A" w:rsidRDefault="00E00E1A" w:rsidP="00D6255E"/>
        </w:tc>
      </w:tr>
      <w:tr w:rsidR="00E00E1A" w:rsidTr="00D6255E">
        <w:tc>
          <w:tcPr>
            <w:tcW w:w="963" w:type="dxa"/>
          </w:tcPr>
          <w:p w:rsidR="00E00E1A" w:rsidRDefault="00E00E1A" w:rsidP="00D6255E">
            <w:r>
              <w:t>136./32</w:t>
            </w:r>
          </w:p>
        </w:tc>
        <w:tc>
          <w:tcPr>
            <w:tcW w:w="5199" w:type="dxa"/>
          </w:tcPr>
          <w:p w:rsidR="00E00E1A" w:rsidRDefault="00E00E1A" w:rsidP="00D6255E">
            <w:r>
              <w:t>Обобщающий  урок</w:t>
            </w:r>
          </w:p>
        </w:tc>
        <w:tc>
          <w:tcPr>
            <w:tcW w:w="941" w:type="dxa"/>
            <w:gridSpan w:val="2"/>
          </w:tcPr>
          <w:p w:rsidR="00E00E1A" w:rsidRDefault="00E00E1A" w:rsidP="00D6255E">
            <w:r>
              <w:t>1</w:t>
            </w:r>
          </w:p>
        </w:tc>
        <w:tc>
          <w:tcPr>
            <w:tcW w:w="1271" w:type="dxa"/>
            <w:gridSpan w:val="2"/>
          </w:tcPr>
          <w:p w:rsidR="00E00E1A" w:rsidRDefault="00E00E1A" w:rsidP="00D6255E">
            <w:r>
              <w:t>31.05</w:t>
            </w:r>
          </w:p>
        </w:tc>
        <w:tc>
          <w:tcPr>
            <w:tcW w:w="1197" w:type="dxa"/>
          </w:tcPr>
          <w:p w:rsidR="00E00E1A" w:rsidRDefault="00E00E1A" w:rsidP="00D6255E"/>
        </w:tc>
      </w:tr>
    </w:tbl>
    <w:p w:rsidR="00E00E1A" w:rsidRPr="006F55F3" w:rsidRDefault="00E00E1A" w:rsidP="00E00E1A"/>
    <w:p w:rsidR="00E00E1A" w:rsidRPr="006F55F3" w:rsidRDefault="00E00E1A" w:rsidP="00E00E1A">
      <w:pPr>
        <w:shd w:val="clear" w:color="auto" w:fill="FFFFFF"/>
        <w:jc w:val="center"/>
        <w:rPr>
          <w:b/>
          <w:color w:val="0D0D0D"/>
        </w:rPr>
      </w:pPr>
      <w:r w:rsidRPr="006F55F3">
        <w:rPr>
          <w:b/>
          <w:color w:val="0D0D0D"/>
        </w:rPr>
        <w:t>График контрольных тестов</w:t>
      </w:r>
    </w:p>
    <w:p w:rsidR="00E00E1A" w:rsidRPr="00E00E1A" w:rsidRDefault="00E00E1A" w:rsidP="00E00E1A">
      <w:pPr>
        <w:shd w:val="clear" w:color="auto" w:fill="FFFFFF"/>
        <w:jc w:val="center"/>
        <w:rPr>
          <w:b/>
          <w:color w:val="0D0D0D"/>
        </w:rPr>
      </w:pPr>
      <w:r>
        <w:rPr>
          <w:b/>
          <w:color w:val="0D0D0D"/>
        </w:rPr>
        <w:t>6</w:t>
      </w:r>
      <w:r w:rsidRPr="006F55F3">
        <w:rPr>
          <w:b/>
          <w:color w:val="0D0D0D"/>
        </w:rPr>
        <w:t xml:space="preserve"> класс</w:t>
      </w:r>
    </w:p>
    <w:p w:rsidR="00E00E1A" w:rsidRPr="006F55F3" w:rsidRDefault="00E00E1A" w:rsidP="00E00E1A">
      <w:pPr>
        <w:shd w:val="clear" w:color="auto" w:fill="FFFFFF"/>
        <w:jc w:val="both"/>
        <w:rPr>
          <w:color w:val="0D0D0D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3075"/>
        <w:gridCol w:w="5102"/>
      </w:tblGrid>
      <w:tr w:rsidR="00E00E1A" w:rsidRPr="006F55F3" w:rsidTr="0005101E">
        <w:trPr>
          <w:trHeight w:val="562"/>
        </w:trPr>
        <w:tc>
          <w:tcPr>
            <w:tcW w:w="1287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jc w:val="both"/>
              <w:rPr>
                <w:b/>
                <w:i/>
                <w:color w:val="0D0D0D"/>
              </w:rPr>
            </w:pPr>
            <w:r w:rsidRPr="003F6373">
              <w:rPr>
                <w:b/>
                <w:i/>
                <w:color w:val="0D0D0D"/>
              </w:rPr>
              <w:t>№</w:t>
            </w:r>
          </w:p>
        </w:tc>
        <w:tc>
          <w:tcPr>
            <w:tcW w:w="3075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jc w:val="both"/>
              <w:rPr>
                <w:b/>
                <w:i/>
                <w:color w:val="0D0D0D"/>
              </w:rPr>
            </w:pPr>
            <w:r w:rsidRPr="003F6373">
              <w:rPr>
                <w:b/>
                <w:i/>
                <w:color w:val="0D0D0D"/>
              </w:rPr>
              <w:t>Название теста</w:t>
            </w:r>
          </w:p>
        </w:tc>
        <w:tc>
          <w:tcPr>
            <w:tcW w:w="5102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rPr>
                <w:b/>
                <w:i/>
                <w:color w:val="0D0D0D"/>
              </w:rPr>
            </w:pPr>
            <w:r>
              <w:rPr>
                <w:b/>
                <w:i/>
                <w:color w:val="0D0D0D"/>
              </w:rPr>
              <w:t>Дата</w:t>
            </w:r>
          </w:p>
        </w:tc>
      </w:tr>
      <w:tr w:rsidR="00E00E1A" w:rsidRPr="006F55F3" w:rsidTr="0005101E">
        <w:tc>
          <w:tcPr>
            <w:tcW w:w="1287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 w:rsidRPr="003F6373">
              <w:rPr>
                <w:color w:val="0D0D0D"/>
              </w:rPr>
              <w:t>1</w:t>
            </w:r>
          </w:p>
        </w:tc>
        <w:tc>
          <w:tcPr>
            <w:tcW w:w="3075" w:type="dxa"/>
          </w:tcPr>
          <w:p w:rsidR="00E00E1A" w:rsidRDefault="00E00E1A" w:rsidP="00D6255E">
            <w:pPr>
              <w:shd w:val="clear" w:color="auto" w:fill="FFFFFF"/>
              <w:snapToGrid w:val="0"/>
              <w:ind w:left="851"/>
              <w:rPr>
                <w:color w:val="000000"/>
              </w:rPr>
            </w:pPr>
            <w:r>
              <w:rPr>
                <w:color w:val="000000"/>
              </w:rPr>
              <w:t>Входной тест №1</w:t>
            </w:r>
          </w:p>
        </w:tc>
        <w:tc>
          <w:tcPr>
            <w:tcW w:w="5102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9.09</w:t>
            </w:r>
          </w:p>
        </w:tc>
      </w:tr>
      <w:tr w:rsidR="00E00E1A" w:rsidRPr="006F55F3" w:rsidTr="0005101E">
        <w:tc>
          <w:tcPr>
            <w:tcW w:w="1287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 w:rsidRPr="003F6373">
              <w:rPr>
                <w:color w:val="0D0D0D"/>
              </w:rPr>
              <w:t>2</w:t>
            </w:r>
          </w:p>
        </w:tc>
        <w:tc>
          <w:tcPr>
            <w:tcW w:w="3075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3F6373">
              <w:rPr>
                <w:color w:val="000000"/>
              </w:rPr>
              <w:t xml:space="preserve">ест № </w:t>
            </w:r>
            <w:r>
              <w:rPr>
                <w:color w:val="000000"/>
              </w:rPr>
              <w:t>2</w:t>
            </w:r>
          </w:p>
        </w:tc>
        <w:tc>
          <w:tcPr>
            <w:tcW w:w="5102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28.10</w:t>
            </w:r>
          </w:p>
        </w:tc>
      </w:tr>
      <w:tr w:rsidR="00E00E1A" w:rsidRPr="006F55F3" w:rsidTr="0005101E">
        <w:tc>
          <w:tcPr>
            <w:tcW w:w="1287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3</w:t>
            </w:r>
          </w:p>
        </w:tc>
        <w:tc>
          <w:tcPr>
            <w:tcW w:w="3075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 w:rsidRPr="003F6373">
              <w:rPr>
                <w:color w:val="000000"/>
              </w:rPr>
              <w:t xml:space="preserve">Тест № </w:t>
            </w:r>
            <w:r>
              <w:rPr>
                <w:color w:val="000000"/>
              </w:rPr>
              <w:t>3</w:t>
            </w:r>
          </w:p>
        </w:tc>
        <w:tc>
          <w:tcPr>
            <w:tcW w:w="5102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21.12</w:t>
            </w:r>
          </w:p>
        </w:tc>
      </w:tr>
      <w:tr w:rsidR="00E00E1A" w:rsidRPr="006F55F3" w:rsidTr="0005101E">
        <w:tc>
          <w:tcPr>
            <w:tcW w:w="1287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4</w:t>
            </w:r>
          </w:p>
        </w:tc>
        <w:tc>
          <w:tcPr>
            <w:tcW w:w="3075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00000"/>
                <w:lang w:val="en-US"/>
              </w:rPr>
            </w:pPr>
            <w:r w:rsidRPr="003F6373">
              <w:rPr>
                <w:color w:val="000000"/>
              </w:rPr>
              <w:t>Тест</w:t>
            </w:r>
            <w:r>
              <w:rPr>
                <w:color w:val="000000"/>
                <w:lang w:val="en-US"/>
              </w:rPr>
              <w:t xml:space="preserve"> №</w:t>
            </w:r>
            <w:r>
              <w:rPr>
                <w:color w:val="000000"/>
              </w:rPr>
              <w:t xml:space="preserve"> 4</w:t>
            </w:r>
            <w:r w:rsidRPr="003F6373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5102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22.03</w:t>
            </w:r>
          </w:p>
        </w:tc>
      </w:tr>
      <w:tr w:rsidR="00E00E1A" w:rsidRPr="006F55F3" w:rsidTr="0005101E">
        <w:tc>
          <w:tcPr>
            <w:tcW w:w="1287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5</w:t>
            </w:r>
          </w:p>
        </w:tc>
        <w:tc>
          <w:tcPr>
            <w:tcW w:w="3075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00000"/>
              </w:rPr>
            </w:pPr>
            <w:r w:rsidRPr="003F6373">
              <w:rPr>
                <w:color w:val="000000"/>
              </w:rPr>
              <w:t>Тест</w:t>
            </w:r>
            <w:r>
              <w:rPr>
                <w:color w:val="000000"/>
                <w:lang w:val="en-US"/>
              </w:rPr>
              <w:t xml:space="preserve"> № </w:t>
            </w:r>
            <w:r>
              <w:rPr>
                <w:color w:val="000000"/>
              </w:rPr>
              <w:t>5</w:t>
            </w:r>
          </w:p>
        </w:tc>
        <w:tc>
          <w:tcPr>
            <w:tcW w:w="5102" w:type="dxa"/>
          </w:tcPr>
          <w:p w:rsidR="00E00E1A" w:rsidRPr="003F6373" w:rsidRDefault="00E00E1A" w:rsidP="00D6255E">
            <w:pPr>
              <w:shd w:val="clear" w:color="auto" w:fill="FFFFFF"/>
              <w:snapToGrid w:val="0"/>
              <w:ind w:left="851"/>
              <w:rPr>
                <w:color w:val="0D0D0D"/>
              </w:rPr>
            </w:pPr>
            <w:r>
              <w:rPr>
                <w:color w:val="0D0D0D"/>
              </w:rPr>
              <w:t>25.05</w:t>
            </w:r>
          </w:p>
        </w:tc>
      </w:tr>
    </w:tbl>
    <w:p w:rsidR="00E00E1A" w:rsidRDefault="00E00E1A" w:rsidP="00E00E1A">
      <w:pPr>
        <w:spacing w:before="30" w:after="30"/>
        <w:jc w:val="both"/>
        <w:rPr>
          <w:color w:val="000000"/>
        </w:rPr>
      </w:pPr>
    </w:p>
    <w:p w:rsidR="00E00E1A" w:rsidRPr="000B506E" w:rsidRDefault="00E00E1A" w:rsidP="00E00E1A">
      <w:pPr>
        <w:spacing w:before="30" w:after="30"/>
        <w:jc w:val="both"/>
        <w:rPr>
          <w:color w:val="000000"/>
        </w:rPr>
      </w:pPr>
    </w:p>
    <w:p w:rsidR="00E00E1A" w:rsidRDefault="00E00E1A" w:rsidP="00E00E1A">
      <w:pPr>
        <w:spacing w:line="276" w:lineRule="auto"/>
        <w:jc w:val="center"/>
        <w:rPr>
          <w:b/>
        </w:rPr>
      </w:pPr>
      <w:r w:rsidRPr="000A0EF4">
        <w:rPr>
          <w:b/>
        </w:rPr>
        <w:t>Тематическое планирование</w:t>
      </w:r>
    </w:p>
    <w:p w:rsidR="00E00E1A" w:rsidRDefault="00E00E1A" w:rsidP="00E00E1A">
      <w:pPr>
        <w:spacing w:line="276" w:lineRule="auto"/>
        <w:jc w:val="center"/>
        <w:rPr>
          <w:b/>
          <w:sz w:val="26"/>
          <w:szCs w:val="26"/>
        </w:rPr>
      </w:pPr>
      <w:r w:rsidRPr="00855787">
        <w:rPr>
          <w:b/>
          <w:sz w:val="26"/>
          <w:szCs w:val="26"/>
        </w:rPr>
        <w:t>7</w:t>
      </w:r>
      <w:r w:rsidRPr="00247F7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класс</w:t>
      </w:r>
      <w:r w:rsidRPr="00247F77">
        <w:rPr>
          <w:b/>
          <w:sz w:val="26"/>
          <w:szCs w:val="26"/>
        </w:rPr>
        <w:t xml:space="preserve"> (1</w:t>
      </w:r>
      <w:r>
        <w:rPr>
          <w:b/>
          <w:sz w:val="26"/>
          <w:szCs w:val="26"/>
        </w:rPr>
        <w:t xml:space="preserve">36 </w:t>
      </w:r>
      <w:r w:rsidRPr="00247F77">
        <w:rPr>
          <w:b/>
          <w:sz w:val="26"/>
          <w:szCs w:val="26"/>
        </w:rPr>
        <w:t>ч)</w:t>
      </w:r>
    </w:p>
    <w:p w:rsidR="00E00E1A" w:rsidRDefault="00E00E1A" w:rsidP="003245EF">
      <w:pPr>
        <w:rPr>
          <w:b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1"/>
        <w:gridCol w:w="2248"/>
      </w:tblGrid>
      <w:tr w:rsidR="00E00E1A" w:rsidRPr="00B17E3A" w:rsidTr="00D6255E">
        <w:trPr>
          <w:trHeight w:val="523"/>
        </w:trPr>
        <w:tc>
          <w:tcPr>
            <w:tcW w:w="7391" w:type="dxa"/>
          </w:tcPr>
          <w:p w:rsidR="00E00E1A" w:rsidRPr="00B17E3A" w:rsidRDefault="00E00E1A" w:rsidP="00D6255E">
            <w:pPr>
              <w:jc w:val="center"/>
              <w:rPr>
                <w:b/>
              </w:rPr>
            </w:pPr>
            <w:r w:rsidRPr="00B17E3A">
              <w:rPr>
                <w:b/>
              </w:rPr>
              <w:t>Содержание учебного материала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  <w:rPr>
                <w:b/>
              </w:rPr>
            </w:pPr>
            <w:r w:rsidRPr="00B17E3A">
              <w:rPr>
                <w:b/>
              </w:rPr>
              <w:t>Количество часов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r w:rsidRPr="00B17E3A">
              <w:rPr>
                <w:bCs/>
              </w:rPr>
              <w:t>Модуль "Стартер"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4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r w:rsidRPr="00B17E3A">
              <w:rPr>
                <w:bCs/>
              </w:rPr>
              <w:t>МОДУЛЬ 1. WORK &amp; PLAY (Труд и отдых)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26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r w:rsidRPr="00B17E3A">
              <w:t>МОДУЛЬ 2. CULTURE &amp; STORIES (Культура и литература)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24</w:t>
            </w:r>
          </w:p>
        </w:tc>
      </w:tr>
      <w:tr w:rsidR="00E00E1A" w:rsidTr="00D6255E">
        <w:trPr>
          <w:trHeight w:val="276"/>
        </w:trPr>
        <w:tc>
          <w:tcPr>
            <w:tcW w:w="7391" w:type="dxa"/>
          </w:tcPr>
          <w:p w:rsidR="00E00E1A" w:rsidRPr="00B17E3A" w:rsidRDefault="00E00E1A" w:rsidP="00D6255E">
            <w:r w:rsidRPr="00B17E3A">
              <w:t>МОДУЛЬ 3. MOTHER NATURE (Родная природа)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23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7E3A">
              <w:rPr>
                <w:rFonts w:ascii="Times New Roman" w:hAnsi="Times New Roman" w:cs="Times New Roman"/>
                <w:sz w:val="24"/>
                <w:szCs w:val="24"/>
              </w:rPr>
              <w:t xml:space="preserve">МОДУЛЬ 4. </w:t>
            </w:r>
            <w:r w:rsidRPr="00B17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HEALTHY</w:t>
            </w:r>
            <w:r w:rsidRPr="00B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MIND</w:t>
            </w:r>
            <w:r w:rsidRPr="00B17E3A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r w:rsidRPr="00B17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HEALTHY</w:t>
            </w:r>
            <w:r w:rsidRPr="00B17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</w:p>
          <w:p w:rsidR="00E00E1A" w:rsidRPr="00B17E3A" w:rsidRDefault="00E00E1A" w:rsidP="00D6255E">
            <w:r w:rsidRPr="00B17E3A">
              <w:t xml:space="preserve">(Здоровый дух и здоровое тело)  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19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r w:rsidRPr="00B17E3A">
              <w:rPr>
                <w:color w:val="000000"/>
              </w:rPr>
              <w:t>МОДУЛЬ 5. LIFE EXPERIENCES. (Жизненный опыт)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24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r w:rsidRPr="00B17E3A">
              <w:t>МОДУЛЬ 6. CRIME &amp; COMMUNITY (Преступность и общество)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16</w:t>
            </w:r>
          </w:p>
        </w:tc>
      </w:tr>
      <w:tr w:rsidR="00E00E1A" w:rsidTr="00D6255E">
        <w:trPr>
          <w:trHeight w:val="261"/>
        </w:trPr>
        <w:tc>
          <w:tcPr>
            <w:tcW w:w="7391" w:type="dxa"/>
          </w:tcPr>
          <w:p w:rsidR="00E00E1A" w:rsidRPr="00B17E3A" w:rsidRDefault="00E00E1A" w:rsidP="00D6255E">
            <w:r w:rsidRPr="00B17E3A">
              <w:t>Итого</w:t>
            </w:r>
          </w:p>
        </w:tc>
        <w:tc>
          <w:tcPr>
            <w:tcW w:w="2248" w:type="dxa"/>
          </w:tcPr>
          <w:p w:rsidR="00E00E1A" w:rsidRPr="00B17E3A" w:rsidRDefault="00E00E1A" w:rsidP="00D6255E">
            <w:pPr>
              <w:jc w:val="center"/>
            </w:pPr>
            <w:r w:rsidRPr="00B17E3A">
              <w:t>136</w:t>
            </w:r>
          </w:p>
        </w:tc>
      </w:tr>
    </w:tbl>
    <w:p w:rsidR="00E00E1A" w:rsidRDefault="00E00E1A" w:rsidP="0005101E">
      <w:pPr>
        <w:spacing w:line="276" w:lineRule="auto"/>
        <w:rPr>
          <w:b/>
          <w:u w:val="single"/>
        </w:rPr>
      </w:pPr>
    </w:p>
    <w:p w:rsidR="003245EF" w:rsidRDefault="00E00E1A" w:rsidP="00E00E1A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Календарно-тематическое планирование</w:t>
      </w:r>
    </w:p>
    <w:p w:rsidR="00E00E1A" w:rsidRDefault="00E00E1A" w:rsidP="00E00E1A">
      <w:pPr>
        <w:spacing w:line="276" w:lineRule="auto"/>
        <w:jc w:val="center"/>
        <w:rPr>
          <w:b/>
          <w:sz w:val="26"/>
          <w:szCs w:val="26"/>
        </w:rPr>
      </w:pPr>
      <w:r w:rsidRPr="00247F7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7 класс</w:t>
      </w:r>
    </w:p>
    <w:p w:rsidR="00E00E1A" w:rsidRDefault="00E00E1A" w:rsidP="00E00E1A">
      <w:pPr>
        <w:spacing w:line="276" w:lineRule="auto"/>
        <w:jc w:val="center"/>
        <w:rPr>
          <w:b/>
          <w:sz w:val="26"/>
          <w:szCs w:val="26"/>
        </w:rPr>
      </w:pPr>
    </w:p>
    <w:p w:rsidR="00E00E1A" w:rsidRDefault="00E00E1A" w:rsidP="00E00E1A">
      <w:pPr>
        <w:spacing w:line="276" w:lineRule="auto"/>
        <w:jc w:val="center"/>
        <w:rPr>
          <w:b/>
          <w:sz w:val="16"/>
          <w:szCs w:val="16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15"/>
        <w:gridCol w:w="5245"/>
        <w:gridCol w:w="709"/>
        <w:gridCol w:w="1134"/>
        <w:gridCol w:w="1134"/>
        <w:gridCol w:w="1134"/>
      </w:tblGrid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:rsidR="00E00E1A" w:rsidRDefault="00E00E1A" w:rsidP="00D6255E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5245" w:type="dxa"/>
            <w:shd w:val="clear" w:color="auto" w:fill="auto"/>
          </w:tcPr>
          <w:p w:rsidR="00E00E1A" w:rsidRDefault="00E00E1A" w:rsidP="00D6255E">
            <w:pPr>
              <w:jc w:val="center"/>
              <w:rPr>
                <w:b/>
              </w:rPr>
            </w:pPr>
            <w:r>
              <w:rPr>
                <w:b/>
              </w:rPr>
              <w:t>Темы уроков</w:t>
            </w:r>
          </w:p>
        </w:tc>
        <w:tc>
          <w:tcPr>
            <w:tcW w:w="709" w:type="dxa"/>
            <w:shd w:val="clear" w:color="auto" w:fill="auto"/>
          </w:tcPr>
          <w:p w:rsidR="00E00E1A" w:rsidRDefault="00E00E1A" w:rsidP="00D6255E">
            <w:pPr>
              <w:jc w:val="center"/>
            </w:pPr>
            <w:r>
              <w:rPr>
                <w:b/>
              </w:rPr>
              <w:t>Кол</w:t>
            </w:r>
            <w:r>
              <w:rPr>
                <w:b/>
                <w:lang w:val="en-US"/>
              </w:rPr>
              <w:t>-</w:t>
            </w:r>
            <w:r>
              <w:rPr>
                <w:b/>
              </w:rPr>
              <w:t>во ча-сов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134" w:type="dxa"/>
          </w:tcPr>
          <w:p w:rsidR="00E00E1A" w:rsidRPr="00233A25" w:rsidRDefault="00E00E1A" w:rsidP="00D6255E">
            <w:pPr>
              <w:jc w:val="center"/>
              <w:rPr>
                <w:b/>
              </w:rPr>
            </w:pPr>
            <w:r>
              <w:rPr>
                <w:b/>
              </w:rPr>
              <w:t>Дата фактич.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</w:rPr>
            </w:pPr>
            <w:r>
              <w:rPr>
                <w:b/>
              </w:rPr>
              <w:t>Прим</w:t>
            </w:r>
          </w:p>
        </w:tc>
      </w:tr>
      <w:tr w:rsidR="00E00E1A" w:rsidTr="0078130F">
        <w:trPr>
          <w:trHeight w:val="307"/>
        </w:trPr>
        <w:tc>
          <w:tcPr>
            <w:tcW w:w="6096" w:type="dxa"/>
            <w:gridSpan w:val="3"/>
            <w:shd w:val="clear" w:color="auto" w:fill="auto"/>
          </w:tcPr>
          <w:p w:rsidR="00E00E1A" w:rsidRDefault="00E00E1A" w:rsidP="00D6255E">
            <w:pPr>
              <w:jc w:val="center"/>
            </w:pPr>
            <w:r>
              <w:rPr>
                <w:b/>
                <w:bCs/>
              </w:rPr>
              <w:t>Модуль "</w:t>
            </w:r>
            <w:r>
              <w:rPr>
                <w:b/>
                <w:bCs/>
                <w:lang w:val="en-US"/>
              </w:rPr>
              <w:t>Starter/</w:t>
            </w:r>
            <w:r>
              <w:rPr>
                <w:b/>
                <w:bCs/>
              </w:rPr>
              <w:t>Стартер"</w:t>
            </w:r>
          </w:p>
        </w:tc>
        <w:tc>
          <w:tcPr>
            <w:tcW w:w="709" w:type="dxa"/>
            <w:shd w:val="clear" w:color="auto" w:fill="auto"/>
          </w:tcPr>
          <w:p w:rsidR="00E00E1A" w:rsidRPr="007D2B77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bCs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  <w:rPr>
                <w:rFonts w:ascii="Calibri" w:hAnsi="Calibri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Вводный урок. Знакомство с учебником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Pr="007D2B77" w:rsidRDefault="00E00E1A" w:rsidP="00D6255E">
            <w:pPr>
              <w:jc w:val="center"/>
            </w:pPr>
            <w:r w:rsidRPr="007D2B77">
              <w:t>1</w:t>
            </w:r>
          </w:p>
        </w:tc>
        <w:tc>
          <w:tcPr>
            <w:tcW w:w="1134" w:type="dxa"/>
          </w:tcPr>
          <w:p w:rsidR="00E00E1A" w:rsidRPr="00E07D65" w:rsidRDefault="00E00E1A" w:rsidP="00D6255E">
            <w:pPr>
              <w:jc w:val="center"/>
              <w:rPr>
                <w:bCs/>
              </w:rPr>
            </w:pPr>
            <w:r w:rsidRPr="00E07D65">
              <w:rPr>
                <w:bCs/>
              </w:rPr>
              <w:t>3.09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Повторение. Еда и напитки. Как приготовить еду.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7D2B77" w:rsidRDefault="00E00E1A" w:rsidP="00D6255E">
            <w:pPr>
              <w:snapToGrid w:val="0"/>
              <w:jc w:val="center"/>
            </w:pPr>
            <w:r w:rsidRPr="007D2B77"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  <w:r>
              <w:t>4.09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Повторение. Природные катаклизмы. Повседневный английский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00E1A" w:rsidRPr="007D2B77" w:rsidRDefault="00E00E1A" w:rsidP="00D6255E">
            <w:pPr>
              <w:snapToGrid w:val="0"/>
              <w:jc w:val="center"/>
            </w:pPr>
            <w:r w:rsidRPr="007D2B77"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6.09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0F42A3" w:rsidRDefault="00E00E1A" w:rsidP="00D6255E">
            <w:pPr>
              <w:rPr>
                <w:i/>
              </w:rPr>
            </w:pPr>
            <w:r w:rsidRPr="000F42A3">
              <w:rPr>
                <w:i/>
              </w:rPr>
              <w:t>Входной тест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00E1A" w:rsidRPr="007D2B77" w:rsidRDefault="00E00E1A" w:rsidP="00D6255E">
            <w:pPr>
              <w:snapToGrid w:val="0"/>
              <w:jc w:val="center"/>
            </w:pPr>
            <w:r w:rsidRPr="007D2B77"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8.09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60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jc w:val="center"/>
            </w:pPr>
            <w:r w:rsidRPr="007F3FFF">
              <w:rPr>
                <w:b/>
                <w:bCs/>
              </w:rPr>
              <w:t>МОДУЛЬ 1. WORK &amp; PLAY (Труд и отдых)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Pr="007D2B77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Pr="00212B34" w:rsidRDefault="00E00E1A" w:rsidP="00D625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bCs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E00E1A" w:rsidRDefault="00E00E1A" w:rsidP="00D6255E">
            <w:r>
              <w:t xml:space="preserve">Анализ теста. </w:t>
            </w:r>
            <w:r w:rsidRPr="00C83C5F">
              <w:t>Труд и отдых. Трудная работа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B12A51" w:rsidRDefault="00E00E1A" w:rsidP="00D6255E">
            <w:r w:rsidRPr="00C83C5F">
              <w:t>Трудная работа</w:t>
            </w:r>
            <w:r>
              <w:t xml:space="preserve">. Грамматика. </w:t>
            </w:r>
            <w:r>
              <w:rPr>
                <w:lang w:val="en-US"/>
              </w:rPr>
              <w:t>Adverbs</w:t>
            </w:r>
            <w:r w:rsidRPr="00B12A51">
              <w:t xml:space="preserve"> </w:t>
            </w:r>
            <w:r>
              <w:rPr>
                <w:lang w:val="en-US"/>
              </w:rPr>
              <w:t>of</w:t>
            </w:r>
            <w:r w:rsidRPr="00B12A51">
              <w:t xml:space="preserve"> </w:t>
            </w:r>
            <w:r>
              <w:rPr>
                <w:lang w:val="en-US"/>
              </w:rPr>
              <w:t>manner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11.09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F540ED" w:rsidRDefault="00E00E1A" w:rsidP="00D6255E">
            <w:r w:rsidRPr="00C83C5F">
              <w:t>Хобби</w:t>
            </w:r>
            <w:r>
              <w:rPr>
                <w:lang w:val="en-US"/>
              </w:rPr>
              <w:t>.</w:t>
            </w:r>
            <w:r>
              <w:t xml:space="preserve"> Текст и лексика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13.09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C83C5F">
              <w:t>Present Simple – Present Continuous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15.09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Уголок культуры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17.09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Повседневный английский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18.09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Рискованные виды спорта.</w:t>
            </w:r>
            <w:r>
              <w:t xml:space="preserve">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20.09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Рискованные виды спорта.</w:t>
            </w:r>
            <w:r>
              <w:t xml:space="preserve"> Говорение и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22.09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Работа волонтера</w:t>
            </w:r>
            <w:r>
              <w:t>. Чтение и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23.09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005978" w:rsidRDefault="00E00E1A" w:rsidP="00D6255E">
            <w:pPr>
              <w:rPr>
                <w:lang w:val="tt-RU"/>
              </w:rPr>
            </w:pPr>
            <w:r w:rsidRPr="00C83C5F">
              <w:t>Работа волонтера</w:t>
            </w:r>
            <w:r>
              <w:t xml:space="preserve">. Грамматика. </w:t>
            </w:r>
            <w:r>
              <w:rPr>
                <w:lang w:val="en-US"/>
              </w:rPr>
              <w:t>Infinitive</w:t>
            </w:r>
            <w:r w:rsidRPr="00005978">
              <w:t>/-</w:t>
            </w:r>
            <w:r>
              <w:rPr>
                <w:lang w:val="en-US"/>
              </w:rPr>
              <w:t>ing</w:t>
            </w:r>
            <w:r w:rsidRPr="00005978">
              <w:t xml:space="preserve"> </w:t>
            </w:r>
            <w:r>
              <w:rPr>
                <w:lang w:val="en-US"/>
              </w:rPr>
              <w:t>forms</w:t>
            </w:r>
            <w:r w:rsidRPr="00005978">
              <w:t xml:space="preserve">/ </w:t>
            </w:r>
            <w:r>
              <w:rPr>
                <w:lang w:val="tt-RU"/>
              </w:rPr>
              <w:t>Степени сравнеия прил. и наречий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25.09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C83C5F">
              <w:t>Умения и навыки. Работа для студентов.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27.09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Официальное письмо.</w:t>
            </w:r>
            <w:r>
              <w:t xml:space="preserve"> Устройство на работу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29.09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005978" w:rsidRDefault="00E00E1A" w:rsidP="00D6255E">
            <w:pPr>
              <w:rPr>
                <w:lang w:val="tt-RU"/>
              </w:rPr>
            </w:pPr>
            <w:r w:rsidRPr="00C83C5F">
              <w:t>Социальное самоопределение.</w:t>
            </w:r>
            <w:r>
              <w:rPr>
                <w:lang w:val="tt-RU"/>
              </w:rPr>
              <w:t xml:space="preserve"> </w:t>
            </w:r>
            <w:r w:rsidRPr="00005978">
              <w:rPr>
                <w:bCs/>
                <w:shd w:val="clear" w:color="auto" w:fill="FFFFFF"/>
              </w:rPr>
              <w:t>personal</w:t>
            </w:r>
            <w:r w:rsidRPr="00005978">
              <w:rPr>
                <w:shd w:val="clear" w:color="auto" w:fill="FFFFFF"/>
              </w:rPr>
              <w:t>, </w:t>
            </w:r>
            <w:r w:rsidRPr="00005978">
              <w:rPr>
                <w:bCs/>
                <w:shd w:val="clear" w:color="auto" w:fill="FFFFFF"/>
              </w:rPr>
              <w:t>social</w:t>
            </w:r>
            <w:r w:rsidRPr="00005978">
              <w:rPr>
                <w:shd w:val="clear" w:color="auto" w:fill="FFFFFF"/>
              </w:rPr>
              <w:t> and </w:t>
            </w:r>
            <w:r w:rsidRPr="00005978">
              <w:rPr>
                <w:bCs/>
                <w:shd w:val="clear" w:color="auto" w:fill="FFFFFF"/>
              </w:rPr>
              <w:t>health</w:t>
            </w:r>
            <w:r w:rsidRPr="00005978">
              <w:rPr>
                <w:shd w:val="clear" w:color="auto" w:fill="FFFFFF"/>
              </w:rPr>
              <w:t> </w:t>
            </w:r>
            <w:r w:rsidRPr="00005978">
              <w:rPr>
                <w:bCs/>
                <w:shd w:val="clear" w:color="auto" w:fill="FFFFFF"/>
              </w:rPr>
              <w:t>education</w:t>
            </w:r>
            <w:r w:rsidRPr="00005978">
              <w:rPr>
                <w:shd w:val="clear" w:color="auto" w:fill="FFFFFF"/>
              </w:rPr>
              <w:t> (</w:t>
            </w:r>
            <w:r w:rsidRPr="00005978">
              <w:rPr>
                <w:bCs/>
                <w:shd w:val="clear" w:color="auto" w:fill="FFFFFF"/>
              </w:rPr>
              <w:t>PSHE</w:t>
            </w:r>
            <w:r w:rsidRPr="00005978">
              <w:rPr>
                <w:shd w:val="clear" w:color="auto" w:fill="FFFFFF"/>
              </w:rPr>
              <w:t>) - персональное, социальное и оздоровительное образование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005978" w:rsidRDefault="00E00E1A" w:rsidP="00D6255E">
            <w:pPr>
              <w:rPr>
                <w:lang w:val="tt-RU"/>
              </w:rPr>
            </w:pPr>
            <w:r w:rsidRPr="00C83C5F">
              <w:t>Языковые навыки.</w:t>
            </w:r>
            <w:r>
              <w:rPr>
                <w:lang w:val="tt-RU"/>
              </w:rPr>
              <w:t xml:space="preserve"> Словобразование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452C3" w:rsidRDefault="00E00E1A" w:rsidP="00D6255E">
            <w:pPr>
              <w:rPr>
                <w:lang w:val="en-US"/>
              </w:rPr>
            </w:pPr>
            <w:r w:rsidRPr="00C83C5F">
              <w:t>Обобщающее повторение</w:t>
            </w:r>
            <w:r>
              <w:rPr>
                <w:lang w:val="tt-RU"/>
              </w:rPr>
              <w:t>. Аудирование.</w:t>
            </w:r>
            <w:r>
              <w:t xml:space="preserve"> </w:t>
            </w:r>
            <w:r>
              <w:rPr>
                <w:lang w:val="en-US"/>
              </w:rPr>
              <w:t>Multiple</w:t>
            </w:r>
            <w:r w:rsidRPr="004452C3">
              <w:t xml:space="preserve"> </w:t>
            </w:r>
            <w:r>
              <w:rPr>
                <w:lang w:val="en-US"/>
              </w:rPr>
              <w:t>matching</w:t>
            </w:r>
            <w:r w:rsidRPr="004452C3">
              <w:t xml:space="preserve">/ </w:t>
            </w:r>
            <w:r>
              <w:t xml:space="preserve">Чтение. </w:t>
            </w:r>
            <w:r>
              <w:rPr>
                <w:lang w:val="en-US"/>
              </w:rPr>
              <w:t>T/F/NS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4.10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452C3" w:rsidRDefault="00E00E1A" w:rsidP="00D6255E">
            <w:pPr>
              <w:rPr>
                <w:lang w:val="en-US"/>
              </w:rPr>
            </w:pPr>
            <w:r w:rsidRPr="00C83C5F">
              <w:t>Речевые</w:t>
            </w:r>
            <w:r w:rsidRPr="006A774E">
              <w:t xml:space="preserve"> </w:t>
            </w:r>
            <w:r w:rsidRPr="00C83C5F">
              <w:t>умения</w:t>
            </w:r>
            <w:r w:rsidRPr="006A774E">
              <w:t xml:space="preserve">. </w:t>
            </w:r>
            <w:r>
              <w:t>Структура</w:t>
            </w:r>
            <w:r w:rsidRPr="006A774E">
              <w:t xml:space="preserve"> </w:t>
            </w:r>
            <w:r>
              <w:t>и</w:t>
            </w:r>
            <w:r w:rsidRPr="006A774E">
              <w:t xml:space="preserve"> </w:t>
            </w:r>
            <w:r>
              <w:t>оформление</w:t>
            </w:r>
            <w:r w:rsidRPr="006A774E">
              <w:t xml:space="preserve"> </w:t>
            </w:r>
            <w:r>
              <w:t>письма</w:t>
            </w:r>
            <w:r w:rsidRPr="006A774E">
              <w:t xml:space="preserve">. </w:t>
            </w:r>
            <w:r>
              <w:rPr>
                <w:lang w:val="en-US"/>
              </w:rPr>
              <w:t>Writing (a letter of application)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6.10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452C3" w:rsidRDefault="00E00E1A" w:rsidP="00D6255E">
            <w:pPr>
              <w:rPr>
                <w:lang w:val="en-US"/>
              </w:rPr>
            </w:pPr>
            <w:r w:rsidRPr="00C83C5F">
              <w:t>Речевые</w:t>
            </w:r>
            <w:r w:rsidRPr="004452C3">
              <w:rPr>
                <w:lang w:val="en-US"/>
              </w:rPr>
              <w:t xml:space="preserve"> </w:t>
            </w:r>
            <w:r w:rsidRPr="00C83C5F">
              <w:t>умения</w:t>
            </w:r>
            <w:r w:rsidRPr="004452C3">
              <w:rPr>
                <w:lang w:val="en-US"/>
              </w:rPr>
              <w:t>.</w:t>
            </w:r>
            <w:r w:rsidRPr="003B3AC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Writing (a letter of application)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FC6F6A" w:rsidRDefault="00E00E1A" w:rsidP="00D6255E">
            <w:pPr>
              <w:snapToGrid w:val="0"/>
              <w:jc w:val="center"/>
            </w:pPr>
            <w:r>
              <w:t>7.10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RPr="00FC6F6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C83C5F">
              <w:t>Речевые</w:t>
            </w:r>
            <w:r w:rsidRPr="004452C3">
              <w:rPr>
                <w:lang w:val="en-US"/>
              </w:rPr>
              <w:t xml:space="preserve"> </w:t>
            </w:r>
            <w:r w:rsidRPr="00C83C5F">
              <w:t>умения</w:t>
            </w:r>
            <w:r w:rsidRPr="004452C3">
              <w:rPr>
                <w:lang w:val="en-US"/>
              </w:rPr>
              <w:t>.</w:t>
            </w:r>
            <w:r>
              <w:rPr>
                <w:lang w:val="en-US"/>
              </w:rPr>
              <w:t>Speaking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FC6F6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9.10</w:t>
            </w:r>
          </w:p>
        </w:tc>
        <w:tc>
          <w:tcPr>
            <w:tcW w:w="1134" w:type="dxa"/>
          </w:tcPr>
          <w:p w:rsidR="00E00E1A" w:rsidRPr="004452C3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00E1A" w:rsidRPr="004452C3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Pr="004452C3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  <w:rPr>
                <w:lang w:val="en-US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5E6106">
              <w:t>Грамматика. Подготовка к тесту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11.10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0F42A3">
              <w:rPr>
                <w:i/>
              </w:rPr>
              <w:t>Тест</w:t>
            </w:r>
            <w:r w:rsidRPr="005E6106">
              <w:t xml:space="preserve"> </w:t>
            </w:r>
            <w:r>
              <w:t xml:space="preserve">№ 1 </w:t>
            </w:r>
            <w:r w:rsidRPr="005E6106">
              <w:t xml:space="preserve"> Контроль лексико-грамматических навыков и речевых умений по Модулю 1.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13.10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5E6106"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14.10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shd w:val="clear" w:color="auto" w:fill="auto"/>
          </w:tcPr>
          <w:p w:rsidR="00E00E1A" w:rsidRDefault="00E00E1A" w:rsidP="00D6255E">
            <w:r>
              <w:t>Работа над проектом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16.10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r>
              <w:t>Защита проекта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18.10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E1A" w:rsidRDefault="00E00E1A" w:rsidP="00D6255E">
            <w:r>
              <w:t>Защита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20.10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rPr>
          <w:trHeight w:val="321"/>
        </w:trPr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E00E1A" w:rsidRPr="00F75789" w:rsidRDefault="00E00E1A" w:rsidP="00D6255E">
            <w:r>
              <w:t xml:space="preserve">Обобщение и повторение лексики </w:t>
            </w:r>
            <w:r>
              <w:rPr>
                <w:lang w:val="en-US"/>
              </w:rPr>
              <w:t>Module</w:t>
            </w:r>
            <w:r w:rsidRPr="00F75789">
              <w:t xml:space="preserve">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21.10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E00E1A">
            <w:pPr>
              <w:numPr>
                <w:ilvl w:val="0"/>
                <w:numId w:val="8"/>
              </w:numPr>
              <w:snapToGrid w:val="0"/>
              <w:ind w:left="720" w:hanging="436"/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E00E1A" w:rsidRDefault="00E00E1A" w:rsidP="00D6255E">
            <w:r>
              <w:t xml:space="preserve">Обобщение и повторение грамматики.  </w:t>
            </w:r>
            <w:r>
              <w:rPr>
                <w:lang w:val="en-US"/>
              </w:rPr>
              <w:t>Module</w:t>
            </w:r>
            <w:r w:rsidRPr="00F75789">
              <w:t xml:space="preserve">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23.10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</w:p>
        </w:tc>
        <w:tc>
          <w:tcPr>
            <w:tcW w:w="5245" w:type="dxa"/>
            <w:shd w:val="clear" w:color="auto" w:fill="auto"/>
          </w:tcPr>
          <w:p w:rsidR="00E00E1A" w:rsidRDefault="00E00E1A" w:rsidP="00D6255E">
            <w:r w:rsidRPr="007F3FFF">
              <w:rPr>
                <w:b/>
              </w:rPr>
              <w:t>МОДУЛЬ 2. CULTURE &amp; STORIES (Культура и литература)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Pr="007D6CA5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Культура и 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Лексика</w:t>
            </w:r>
          </w:p>
        </w:tc>
        <w:tc>
          <w:tcPr>
            <w:tcW w:w="709" w:type="dxa"/>
            <w:shd w:val="clear" w:color="auto" w:fill="auto"/>
          </w:tcPr>
          <w:p w:rsidR="00E00E1A" w:rsidRPr="00233A25" w:rsidRDefault="00E00E1A" w:rsidP="00D6255E">
            <w:r>
              <w:t>1</w:t>
            </w:r>
          </w:p>
        </w:tc>
        <w:tc>
          <w:tcPr>
            <w:tcW w:w="1134" w:type="dxa"/>
          </w:tcPr>
          <w:p w:rsidR="00E00E1A" w:rsidRPr="00212B34" w:rsidRDefault="00E00E1A" w:rsidP="00D6255E">
            <w:pPr>
              <w:jc w:val="center"/>
              <w:rPr>
                <w:sz w:val="20"/>
                <w:szCs w:val="20"/>
              </w:rPr>
            </w:pPr>
            <w:r w:rsidRPr="007D6CA5">
              <w:t>25.10</w:t>
            </w:r>
          </w:p>
        </w:tc>
        <w:tc>
          <w:tcPr>
            <w:tcW w:w="1134" w:type="dxa"/>
          </w:tcPr>
          <w:p w:rsidR="00E00E1A" w:rsidRDefault="00E00E1A" w:rsidP="00D6255E">
            <w:pPr>
              <w:rPr>
                <w:b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rPr>
                <w:b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Увидеть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Лексика, чтение, грамматика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Увидеть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Аудирование, говорение,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D63856" w:rsidRDefault="00E00E1A" w:rsidP="00D6255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85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Времена 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Чтение и говорение</w:t>
            </w: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 xml:space="preserve"> Уголок культуры. «Леди Гага"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Популярные музыканты моей страны. </w:t>
            </w: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Времена меняются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Грамматика.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036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</w:t>
            </w:r>
            <w:r w:rsidRPr="00036F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Уголок культуры.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r w:rsidRPr="007D2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Говорение и писҗмо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Выражение чувств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Выражение чувств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/Уголок культуры. Активизация лексики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40/7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Удивительные представления.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лексикой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Удивительные представления.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 и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B525F2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Удивительные представления.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B52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B525F2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Дома с привидениями.</w:t>
            </w:r>
            <w:r w:rsidRPr="00B525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лексикой к тексту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44/11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Дома с привидениями.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45/12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 о приведениях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46/13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 о приведениях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47/14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Языковые навыки.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48/15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Языковые навыки.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49/16</w:t>
            </w:r>
          </w:p>
        </w:tc>
        <w:tc>
          <w:tcPr>
            <w:tcW w:w="5245" w:type="dxa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50/17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Речевые умения. Общеучебные умения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51/18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Речевые умения. Общеучебные умения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52/19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53/20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25F2">
              <w:rPr>
                <w:rFonts w:ascii="Times New Roman" w:hAnsi="Times New Roman" w:cs="Times New Roman"/>
                <w:i/>
                <w:sz w:val="24"/>
                <w:szCs w:val="24"/>
              </w:rPr>
              <w:t>Тест 2.</w:t>
            </w: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лексико-грамматических навыков и речевых умений по Модулю 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54/21</w:t>
            </w:r>
          </w:p>
        </w:tc>
        <w:tc>
          <w:tcPr>
            <w:tcW w:w="5245" w:type="dxa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6096" w:type="dxa"/>
            <w:gridSpan w:val="3"/>
            <w:shd w:val="clear" w:color="auto" w:fill="auto"/>
          </w:tcPr>
          <w:p w:rsidR="00E00E1A" w:rsidRPr="006C04F2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4F2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MOTHER NATURE (Родная природа)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181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RPr="004A181D" w:rsidTr="0078130F">
        <w:tc>
          <w:tcPr>
            <w:tcW w:w="851" w:type="dxa"/>
            <w:gridSpan w:val="2"/>
            <w:shd w:val="clear" w:color="auto" w:fill="auto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55/22</w:t>
            </w:r>
          </w:p>
        </w:tc>
        <w:tc>
          <w:tcPr>
            <w:tcW w:w="5245" w:type="dxa"/>
            <w:shd w:val="clear" w:color="auto" w:fill="auto"/>
          </w:tcPr>
          <w:p w:rsidR="00E00E1A" w:rsidRPr="006C04F2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Экстремальная погода. Лексика.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0E1A" w:rsidRPr="004A181D" w:rsidRDefault="00E00E1A" w:rsidP="00D6255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56/23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991297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 w:rsidRPr="004512CF">
              <w:rPr>
                <w:rFonts w:ascii="Times New Roman" w:hAnsi="Times New Roman" w:cs="Times New Roman"/>
              </w:rPr>
              <w:t>Дикие места</w:t>
            </w:r>
            <w:r>
              <w:rPr>
                <w:rFonts w:ascii="Times New Roman" w:hAnsi="Times New Roman" w:cs="Times New Roman"/>
              </w:rPr>
              <w:t>. Аудирование.  лексика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  <w:r>
              <w:t>16.12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57/24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CA1AC0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 w:rsidRPr="004512CF">
              <w:rPr>
                <w:rFonts w:ascii="Times New Roman" w:hAnsi="Times New Roman" w:cs="Times New Roman"/>
              </w:rPr>
              <w:t>Дикие места</w:t>
            </w:r>
            <w:r>
              <w:rPr>
                <w:rFonts w:ascii="Times New Roman" w:hAnsi="Times New Roman" w:cs="Times New Roman"/>
              </w:rPr>
              <w:t xml:space="preserve">. Грамматика </w:t>
            </w:r>
            <w:r>
              <w:rPr>
                <w:rFonts w:ascii="Times New Roman" w:hAnsi="Times New Roman" w:cs="Times New Roman"/>
                <w:lang w:val="en-US"/>
              </w:rPr>
              <w:t>Future</w:t>
            </w:r>
            <w:r w:rsidRPr="00CA1A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Tenses</w:t>
            </w:r>
            <w:r w:rsidRPr="00CA1AC0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18.12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58/25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991297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 выживания. Антарктида. Монологи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20.12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59/26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991297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 w:rsidRPr="004512CF">
              <w:rPr>
                <w:rFonts w:ascii="Times New Roman" w:hAnsi="Times New Roman" w:cs="Times New Roman"/>
              </w:rPr>
              <w:t>Экстремальные занятия на открытом воздухе</w:t>
            </w:r>
            <w:r>
              <w:rPr>
                <w:rFonts w:ascii="Times New Roman" w:hAnsi="Times New Roman" w:cs="Times New Roman"/>
              </w:rPr>
              <w:t>. Лексика, чтение.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22.12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60/27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CA1AC0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 w:rsidRPr="004512CF">
              <w:rPr>
                <w:rFonts w:ascii="Times New Roman" w:hAnsi="Times New Roman" w:cs="Times New Roman"/>
              </w:rPr>
              <w:t>Экстремальные занятия на открытом воздухе</w:t>
            </w:r>
            <w:r>
              <w:rPr>
                <w:rFonts w:ascii="Times New Roman" w:hAnsi="Times New Roman" w:cs="Times New Roman"/>
              </w:rPr>
              <w:t xml:space="preserve">. Грамматика. </w:t>
            </w:r>
            <w:r>
              <w:rPr>
                <w:rFonts w:ascii="Times New Roman" w:hAnsi="Times New Roman" w:cs="Times New Roman"/>
                <w:lang w:val="en-US"/>
              </w:rPr>
              <w:t>Conditionals</w:t>
            </w:r>
            <w:r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CA1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23.12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61/28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CA1AC0" w:rsidRDefault="00E00E1A" w:rsidP="00D6255E">
            <w:r w:rsidRPr="004512CF">
              <w:t>Уголок культуры</w:t>
            </w:r>
            <w:r>
              <w:t>. Аппалачи.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25.12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62/29</w:t>
            </w:r>
          </w:p>
          <w:p w:rsidR="00E00E1A" w:rsidRDefault="00E00E1A" w:rsidP="00D6255E">
            <w:pPr>
              <w:snapToGrid w:val="0"/>
            </w:pPr>
          </w:p>
          <w:p w:rsidR="00E00E1A" w:rsidRDefault="00E00E1A" w:rsidP="00D6255E">
            <w:pPr>
              <w:snapToGrid w:val="0"/>
            </w:pPr>
          </w:p>
        </w:tc>
        <w:tc>
          <w:tcPr>
            <w:tcW w:w="5245" w:type="dxa"/>
            <w:shd w:val="clear" w:color="auto" w:fill="auto"/>
          </w:tcPr>
          <w:p w:rsidR="00E00E1A" w:rsidRDefault="00E00E1A" w:rsidP="00D6255E">
            <w:r w:rsidRPr="004512CF">
              <w:t>Повседневный английский</w:t>
            </w:r>
          </w:p>
          <w:p w:rsidR="00E00E1A" w:rsidRDefault="00E00E1A" w:rsidP="00D6255E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27.12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Pr="00722806" w:rsidRDefault="00E00E1A" w:rsidP="00D6255E">
            <w:pPr>
              <w:snapToGrid w:val="0"/>
              <w:rPr>
                <w:b/>
              </w:rPr>
            </w:pPr>
            <w:r w:rsidRPr="00722806">
              <w:rPr>
                <w:b/>
                <w:lang w:val="en-US"/>
              </w:rPr>
              <w:t>III</w:t>
            </w:r>
            <w:r w:rsidRPr="00CA1AC0">
              <w:rPr>
                <w:b/>
              </w:rPr>
              <w:t xml:space="preserve"> </w:t>
            </w:r>
            <w:r w:rsidRPr="00722806">
              <w:rPr>
                <w:b/>
              </w:rPr>
              <w:t>чет-верть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4512CF" w:rsidRDefault="00E00E1A" w:rsidP="00D6255E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63/1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4512CF">
              <w:t>Изменения климата</w:t>
            </w:r>
            <w:r>
              <w:t>. Лексика. Аудирование.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12.01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64/2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4512CF">
              <w:t>Изменения климата</w:t>
            </w:r>
            <w:r>
              <w:t xml:space="preserve">. </w:t>
            </w:r>
            <w:r w:rsidRPr="004512CF">
              <w:t>Окружающая среда</w:t>
            </w:r>
            <w:r>
              <w:t>. Говорение и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13.01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65/3</w:t>
            </w:r>
          </w:p>
        </w:tc>
        <w:tc>
          <w:tcPr>
            <w:tcW w:w="5245" w:type="dxa"/>
            <w:shd w:val="clear" w:color="auto" w:fill="auto"/>
          </w:tcPr>
          <w:p w:rsidR="00E00E1A" w:rsidRDefault="00E00E1A" w:rsidP="00D6255E">
            <w:r w:rsidRPr="004512CF">
              <w:t>Выживание</w:t>
            </w:r>
            <w:r>
              <w:t xml:space="preserve">. </w:t>
            </w:r>
            <w:r w:rsidRPr="004512CF">
              <w:t xml:space="preserve">Виды спорта и </w:t>
            </w:r>
            <w:r>
              <w:t>снаряжение. Лексика. Чтение.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15.01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66/4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34134" w:rsidRDefault="00E00E1A" w:rsidP="00D6255E">
            <w:r w:rsidRPr="004512CF">
              <w:t>Выживание</w:t>
            </w:r>
            <w:r>
              <w:t xml:space="preserve">. </w:t>
            </w:r>
            <w:r w:rsidRPr="000C1AD9">
              <w:rPr>
                <w:lang w:val="en-US"/>
              </w:rPr>
              <w:t>Conditionals</w:t>
            </w:r>
            <w:r>
              <w:t xml:space="preserve"> 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17.01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67/5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r w:rsidRPr="004512CF">
              <w:t>Речевые умения</w:t>
            </w:r>
            <w:r>
              <w:t>. Лексика. Говорение.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19.01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68/6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4512CF">
              <w:t>Полуофициальные письма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20.01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69/7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Г</w:t>
            </w:r>
            <w:r w:rsidRPr="004512CF">
              <w:t>еография</w:t>
            </w:r>
            <w:r>
              <w:t>. Пещеры. Чтение. Аудирование.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22.01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70/8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4512CF">
              <w:t>Языковые навыки</w:t>
            </w:r>
            <w:r>
              <w:t>. Фразовые глаголы.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24.01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71/9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Аудирование. Собеседование при устройстве на работу волонтёром.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26.01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72/10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Забота о шимпанзе. Тексты в формате ГИА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27.01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73/11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Говорение. Принятие решений.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29.01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74/12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Словообразование. Общественные службы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31.01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75/13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744B88">
              <w:rPr>
                <w:i/>
              </w:rPr>
              <w:t>Тест № 3</w:t>
            </w:r>
            <w:r>
              <w:t xml:space="preserve"> (лексика и грамматика)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76/14</w:t>
            </w:r>
          </w:p>
        </w:tc>
        <w:tc>
          <w:tcPr>
            <w:tcW w:w="5245" w:type="dxa"/>
            <w:shd w:val="clear" w:color="auto" w:fill="auto"/>
          </w:tcPr>
          <w:p w:rsidR="00E00E1A" w:rsidRDefault="00E00E1A" w:rsidP="00D6255E">
            <w: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3.02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lastRenderedPageBreak/>
              <w:t>77/15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4512CF">
              <w:t>Россия</w:t>
            </w:r>
            <w:r>
              <w:t>.</w:t>
            </w:r>
            <w:r w:rsidRPr="004512CF">
              <w:t xml:space="preserve"> </w:t>
            </w:r>
            <w:r>
              <w:t xml:space="preserve">Тайга. </w:t>
            </w:r>
            <w:r w:rsidRPr="004512CF">
              <w:t>Обобщение и повторение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5.02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6C04F2" w:rsidRDefault="00E00E1A" w:rsidP="00D6255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1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D50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r w:rsidRPr="00C80E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HEALTHY</w:t>
            </w:r>
            <w:r w:rsidRPr="00D50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0E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MIND</w:t>
            </w:r>
            <w:r w:rsidRPr="00D50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</w:t>
            </w:r>
            <w:r w:rsidRPr="00C80E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HEALTHY</w:t>
            </w:r>
            <w:r w:rsidRPr="00D50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0E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BODY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04F2">
              <w:rPr>
                <w:rFonts w:ascii="Times New Roman" w:hAnsi="Times New Roman" w:cs="Times New Roman"/>
                <w:b/>
                <w:sz w:val="24"/>
                <w:szCs w:val="24"/>
              </w:rPr>
              <w:t>В Здоровом теле здоровый дух)</w:t>
            </w:r>
            <w:r w:rsidRPr="008F4569">
              <w:t xml:space="preserve"> </w:t>
            </w:r>
            <w:r w:rsidRPr="00C80E11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78/16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7900A8" w:rsidRDefault="00E00E1A" w:rsidP="00D6255E">
            <w:pPr>
              <w:rPr>
                <w:lang w:val="tt-RU"/>
              </w:rPr>
            </w:pPr>
            <w:r>
              <w:rPr>
                <w:lang w:val="tt-RU"/>
              </w:rPr>
              <w:t>В здоровом теле здоровыйдух. Лексика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7.02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79/17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7900A8" w:rsidRDefault="00E00E1A" w:rsidP="00D6255E">
            <w:pPr>
              <w:rPr>
                <w:lang w:val="tt-RU"/>
              </w:rPr>
            </w:pPr>
            <w:r w:rsidRPr="004512CF">
              <w:t>Новые технологии и здоровье</w:t>
            </w:r>
            <w:r>
              <w:rPr>
                <w:lang w:val="tt-RU"/>
              </w:rPr>
              <w:t>. Лекика и чтение Грамматика .</w:t>
            </w:r>
            <w:r w:rsidRPr="00B12A51">
              <w:t xml:space="preserve"> </w:t>
            </w:r>
            <w:r>
              <w:rPr>
                <w:lang w:val="en-US"/>
              </w:rPr>
              <w:t>Must-Have to-Should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9.02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80/18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976EC2" w:rsidRDefault="00E00E1A" w:rsidP="00D6255E">
            <w:pPr>
              <w:rPr>
                <w:lang w:val="en-US"/>
              </w:rPr>
            </w:pPr>
            <w:r w:rsidRPr="004512CF">
              <w:t>Домашние лекарства</w:t>
            </w:r>
            <w:r>
              <w:t>.</w:t>
            </w:r>
            <w:r>
              <w:rPr>
                <w:lang w:val="tt-RU"/>
              </w:rPr>
              <w:t xml:space="preserve"> Лекика и чтение. </w:t>
            </w:r>
            <w:r>
              <w:t>Грамматика</w:t>
            </w:r>
            <w:r w:rsidRPr="00B12A51">
              <w:rPr>
                <w:lang w:val="en-US"/>
              </w:rPr>
              <w:t xml:space="preserve">. </w:t>
            </w:r>
            <w:r>
              <w:rPr>
                <w:lang w:val="en-US"/>
              </w:rPr>
              <w:t>Can</w:t>
            </w:r>
            <w:r w:rsidRPr="00F65451">
              <w:rPr>
                <w:lang w:val="en-US"/>
              </w:rPr>
              <w:t>/</w:t>
            </w:r>
            <w:r>
              <w:rPr>
                <w:lang w:val="en-US"/>
              </w:rPr>
              <w:t>could</w:t>
            </w:r>
            <w:r w:rsidRPr="00F65451">
              <w:rPr>
                <w:lang w:val="en-US"/>
              </w:rPr>
              <w:t>/</w:t>
            </w:r>
            <w:r>
              <w:rPr>
                <w:lang w:val="en-US"/>
              </w:rPr>
              <w:t>may</w:t>
            </w:r>
            <w:r w:rsidRPr="00F65451">
              <w:rPr>
                <w:lang w:val="en-US"/>
              </w:rPr>
              <w:t>/</w:t>
            </w:r>
            <w:r>
              <w:rPr>
                <w:lang w:val="en-US"/>
              </w:rPr>
              <w:t>might/ Past modals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7D6CA5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10.02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81/19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F65451" w:rsidRDefault="00E00E1A" w:rsidP="00D6255E">
            <w:r w:rsidRPr="004512CF">
              <w:t>Здоровье</w:t>
            </w:r>
            <w:r w:rsidRPr="00F65451">
              <w:t xml:space="preserve"> </w:t>
            </w:r>
            <w:r>
              <w:t>и проблемы. Аудирование, говорение,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12.02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82/20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4512CF">
              <w:t xml:space="preserve">Уголок культуры. </w:t>
            </w:r>
            <w:r>
              <w:t>Самые опасные ж</w:t>
            </w:r>
            <w:r w:rsidRPr="004512CF">
              <w:t>ивотные Австралии</w:t>
            </w:r>
            <w:r>
              <w:t>. Чтение, лексика,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14.02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RPr="00F65451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83/21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Повседневный английский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7D6CA5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Pr="00933416" w:rsidRDefault="00E00E1A" w:rsidP="00D6255E">
            <w:pPr>
              <w:snapToGrid w:val="0"/>
              <w:jc w:val="center"/>
            </w:pPr>
            <w:r>
              <w:t>16.02</w:t>
            </w: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Pr="00E4747B" w:rsidRDefault="00E00E1A" w:rsidP="00D6255E">
            <w:pPr>
              <w:snapToGrid w:val="0"/>
              <w:jc w:val="center"/>
            </w:pPr>
            <w:r>
              <w:t>84/22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Поразительные способности</w:t>
            </w:r>
            <w:r>
              <w:t xml:space="preserve">. </w:t>
            </w:r>
            <w:r>
              <w:rPr>
                <w:lang w:val="tt-RU"/>
              </w:rPr>
              <w:t>Лекика и чтение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976EC2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17.02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RPr="00FC6F6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85/23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Чувство страха</w:t>
            </w:r>
            <w:r>
              <w:t xml:space="preserve">. </w:t>
            </w:r>
            <w:r>
              <w:rPr>
                <w:lang w:val="tt-RU"/>
              </w:rPr>
              <w:t>Лекика и чтение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00E1A" w:rsidRPr="00976EC2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Pr="00933416" w:rsidRDefault="00E00E1A" w:rsidP="00D6255E">
            <w:pPr>
              <w:snapToGrid w:val="0"/>
              <w:jc w:val="center"/>
            </w:pPr>
            <w:r>
              <w:t>19.02</w:t>
            </w: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Pr="00E4747B" w:rsidRDefault="00E00E1A" w:rsidP="00D6255E">
            <w:pPr>
              <w:snapToGrid w:val="0"/>
              <w:jc w:val="center"/>
            </w:pPr>
            <w:r>
              <w:t>86/24</w:t>
            </w:r>
          </w:p>
        </w:tc>
        <w:tc>
          <w:tcPr>
            <w:tcW w:w="5245" w:type="dxa"/>
            <w:shd w:val="clear" w:color="auto" w:fill="auto"/>
          </w:tcPr>
          <w:p w:rsidR="00E00E1A" w:rsidRPr="00F65451" w:rsidRDefault="00E00E1A" w:rsidP="00D6255E">
            <w:pPr>
              <w:rPr>
                <w:lang w:val="en-US"/>
              </w:rPr>
            </w:pPr>
            <w:r w:rsidRPr="0083601E">
              <w:t>Чувство страха</w:t>
            </w:r>
            <w:r>
              <w:t>.</w:t>
            </w:r>
            <w:r w:rsidRPr="00F65451">
              <w:t xml:space="preserve"> </w:t>
            </w:r>
            <w:r>
              <w:t xml:space="preserve">Грамматика. </w:t>
            </w:r>
            <w:r>
              <w:rPr>
                <w:lang w:val="en-US"/>
              </w:rPr>
              <w:t>Relative</w:t>
            </w:r>
            <w:r w:rsidRPr="00F65451">
              <w:t xml:space="preserve"> </w:t>
            </w:r>
            <w:r>
              <w:rPr>
                <w:lang w:val="en-US"/>
              </w:rPr>
              <w:t>clauses</w:t>
            </w:r>
            <w:r w:rsidRPr="00F65451">
              <w:t xml:space="preserve">. </w:t>
            </w:r>
            <w:r>
              <w:rPr>
                <w:lang w:val="en-US"/>
              </w:rPr>
              <w:t xml:space="preserve">Both…and,  either…or, neither…nor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Pr="007D6CA5" w:rsidRDefault="00E00E1A" w:rsidP="00D6255E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jc w:val="center"/>
            </w:pPr>
            <w:r>
              <w:t>21.02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87/25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F65451" w:rsidRDefault="00E00E1A" w:rsidP="00D6255E">
            <w:r w:rsidRPr="0083601E">
              <w:t>Чувства. Проблемы</w:t>
            </w:r>
            <w:r>
              <w:t>. Лексика, аудирование, говорение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23.02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88/26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Эссе на тему «Проблемы и их разрешение».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24.02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89/27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F65451" w:rsidRDefault="00E00E1A" w:rsidP="00D6255E">
            <w:pPr>
              <w:rPr>
                <w:lang w:val="en-US"/>
              </w:rPr>
            </w:pPr>
            <w:r>
              <w:t xml:space="preserve"> Социальное </w:t>
            </w:r>
            <w:r w:rsidRPr="0083601E">
              <w:t>самоопределение</w:t>
            </w:r>
            <w:r>
              <w:t xml:space="preserve">. </w:t>
            </w:r>
            <w:r>
              <w:rPr>
                <w:lang w:val="en-US"/>
              </w:rPr>
              <w:t>PSHE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26.02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90/28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F65451" w:rsidRDefault="00E00E1A" w:rsidP="00D6255E">
            <w:r w:rsidRPr="0083601E">
              <w:t>Языковые навыки</w:t>
            </w:r>
            <w:r>
              <w:t>. Фразовые глаголы. Словообразование. Слова, которые часто путают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28.02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RPr="00FC6F6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91/29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Обобщение и повторение</w:t>
            </w:r>
            <w:r>
              <w:t>. Говорение, чтение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976EC2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Pr="00E4747B" w:rsidRDefault="00E00E1A" w:rsidP="00D6255E">
            <w:pPr>
              <w:snapToGrid w:val="0"/>
              <w:jc w:val="center"/>
            </w:pPr>
            <w:r>
              <w:t>2.03</w:t>
            </w: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</w:tr>
      <w:tr w:rsidR="00E00E1A" w:rsidRPr="00FC6F6A" w:rsidTr="0078130F">
        <w:tc>
          <w:tcPr>
            <w:tcW w:w="851" w:type="dxa"/>
            <w:gridSpan w:val="2"/>
            <w:shd w:val="clear" w:color="auto" w:fill="auto"/>
          </w:tcPr>
          <w:p w:rsidR="00E00E1A" w:rsidRPr="00B07720" w:rsidRDefault="00E00E1A" w:rsidP="00D6255E">
            <w:pPr>
              <w:snapToGrid w:val="0"/>
              <w:jc w:val="center"/>
            </w:pPr>
            <w:r>
              <w:t>92/30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83601E">
              <w:t>Обобщение и повторение</w:t>
            </w:r>
            <w:r>
              <w:t>.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0E6DAE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Pr="00E4747B" w:rsidRDefault="00E00E1A" w:rsidP="00D6255E">
            <w:pPr>
              <w:snapToGrid w:val="0"/>
              <w:jc w:val="center"/>
            </w:pPr>
            <w:r>
              <w:t>3.03</w:t>
            </w: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00E1A" w:rsidRPr="00F65451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Pr="00B07720" w:rsidRDefault="00E00E1A" w:rsidP="00D6255E">
            <w:pPr>
              <w:snapToGrid w:val="0"/>
              <w:jc w:val="center"/>
            </w:pPr>
            <w:r>
              <w:t>93/31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0E6DAE" w:rsidRDefault="00E00E1A" w:rsidP="00D6255E">
            <w:r w:rsidRPr="0083601E">
              <w:t>Как разрешать конфликты с родителями</w:t>
            </w:r>
            <w: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5.03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94/32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9F65F7" w:rsidRDefault="00E00E1A" w:rsidP="00D6255E">
            <w:r w:rsidRPr="0083601E">
              <w:t>Как разрешать конфликты с родителями</w:t>
            </w:r>
            <w:r w:rsidRPr="009F65F7">
              <w:t xml:space="preserve">. </w:t>
            </w:r>
            <w:r>
              <w:rPr>
                <w:lang w:val="en-US"/>
              </w:rPr>
              <w:t>Essay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7.03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95/33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Россия . «Польза русской бани»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9.03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96/34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pPr>
              <w:rPr>
                <w:i/>
              </w:rPr>
            </w:pPr>
            <w:r w:rsidRPr="00957C7F">
              <w:rPr>
                <w:i/>
              </w:rPr>
              <w:t xml:space="preserve">Тест </w:t>
            </w:r>
            <w:r>
              <w:rPr>
                <w:i/>
              </w:rPr>
              <w:t>№ 4</w:t>
            </w:r>
          </w:p>
          <w:p w:rsidR="00E00E1A" w:rsidRPr="00957C7F" w:rsidRDefault="00E00E1A" w:rsidP="00D6255E">
            <w:pPr>
              <w:rPr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10.03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957C7F" w:rsidRDefault="00E00E1A" w:rsidP="00D6255E">
            <w:pPr>
              <w:rPr>
                <w:i/>
              </w:rPr>
            </w:pPr>
            <w:r w:rsidRPr="007900A8">
              <w:rPr>
                <w:b/>
                <w:color w:val="000000"/>
                <w:sz w:val="20"/>
                <w:szCs w:val="20"/>
              </w:rPr>
              <w:t>МОДУЛЬ 5. LIFE EXPERIENCES</w:t>
            </w:r>
            <w:r w:rsidRPr="008F4569">
              <w:rPr>
                <w:b/>
                <w:color w:val="000000"/>
              </w:rPr>
              <w:t>. (Жизненный опыт)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97/35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9F65F7" w:rsidRDefault="00E00E1A" w:rsidP="00D6255E">
            <w:pPr>
              <w:rPr>
                <w:lang w:val="tt-RU"/>
              </w:rPr>
            </w:pPr>
            <w:r w:rsidRPr="0083601E">
              <w:t>Жизненный опыт</w:t>
            </w:r>
            <w:r>
              <w:t xml:space="preserve">. </w:t>
            </w:r>
            <w:r>
              <w:rPr>
                <w:lang w:val="tt-RU"/>
              </w:rPr>
              <w:t>Лексика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12.03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98/36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93386" w:rsidRDefault="00E00E1A" w:rsidP="00D6255E">
            <w:pPr>
              <w:rPr>
                <w:lang w:val="tt-RU"/>
              </w:rPr>
            </w:pPr>
            <w:r w:rsidRPr="0083601E">
              <w:t>Какая досада!</w:t>
            </w:r>
            <w:r>
              <w:rPr>
                <w:lang w:val="tt-RU"/>
              </w:rPr>
              <w:t xml:space="preserve"> Лексика, чтение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14.03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99/37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7D6CA5" w:rsidRDefault="00E00E1A" w:rsidP="00D6255E">
            <w:pPr>
              <w:rPr>
                <w:lang w:val="en-US"/>
              </w:rPr>
            </w:pPr>
            <w:r w:rsidRPr="0083601E">
              <w:t>Какая</w:t>
            </w:r>
            <w:r w:rsidRPr="007D6CA5">
              <w:rPr>
                <w:lang w:val="en-US"/>
              </w:rPr>
              <w:t xml:space="preserve"> </w:t>
            </w:r>
            <w:r w:rsidRPr="0083601E">
              <w:t>досада</w:t>
            </w:r>
            <w:r w:rsidRPr="007D6CA5">
              <w:rPr>
                <w:lang w:val="en-US"/>
              </w:rPr>
              <w:t>!</w:t>
            </w:r>
            <w:r>
              <w:rPr>
                <w:lang w:val="tt-RU"/>
              </w:rPr>
              <w:t xml:space="preserve"> Грамматика</w:t>
            </w:r>
            <w:r w:rsidRPr="007D6CA5">
              <w:rPr>
                <w:lang w:val="en-US"/>
              </w:rPr>
              <w:t xml:space="preserve">. </w:t>
            </w:r>
            <w:r>
              <w:rPr>
                <w:lang w:val="en-US"/>
              </w:rPr>
              <w:t>Present</w:t>
            </w:r>
            <w:r w:rsidRPr="007D6CA5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7D6CA5">
              <w:rPr>
                <w:lang w:val="en-US"/>
              </w:rPr>
              <w:t>/</w:t>
            </w:r>
            <w:r>
              <w:rPr>
                <w:lang w:val="en-US"/>
              </w:rPr>
              <w:t>Past</w:t>
            </w:r>
            <w:r w:rsidRPr="007D6CA5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7D6CA5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16.03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100/38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93386" w:rsidRDefault="00E00E1A" w:rsidP="00D6255E">
            <w:r w:rsidRPr="0083601E">
              <w:rPr>
                <w:color w:val="000000"/>
              </w:rPr>
              <w:t>Культурный шок</w:t>
            </w:r>
            <w:r>
              <w:rPr>
                <w:color w:val="000000"/>
                <w:lang w:val="tt-RU"/>
              </w:rPr>
              <w:t>. Л</w:t>
            </w:r>
            <w:r>
              <w:rPr>
                <w:color w:val="000000"/>
              </w:rPr>
              <w:t>ексика, чтение, грамматика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17.03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101/39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93386" w:rsidRDefault="00E00E1A" w:rsidP="00D6255E">
            <w:pPr>
              <w:rPr>
                <w:lang w:val="en-US"/>
              </w:rPr>
            </w:pPr>
            <w:r w:rsidRPr="0083601E">
              <w:rPr>
                <w:color w:val="000000"/>
              </w:rPr>
              <w:t>Культурный шок</w:t>
            </w:r>
            <w:r>
              <w:rPr>
                <w:color w:val="000000"/>
              </w:rPr>
              <w:t>. Грамматика</w:t>
            </w:r>
            <w:r>
              <w:rPr>
                <w:color w:val="000000"/>
                <w:lang w:val="en-US"/>
              </w:rPr>
              <w:t>/ Modals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19.03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102/40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rPr>
                <w:color w:val="000000"/>
              </w:rPr>
              <w:t>Культурный шок</w:t>
            </w:r>
            <w:r>
              <w:rPr>
                <w:color w:val="000000"/>
              </w:rPr>
              <w:t>. Говорение и письмо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21.03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78130F">
            <w:pPr>
              <w:snapToGrid w:val="0"/>
              <w:ind w:left="33" w:hanging="33"/>
              <w:jc w:val="center"/>
            </w:pPr>
            <w:r>
              <w:t>103//41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rPr>
                <w:color w:val="000000"/>
              </w:rPr>
              <w:t>Уголок культуры</w:t>
            </w:r>
            <w:r>
              <w:rPr>
                <w:color w:val="000000"/>
              </w:rPr>
              <w:t>. Социальный этикет в Великобритании.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23.03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104/42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rPr>
                <w:color w:val="000000"/>
              </w:rPr>
              <w:t>Повседневный английский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24.03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105/43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>
              <w:t>Поменяй свою жизнь к лучшему. Чтение и лексика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26.03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6096" w:type="dxa"/>
            <w:gridSpan w:val="3"/>
            <w:shd w:val="clear" w:color="auto" w:fill="auto"/>
          </w:tcPr>
          <w:p w:rsidR="00E00E1A" w:rsidRPr="005724F8" w:rsidRDefault="00E00E1A" w:rsidP="00D6255E">
            <w:pPr>
              <w:rPr>
                <w:b/>
                <w:color w:val="000000"/>
              </w:rPr>
            </w:pPr>
            <w:r w:rsidRPr="005724F8">
              <w:rPr>
                <w:b/>
                <w:color w:val="000000"/>
                <w:lang w:val="en-US"/>
              </w:rPr>
              <w:t xml:space="preserve">IV </w:t>
            </w:r>
            <w:r w:rsidRPr="005724F8">
              <w:rPr>
                <w:b/>
                <w:color w:val="000000"/>
              </w:rPr>
              <w:t xml:space="preserve"> четверть</w:t>
            </w:r>
          </w:p>
        </w:tc>
        <w:tc>
          <w:tcPr>
            <w:tcW w:w="709" w:type="dxa"/>
            <w:shd w:val="clear" w:color="auto" w:fill="auto"/>
          </w:tcPr>
          <w:p w:rsidR="00E00E1A" w:rsidRPr="00233A25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Pr="00212B34" w:rsidRDefault="00E00E1A" w:rsidP="00D625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  <w:rPr>
                <w:b/>
                <w:color w:val="000000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106/1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83601E">
              <w:t>Поменяй свою жизнь.</w:t>
            </w:r>
            <w:r>
              <w:t xml:space="preserve"> Лексика, чтение,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6.04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107/2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Изменения в жизни</w:t>
            </w:r>
            <w:r>
              <w:t>. Чтение и лексика.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7.04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RPr="00FC6F6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108/3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Изменения в жизни</w:t>
            </w:r>
            <w:r>
              <w:t xml:space="preserve">. Грамматика. Инфинитив и </w:t>
            </w:r>
            <w:r>
              <w:lastRenderedPageBreak/>
              <w:t>герундий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976EC2" w:rsidRDefault="00E00E1A" w:rsidP="00D6255E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</w:tcPr>
          <w:p w:rsidR="00E00E1A" w:rsidRPr="00B07720" w:rsidRDefault="00E00E1A" w:rsidP="00D6255E">
            <w:pPr>
              <w:snapToGrid w:val="0"/>
              <w:jc w:val="center"/>
            </w:pPr>
            <w:r>
              <w:t>9.04</w:t>
            </w:r>
          </w:p>
        </w:tc>
        <w:tc>
          <w:tcPr>
            <w:tcW w:w="1134" w:type="dxa"/>
          </w:tcPr>
          <w:p w:rsidR="00E00E1A" w:rsidRPr="00393386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E00E1A" w:rsidRPr="00393386" w:rsidRDefault="00E00E1A" w:rsidP="00D6255E">
            <w:pPr>
              <w:snapToGrid w:val="0"/>
              <w:jc w:val="center"/>
              <w:rPr>
                <w:lang w:val="en-US"/>
              </w:rPr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Pr="000E6DAE" w:rsidRDefault="00E00E1A" w:rsidP="00D6255E">
            <w:pPr>
              <w:snapToGrid w:val="0"/>
            </w:pPr>
            <w:r>
              <w:lastRenderedPageBreak/>
              <w:t>109/4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Изменения в жизни</w:t>
            </w:r>
            <w:r>
              <w:t>. Письмо и говорение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11.04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110/5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83601E">
              <w:t>Изменения в жизни</w:t>
            </w:r>
            <w:r>
              <w:t>. Говорение и письмо. Свадьбы в разных странах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  <w:r>
              <w:t>13.04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111/6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Речевые умения и навыки</w:t>
            </w:r>
            <w:r>
              <w:t>. Аудирование и говорение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14.04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112/7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83601E">
              <w:t>Речевые умения и навыки</w:t>
            </w:r>
            <w:r>
              <w:t>. Внешность и характер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16.04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113/8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Письменная речь. Эссе «За и против»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18.04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114/9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>
              <w:t>Е</w:t>
            </w:r>
            <w:r w:rsidRPr="0083601E">
              <w:t>стественные науки</w:t>
            </w:r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20.04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115/10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597983" w:rsidRDefault="00E00E1A" w:rsidP="00D6255E">
            <w:r>
              <w:t>Фразовые глаголы (</w:t>
            </w:r>
            <w:r>
              <w:rPr>
                <w:lang w:val="en-US"/>
              </w:rPr>
              <w:t>take</w:t>
            </w:r>
            <w:r w:rsidRPr="00597983">
              <w:t xml:space="preserve">, </w:t>
            </w:r>
            <w:r>
              <w:rPr>
                <w:lang w:val="en-US"/>
              </w:rPr>
              <w:t>turn</w:t>
            </w:r>
            <w:r>
              <w:t>); словообразование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21.04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116/11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Чтение. Жизнь на предельной скорости. Формат ГИА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23.04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117/12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Аудирование. Формат ГИА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25.04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118/13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rPr>
                <w:i/>
              </w:rPr>
              <w:t xml:space="preserve">Тест </w:t>
            </w:r>
            <w:r>
              <w:t>№ 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27.04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119/14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28.04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120/15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Россия.</w:t>
            </w:r>
            <w:r>
              <w:t xml:space="preserve"> День Ивана Купалы.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30.04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6805" w:type="dxa"/>
            <w:gridSpan w:val="4"/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 w:rsidRPr="00C83C5F">
              <w:rPr>
                <w:b/>
              </w:rPr>
              <w:t>МОДУЛЬ 6. CRIME &amp; COMMUNITY (Преступность и общество)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121/16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83601E">
              <w:t>Преступность и общество</w:t>
            </w:r>
            <w:r>
              <w:t>. Лексика и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4.05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  <w:jc w:val="both"/>
            </w:pPr>
            <w:r>
              <w:t>122/17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>
              <w:t xml:space="preserve">Уличное искусство. </w:t>
            </w:r>
            <w:r w:rsidRPr="0083601E">
              <w:t>Искусство ли это?</w:t>
            </w:r>
            <w:r>
              <w:t xml:space="preserve"> Лексика, чтение,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5.05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123/18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1A7596" w:rsidRDefault="00E00E1A" w:rsidP="00D6255E">
            <w:pPr>
              <w:rPr>
                <w:lang w:val="en-US"/>
              </w:rPr>
            </w:pPr>
            <w:r w:rsidRPr="009B3BCA">
              <w:t>Борцы с преступностью</w:t>
            </w:r>
            <w:r>
              <w:t>. Лексика и чтение. Грамматика</w:t>
            </w:r>
            <w:r w:rsidRPr="001A7596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1A7596">
              <w:rPr>
                <w:lang w:val="en-US"/>
              </w:rPr>
              <w:t xml:space="preserve"> </w:t>
            </w:r>
            <w:r>
              <w:rPr>
                <w:lang w:val="en-US"/>
              </w:rPr>
              <w:t>Passive</w:t>
            </w:r>
            <w:r w:rsidRPr="001A7596">
              <w:rPr>
                <w:lang w:val="en-US"/>
              </w:rPr>
              <w:t xml:space="preserve"> </w:t>
            </w:r>
            <w:r>
              <w:t>Грамматика</w:t>
            </w:r>
            <w:r w:rsidRPr="001A7596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1A7596">
              <w:rPr>
                <w:lang w:val="en-US"/>
              </w:rPr>
              <w:t xml:space="preserve"> </w:t>
            </w:r>
            <w:r>
              <w:rPr>
                <w:lang w:val="en-US"/>
              </w:rPr>
              <w:t>Passive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7D6CA5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7.05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124/19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Pr="00275A3E" w:rsidRDefault="00E00E1A" w:rsidP="00D6255E">
            <w:pPr>
              <w:rPr>
                <w:lang w:val="en-US"/>
              </w:rPr>
            </w:pPr>
            <w:r w:rsidRPr="009B3BCA">
              <w:t>Борцы</w:t>
            </w:r>
            <w:r w:rsidRPr="00814FDD">
              <w:rPr>
                <w:lang w:val="en-US"/>
              </w:rPr>
              <w:t xml:space="preserve"> </w:t>
            </w:r>
            <w:r w:rsidRPr="009B3BCA">
              <w:t>с</w:t>
            </w:r>
            <w:r w:rsidRPr="00814FDD">
              <w:rPr>
                <w:lang w:val="en-US"/>
              </w:rPr>
              <w:t xml:space="preserve"> </w:t>
            </w:r>
            <w:r w:rsidRPr="009B3BCA">
              <w:t>преступностью</w:t>
            </w:r>
            <w:r w:rsidRPr="00814FDD">
              <w:rPr>
                <w:lang w:val="en-US"/>
              </w:rPr>
              <w:t xml:space="preserve">. </w:t>
            </w:r>
            <w:r>
              <w:t>Грамматика</w:t>
            </w:r>
            <w:r w:rsidRPr="00275A3E">
              <w:rPr>
                <w:lang w:val="en-US"/>
              </w:rPr>
              <w:t xml:space="preserve">. </w:t>
            </w:r>
            <w:r>
              <w:rPr>
                <w:lang w:val="en-US"/>
              </w:rPr>
              <w:t>Impersonal/Personal passive constructions – make/let. Reflexive pronouns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9.05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125/20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DC00EB" w:rsidRDefault="00E00E1A" w:rsidP="00D6255E">
            <w:r w:rsidRPr="009B3BCA">
              <w:t>Борцы с преступностью</w:t>
            </w:r>
            <w:r>
              <w:rPr>
                <w:lang w:val="en-US"/>
              </w:rPr>
              <w:t xml:space="preserve">/ </w:t>
            </w:r>
            <w:r>
              <w:t>Интервью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11.05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126/21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9B3BCA">
              <w:t>Уголок культуры. Агата Кристи</w:t>
            </w:r>
            <w:r>
              <w:t>. Чтение, аудирование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12.05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127/22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E1A" w:rsidRDefault="00E00E1A" w:rsidP="00D6255E">
            <w:r w:rsidRPr="009B3BCA">
              <w:t>Преступность и новые технологии</w:t>
            </w:r>
            <w:r>
              <w:t>. Лексика, аудирование, чтение. . Письмо и говорение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14.05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128/23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9B3BCA">
              <w:t>Судебные дела</w:t>
            </w:r>
            <w:r>
              <w:t>. Лексика, аудирование, чтение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16.05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129/24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9B3BCA">
              <w:t>Косвенная речь</w:t>
            </w:r>
            <w:r>
              <w:t xml:space="preserve">. </w:t>
            </w:r>
            <w:r w:rsidRPr="009B3BCA">
              <w:t>Речевые умения и навыки</w:t>
            </w:r>
            <w:r>
              <w:t>. Интервью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18.05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130/25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9B3BCA">
              <w:t>Письменная речь.  Официальное письмо с предложениями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19.05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RPr="00275A3E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131/26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Default="00E00E1A" w:rsidP="00D6255E">
            <w:r w:rsidRPr="009B3BCA">
              <w:t>Гражданская ответственность</w:t>
            </w:r>
            <w:r>
              <w:t xml:space="preserve">. </w:t>
            </w:r>
            <w:r w:rsidRPr="009B3BCA">
              <w:t>Языковые навыки</w:t>
            </w:r>
            <w:r>
              <w:t>. Фразовые глаголы; словообразование.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Pr="007D2B77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Pr="007D2B77" w:rsidRDefault="00E00E1A" w:rsidP="00D6255E">
            <w:pPr>
              <w:snapToGrid w:val="0"/>
              <w:jc w:val="center"/>
            </w:pPr>
            <w:r>
              <w:t>21.05</w:t>
            </w:r>
          </w:p>
        </w:tc>
        <w:tc>
          <w:tcPr>
            <w:tcW w:w="1134" w:type="dxa"/>
          </w:tcPr>
          <w:p w:rsidR="00E00E1A" w:rsidRPr="007D2B77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Pr="007D2B77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132/27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D2535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 w:rsidRPr="00597983">
              <w:rPr>
                <w:rFonts w:ascii="Times New Roman" w:hAnsi="Times New Roman" w:cs="Times New Roman"/>
                <w:i/>
              </w:rPr>
              <w:t>Тест</w:t>
            </w:r>
            <w:r w:rsidRPr="003D25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23.05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133/28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D2535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  <w:r>
              <w:t>25.05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134/29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D2535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Загрузить ли файл?  Подумай дважды. Чтение формат ГИА. Аудирование (преступление). формат ГИА.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  <w:r>
              <w:t>26.05</w:t>
            </w: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lastRenderedPageBreak/>
              <w:t>135/30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D2535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28.05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  <w:tr w:rsidR="00E00E1A" w:rsidTr="0078130F">
        <w:tc>
          <w:tcPr>
            <w:tcW w:w="851" w:type="dxa"/>
            <w:gridSpan w:val="2"/>
            <w:shd w:val="clear" w:color="auto" w:fill="auto"/>
          </w:tcPr>
          <w:p w:rsidR="00E00E1A" w:rsidRDefault="00E00E1A" w:rsidP="00D6255E">
            <w:pPr>
              <w:snapToGrid w:val="0"/>
            </w:pPr>
            <w:r>
              <w:t>136/31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00E1A" w:rsidRPr="003D2535" w:rsidRDefault="00E00E1A" w:rsidP="00D6255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урок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E1A" w:rsidRDefault="00E00E1A" w:rsidP="00D6255E">
            <w:pPr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0E1A" w:rsidRDefault="00E00E1A" w:rsidP="00D6255E">
            <w:pPr>
              <w:snapToGrid w:val="0"/>
              <w:jc w:val="center"/>
            </w:pPr>
            <w:r>
              <w:t>30.05</w:t>
            </w: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  <w:tc>
          <w:tcPr>
            <w:tcW w:w="1134" w:type="dxa"/>
          </w:tcPr>
          <w:p w:rsidR="00E00E1A" w:rsidRDefault="00E00E1A" w:rsidP="00D6255E">
            <w:pPr>
              <w:snapToGrid w:val="0"/>
              <w:jc w:val="center"/>
            </w:pPr>
          </w:p>
        </w:tc>
      </w:tr>
    </w:tbl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  <w:tab w:val="left" w:pos="2076"/>
        </w:tabs>
        <w:autoSpaceDE w:val="0"/>
        <w:rPr>
          <w:b/>
          <w:color w:val="000000"/>
          <w:spacing w:val="5"/>
          <w:sz w:val="26"/>
          <w:szCs w:val="26"/>
        </w:rPr>
      </w:pPr>
      <w:r>
        <w:rPr>
          <w:b/>
          <w:color w:val="000000"/>
          <w:spacing w:val="5"/>
          <w:sz w:val="26"/>
          <w:szCs w:val="26"/>
        </w:rPr>
        <w:tab/>
      </w:r>
      <w:r>
        <w:rPr>
          <w:b/>
          <w:color w:val="000000"/>
          <w:spacing w:val="5"/>
          <w:sz w:val="26"/>
          <w:szCs w:val="26"/>
        </w:rPr>
        <w:tab/>
        <w:t>График тестовых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3191"/>
      </w:tblGrid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Входной тест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8.09</w:t>
            </w:r>
          </w:p>
        </w:tc>
      </w:tr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1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1</w:t>
            </w:r>
            <w:r>
              <w:rPr>
                <w:color w:val="000000"/>
                <w:spacing w:val="5"/>
                <w:sz w:val="26"/>
                <w:szCs w:val="26"/>
              </w:rPr>
              <w:t>4</w:t>
            </w:r>
            <w:r w:rsidRPr="00255BFF">
              <w:rPr>
                <w:color w:val="000000"/>
                <w:spacing w:val="5"/>
                <w:sz w:val="26"/>
                <w:szCs w:val="26"/>
              </w:rPr>
              <w:t>.10</w:t>
            </w:r>
          </w:p>
        </w:tc>
      </w:tr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2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11.12</w:t>
            </w:r>
          </w:p>
        </w:tc>
      </w:tr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3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2.02</w:t>
            </w:r>
          </w:p>
        </w:tc>
      </w:tr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4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10.03</w:t>
            </w:r>
          </w:p>
        </w:tc>
      </w:tr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5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27.04</w:t>
            </w:r>
          </w:p>
        </w:tc>
      </w:tr>
      <w:tr w:rsidR="00E00E1A" w:rsidRPr="003129F8" w:rsidTr="00D6255E">
        <w:tc>
          <w:tcPr>
            <w:tcW w:w="5563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6</w:t>
            </w:r>
          </w:p>
        </w:tc>
        <w:tc>
          <w:tcPr>
            <w:tcW w:w="3191" w:type="dxa"/>
            <w:shd w:val="clear" w:color="auto" w:fill="auto"/>
          </w:tcPr>
          <w:p w:rsidR="00E00E1A" w:rsidRPr="00255BFF" w:rsidRDefault="00E00E1A" w:rsidP="00D6255E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23.05</w:t>
            </w:r>
          </w:p>
        </w:tc>
      </w:tr>
    </w:tbl>
    <w:p w:rsidR="00E00E1A" w:rsidRDefault="00E00E1A" w:rsidP="00E00E1A">
      <w:pPr>
        <w:widowControl w:val="0"/>
        <w:shd w:val="clear" w:color="auto" w:fill="FFFFFF"/>
        <w:tabs>
          <w:tab w:val="left" w:pos="605"/>
          <w:tab w:val="left" w:pos="2076"/>
        </w:tabs>
        <w:autoSpaceDE w:val="0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05101E" w:rsidRPr="00073192" w:rsidRDefault="0005101E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 w:themeColor="text1"/>
          <w:spacing w:val="5"/>
          <w:sz w:val="26"/>
          <w:szCs w:val="26"/>
        </w:rPr>
      </w:pPr>
      <w:r w:rsidRPr="00073192">
        <w:rPr>
          <w:b/>
          <w:color w:val="000000" w:themeColor="text1"/>
          <w:spacing w:val="5"/>
          <w:sz w:val="26"/>
          <w:szCs w:val="26"/>
        </w:rPr>
        <w:t xml:space="preserve">Календарно-тематическое планирование </w:t>
      </w:r>
    </w:p>
    <w:p w:rsidR="0005101E" w:rsidRPr="00073192" w:rsidRDefault="0005101E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 w:themeColor="text1"/>
          <w:spacing w:val="5"/>
          <w:sz w:val="26"/>
          <w:szCs w:val="26"/>
        </w:rPr>
      </w:pPr>
      <w:r w:rsidRPr="00073192">
        <w:rPr>
          <w:b/>
          <w:color w:val="000000" w:themeColor="text1"/>
          <w:spacing w:val="5"/>
          <w:sz w:val="26"/>
          <w:szCs w:val="26"/>
        </w:rPr>
        <w:t>8 класс</w:t>
      </w:r>
    </w:p>
    <w:p w:rsidR="003245EF" w:rsidRPr="00073192" w:rsidRDefault="003245EF" w:rsidP="003245EF">
      <w:pPr>
        <w:spacing w:line="240" w:lineRule="exact"/>
        <w:rPr>
          <w:b/>
          <w:bCs/>
          <w:color w:val="000000" w:themeColor="text1"/>
          <w:spacing w:val="-1"/>
          <w:sz w:val="28"/>
          <w:u w:val="single"/>
        </w:rPr>
      </w:pPr>
    </w:p>
    <w:p w:rsidR="003245EF" w:rsidRDefault="003245EF" w:rsidP="003245EF">
      <w:pPr>
        <w:spacing w:line="240" w:lineRule="exact"/>
        <w:rPr>
          <w:b/>
          <w:bCs/>
          <w:spacing w:val="-1"/>
          <w:sz w:val="28"/>
          <w:u w:val="single"/>
        </w:rPr>
      </w:pPr>
    </w:p>
    <w:p w:rsidR="003245EF" w:rsidRPr="00EE3F1F" w:rsidRDefault="003245EF" w:rsidP="003245EF">
      <w:pPr>
        <w:spacing w:line="240" w:lineRule="exact"/>
        <w:rPr>
          <w:b/>
          <w:bCs/>
          <w:spacing w:val="-1"/>
          <w:sz w:val="28"/>
          <w:u w:val="single"/>
        </w:rPr>
      </w:pPr>
    </w:p>
    <w:p w:rsidR="003245EF" w:rsidRPr="00EE3F1F" w:rsidRDefault="003245EF" w:rsidP="003245EF">
      <w:pPr>
        <w:spacing w:line="240" w:lineRule="exact"/>
        <w:rPr>
          <w:b/>
          <w:bCs/>
          <w:spacing w:val="-1"/>
          <w:sz w:val="28"/>
          <w:u w:val="single"/>
        </w:rPr>
      </w:pPr>
    </w:p>
    <w:tbl>
      <w:tblPr>
        <w:tblW w:w="11210" w:type="dxa"/>
        <w:tblInd w:w="-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3119"/>
        <w:gridCol w:w="1842"/>
        <w:gridCol w:w="2127"/>
        <w:gridCol w:w="141"/>
        <w:gridCol w:w="3413"/>
      </w:tblGrid>
      <w:tr w:rsidR="003245EF" w:rsidRPr="00EE3F1F" w:rsidTr="0078130F">
        <w:trPr>
          <w:trHeight w:hRule="exact" w:val="51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z w:val="28"/>
                <w:szCs w:val="20"/>
              </w:rPr>
              <w:t>№</w:t>
            </w:r>
          </w:p>
          <w:p w:rsidR="003245EF" w:rsidRPr="00EE3F1F" w:rsidRDefault="003245EF" w:rsidP="003245EF">
            <w:pPr>
              <w:ind w:left="102" w:right="80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1"/>
                <w:sz w:val="28"/>
                <w:szCs w:val="20"/>
              </w:rPr>
              <w:t>у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z w:val="28"/>
                <w:szCs w:val="20"/>
              </w:rPr>
              <w:t>к 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left="102" w:right="-20"/>
              <w:rPr>
                <w:b/>
                <w:bCs/>
                <w:spacing w:val="-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-1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м</w:t>
            </w:r>
            <w:r w:rsidRPr="00EE3F1F">
              <w:rPr>
                <w:b/>
                <w:bCs/>
                <w:sz w:val="28"/>
                <w:szCs w:val="20"/>
              </w:rPr>
              <w:t>а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у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z w:val="28"/>
                <w:szCs w:val="20"/>
              </w:rPr>
              <w:t>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right="802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8А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right="802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8Б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right="802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Примечание</w:t>
            </w:r>
          </w:p>
        </w:tc>
      </w:tr>
      <w:tr w:rsidR="003245EF" w:rsidRPr="00EE3F1F" w:rsidTr="0078130F">
        <w:trPr>
          <w:trHeight w:hRule="exact" w:val="1013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right="-20"/>
              <w:rPr>
                <w:sz w:val="28"/>
                <w:szCs w:val="20"/>
              </w:rPr>
            </w:pPr>
            <w:r w:rsidRPr="00EE3F1F">
              <w:rPr>
                <w:bCs/>
                <w:sz w:val="28"/>
                <w:szCs w:val="20"/>
              </w:rPr>
              <w:t xml:space="preserve">план/ </w:t>
            </w:r>
            <w:r>
              <w:rPr>
                <w:bCs/>
                <w:sz w:val="28"/>
                <w:szCs w:val="20"/>
              </w:rPr>
              <w:t xml:space="preserve">      </w:t>
            </w:r>
            <w:r w:rsidRPr="00EE3F1F">
              <w:rPr>
                <w:bCs/>
                <w:sz w:val="28"/>
                <w:szCs w:val="20"/>
              </w:rPr>
              <w:t>факт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left="100" w:right="-20"/>
              <w:rPr>
                <w:sz w:val="28"/>
                <w:szCs w:val="20"/>
              </w:rPr>
            </w:pPr>
            <w:r w:rsidRPr="00EE3F1F">
              <w:rPr>
                <w:bCs/>
                <w:spacing w:val="-1"/>
                <w:sz w:val="28"/>
                <w:szCs w:val="20"/>
              </w:rPr>
              <w:t xml:space="preserve">план/ </w:t>
            </w:r>
            <w:r>
              <w:rPr>
                <w:bCs/>
                <w:spacing w:val="-1"/>
                <w:sz w:val="28"/>
                <w:szCs w:val="20"/>
              </w:rPr>
              <w:t xml:space="preserve">          </w:t>
            </w:r>
            <w:r w:rsidRPr="00EE3F1F">
              <w:rPr>
                <w:bCs/>
                <w:spacing w:val="-1"/>
                <w:sz w:val="28"/>
                <w:szCs w:val="20"/>
              </w:rPr>
              <w:t>ф</w:t>
            </w:r>
            <w:r w:rsidRPr="00EE3F1F">
              <w:rPr>
                <w:bCs/>
                <w:spacing w:val="1"/>
                <w:sz w:val="28"/>
                <w:szCs w:val="20"/>
              </w:rPr>
              <w:t>а</w:t>
            </w:r>
            <w:r w:rsidRPr="00EE3F1F">
              <w:rPr>
                <w:bCs/>
                <w:spacing w:val="-2"/>
                <w:sz w:val="28"/>
                <w:szCs w:val="20"/>
              </w:rPr>
              <w:t>к</w:t>
            </w:r>
            <w:r w:rsidRPr="00EE3F1F">
              <w:rPr>
                <w:bCs/>
                <w:sz w:val="28"/>
                <w:szCs w:val="20"/>
              </w:rPr>
              <w:t>т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left="100" w:right="-20"/>
              <w:rPr>
                <w:bCs/>
                <w:spacing w:val="-1"/>
                <w:sz w:val="28"/>
                <w:szCs w:val="20"/>
              </w:rPr>
            </w:pPr>
          </w:p>
        </w:tc>
      </w:tr>
      <w:tr w:rsidR="003245EF" w:rsidRPr="00EE3F1F" w:rsidTr="0078130F">
        <w:trPr>
          <w:trHeight w:hRule="exact" w:val="12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В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д</w:t>
            </w:r>
            <w:r w:rsidRPr="00EE3F1F">
              <w:rPr>
                <w:spacing w:val="-2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ый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pacing w:val="3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6.09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6.09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78130F">
        <w:trPr>
          <w:trHeight w:hRule="exact" w:val="9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ни</w:t>
            </w:r>
            <w:r w:rsidRPr="00EE3F1F">
              <w:rPr>
                <w:sz w:val="28"/>
                <w:szCs w:val="20"/>
              </w:rPr>
              <w:t>е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ек</w:t>
            </w:r>
            <w:r w:rsidRPr="00EE3F1F">
              <w:rPr>
                <w:spacing w:val="2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pacing w:val="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и</w:t>
            </w:r>
          </w:p>
          <w:p w:rsidR="003245EF" w:rsidRPr="00EE3F1F" w:rsidRDefault="00AC12A2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П</w:t>
            </w:r>
            <w:r w:rsidR="003245EF" w:rsidRPr="00EE3F1F">
              <w:rPr>
                <w:sz w:val="28"/>
                <w:szCs w:val="20"/>
              </w:rPr>
              <w:t>о</w:t>
            </w:r>
            <w:r>
              <w:rPr>
                <w:sz w:val="28"/>
                <w:szCs w:val="20"/>
              </w:rPr>
              <w:t xml:space="preserve"> </w:t>
            </w:r>
            <w:r w:rsidR="003245EF" w:rsidRPr="00EE3F1F">
              <w:rPr>
                <w:spacing w:val="-1"/>
                <w:sz w:val="28"/>
                <w:szCs w:val="20"/>
              </w:rPr>
              <w:t>т</w:t>
            </w:r>
            <w:r w:rsidR="003245EF" w:rsidRPr="00EE3F1F">
              <w:rPr>
                <w:sz w:val="28"/>
                <w:szCs w:val="20"/>
              </w:rPr>
              <w:t>е</w:t>
            </w:r>
            <w:r w:rsidR="003245EF" w:rsidRPr="00EE3F1F">
              <w:rPr>
                <w:spacing w:val="1"/>
                <w:sz w:val="28"/>
                <w:szCs w:val="20"/>
              </w:rPr>
              <w:t>м</w:t>
            </w:r>
            <w:r w:rsidR="003245EF" w:rsidRPr="00EE3F1F">
              <w:rPr>
                <w:sz w:val="28"/>
                <w:szCs w:val="20"/>
              </w:rPr>
              <w:t>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7.09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7.09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78130F">
        <w:trPr>
          <w:trHeight w:hRule="exact" w:val="9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ни</w:t>
            </w:r>
            <w:r w:rsidRPr="00EE3F1F">
              <w:rPr>
                <w:sz w:val="28"/>
                <w:szCs w:val="20"/>
              </w:rPr>
              <w:t>е</w:t>
            </w:r>
          </w:p>
          <w:p w:rsidR="003245EF" w:rsidRPr="00EE3F1F" w:rsidRDefault="003245EF" w:rsidP="003245EF">
            <w:pPr>
              <w:ind w:left="102" w:right="499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мм</w:t>
            </w:r>
            <w:r w:rsidRPr="00EE3F1F">
              <w:rPr>
                <w:sz w:val="28"/>
                <w:szCs w:val="20"/>
              </w:rPr>
              <w:t>ат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че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го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ате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8.09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8.09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78130F">
        <w:trPr>
          <w:trHeight w:hRule="exact" w:val="11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-2"/>
                <w:sz w:val="28"/>
                <w:szCs w:val="20"/>
              </w:rPr>
              <w:t>Входной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EE3F1F">
              <w:rPr>
                <w:b/>
                <w:bCs/>
                <w:sz w:val="28"/>
                <w:szCs w:val="20"/>
              </w:rPr>
              <w:t>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13.09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13.09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78130F">
        <w:trPr>
          <w:trHeight w:hRule="exact" w:val="7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Br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a</w:t>
            </w:r>
            <w:r w:rsidRPr="00EE3F1F">
              <w:rPr>
                <w:spacing w:val="-1"/>
                <w:sz w:val="28"/>
                <w:szCs w:val="20"/>
              </w:rPr>
              <w:t>k</w:t>
            </w:r>
            <w:r w:rsidRPr="00EE3F1F">
              <w:rPr>
                <w:sz w:val="28"/>
                <w:szCs w:val="20"/>
              </w:rPr>
              <w:t>i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g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N</w:t>
            </w:r>
            <w:r w:rsidRPr="00EE3F1F">
              <w:rPr>
                <w:spacing w:val="3"/>
                <w:sz w:val="28"/>
                <w:szCs w:val="20"/>
              </w:rPr>
              <w:t>e</w:t>
            </w:r>
            <w:r w:rsidRPr="00EE3F1F">
              <w:rPr>
                <w:spacing w:val="-2"/>
                <w:sz w:val="28"/>
                <w:szCs w:val="20"/>
              </w:rPr>
              <w:t>w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</w:t>
            </w:r>
            <w:r w:rsidRPr="00EE3F1F">
              <w:rPr>
                <w:spacing w:val="1"/>
                <w:sz w:val="28"/>
                <w:szCs w:val="20"/>
              </w:rPr>
              <w:t>оо</w:t>
            </w:r>
            <w:r w:rsidRPr="00EE3F1F">
              <w:rPr>
                <w:sz w:val="28"/>
                <w:szCs w:val="20"/>
              </w:rPr>
              <w:t>бщаем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ст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14.09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14.09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9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V</w:t>
            </w:r>
            <w:r w:rsidRPr="00EE3F1F">
              <w:rPr>
                <w:spacing w:val="1"/>
                <w:sz w:val="28"/>
                <w:szCs w:val="20"/>
              </w:rPr>
              <w:t>o</w:t>
            </w:r>
            <w:r w:rsidRPr="00EE3F1F">
              <w:rPr>
                <w:sz w:val="28"/>
                <w:szCs w:val="20"/>
              </w:rPr>
              <w:t>lca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o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Ch</w:t>
            </w:r>
            <w:r w:rsidRPr="00EE3F1F">
              <w:rPr>
                <w:spacing w:val="3"/>
                <w:sz w:val="28"/>
                <w:szCs w:val="20"/>
              </w:rPr>
              <w:t>a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spacing w:before="5" w:line="228" w:lineRule="exact"/>
              <w:ind w:left="102" w:right="897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х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 xml:space="preserve">иза 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улк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15.09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15.09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5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V</w:t>
            </w:r>
            <w:r w:rsidRPr="00EE3F1F">
              <w:rPr>
                <w:spacing w:val="1"/>
                <w:sz w:val="28"/>
                <w:szCs w:val="20"/>
              </w:rPr>
              <w:t>o</w:t>
            </w:r>
            <w:r w:rsidRPr="00EE3F1F">
              <w:rPr>
                <w:sz w:val="28"/>
                <w:szCs w:val="20"/>
              </w:rPr>
              <w:t>lca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o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Ch</w:t>
            </w:r>
            <w:r w:rsidRPr="00EE3F1F">
              <w:rPr>
                <w:spacing w:val="3"/>
                <w:sz w:val="28"/>
                <w:szCs w:val="20"/>
              </w:rPr>
              <w:t>a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ind w:left="102" w:right="168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х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и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 xml:space="preserve">за 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улк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.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М</w:t>
            </w:r>
            <w:r w:rsidRPr="00EE3F1F">
              <w:rPr>
                <w:spacing w:val="1"/>
                <w:sz w:val="28"/>
                <w:szCs w:val="20"/>
              </w:rPr>
              <w:t>ар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ы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20.09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20.09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</w:tbl>
    <w:p w:rsidR="003245EF" w:rsidRPr="00EE3F1F" w:rsidRDefault="003245EF" w:rsidP="003245EF">
      <w:pPr>
        <w:rPr>
          <w:sz w:val="28"/>
        </w:rPr>
        <w:sectPr w:rsidR="003245EF" w:rsidRPr="00EE3F1F" w:rsidSect="0078130F">
          <w:footerReference w:type="default" r:id="rId9"/>
          <w:pgSz w:w="11920" w:h="16840"/>
          <w:pgMar w:top="620" w:right="780" w:bottom="1000" w:left="1000" w:header="0" w:footer="803" w:gutter="0"/>
          <w:pgNumType w:start="17"/>
          <w:cols w:space="720"/>
          <w:docGrid w:linePitch="326"/>
        </w:sectPr>
      </w:pPr>
    </w:p>
    <w:p w:rsidR="003245EF" w:rsidRPr="00EE3F1F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10665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2479"/>
        <w:gridCol w:w="1842"/>
        <w:gridCol w:w="2268"/>
        <w:gridCol w:w="3402"/>
      </w:tblGrid>
      <w:tr w:rsidR="003245EF" w:rsidRPr="00EE3F1F" w:rsidTr="000467E9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(о</w:t>
            </w:r>
            <w:r w:rsidRPr="00EE3F1F">
              <w:rPr>
                <w:sz w:val="28"/>
                <w:szCs w:val="20"/>
              </w:rPr>
              <w:t>бс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я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ва</w:t>
            </w: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9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8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A</w:t>
            </w:r>
            <w:r w:rsidRPr="00EE3F1F">
              <w:rPr>
                <w:spacing w:val="-1"/>
                <w:sz w:val="28"/>
                <w:szCs w:val="20"/>
              </w:rPr>
              <w:t>m</w:t>
            </w:r>
            <w:r w:rsidRPr="00EE3F1F">
              <w:rPr>
                <w:sz w:val="28"/>
                <w:szCs w:val="20"/>
              </w:rPr>
              <w:t>a</w:t>
            </w:r>
            <w:r w:rsidRPr="00EE3F1F">
              <w:rPr>
                <w:spacing w:val="1"/>
                <w:sz w:val="28"/>
                <w:szCs w:val="20"/>
              </w:rPr>
              <w:t>z</w:t>
            </w:r>
            <w:r w:rsidRPr="00EE3F1F">
              <w:rPr>
                <w:spacing w:val="2"/>
                <w:sz w:val="28"/>
                <w:szCs w:val="20"/>
              </w:rPr>
              <w:t>i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g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3"/>
                <w:sz w:val="28"/>
                <w:szCs w:val="20"/>
              </w:rPr>
              <w:t>E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c</w:t>
            </w:r>
            <w:r w:rsidRPr="00EE3F1F">
              <w:rPr>
                <w:spacing w:val="1"/>
                <w:sz w:val="28"/>
                <w:szCs w:val="20"/>
              </w:rPr>
              <w:t>ap</w:t>
            </w:r>
            <w:r w:rsidRPr="00EE3F1F">
              <w:rPr>
                <w:sz w:val="28"/>
                <w:szCs w:val="20"/>
              </w:rPr>
              <w:t>e.</w:t>
            </w:r>
          </w:p>
          <w:p w:rsidR="003245EF" w:rsidRPr="00EE3F1F" w:rsidRDefault="003245EF" w:rsidP="00AC12A2">
            <w:pPr>
              <w:ind w:left="102" w:right="748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Уд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ит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="00AC12A2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е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21.09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21.09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11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245" w:right="228"/>
              <w:jc w:val="center"/>
              <w:rPr>
                <w:sz w:val="28"/>
                <w:szCs w:val="20"/>
              </w:rPr>
            </w:pPr>
            <w:r w:rsidRPr="00EE3F1F">
              <w:rPr>
                <w:w w:val="99"/>
                <w:sz w:val="28"/>
                <w:szCs w:val="20"/>
              </w:rPr>
              <w:t>9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3245EF">
              <w:rPr>
                <w:sz w:val="28"/>
                <w:szCs w:val="20"/>
                <w:lang w:val="en-US"/>
              </w:rPr>
              <w:t>A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m</w:t>
            </w:r>
            <w:r w:rsidRPr="003245EF">
              <w:rPr>
                <w:sz w:val="28"/>
                <w:szCs w:val="20"/>
                <w:lang w:val="en-US"/>
              </w:rPr>
              <w:t>a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z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i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n</w:t>
            </w:r>
            <w:r w:rsidRPr="003245EF">
              <w:rPr>
                <w:sz w:val="28"/>
                <w:szCs w:val="20"/>
                <w:lang w:val="en-US"/>
              </w:rPr>
              <w:t>g</w:t>
            </w:r>
            <w:r w:rsidRPr="002837C7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3"/>
                <w:sz w:val="28"/>
                <w:szCs w:val="20"/>
                <w:lang w:val="en-US"/>
              </w:rPr>
              <w:t>E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s</w:t>
            </w:r>
            <w:r w:rsidRPr="003245EF">
              <w:rPr>
                <w:sz w:val="28"/>
                <w:szCs w:val="20"/>
                <w:lang w:val="en-US"/>
              </w:rPr>
              <w:t>c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ap</w:t>
            </w:r>
            <w:r w:rsidRPr="003245EF">
              <w:rPr>
                <w:sz w:val="28"/>
                <w:szCs w:val="20"/>
                <w:lang w:val="en-US"/>
              </w:rPr>
              <w:t>e.</w:t>
            </w:r>
          </w:p>
          <w:p w:rsidR="003245EF" w:rsidRPr="003245EF" w:rsidRDefault="003245EF" w:rsidP="003245EF">
            <w:pPr>
              <w:spacing w:before="4" w:line="228" w:lineRule="exact"/>
              <w:ind w:left="102" w:right="209"/>
              <w:rPr>
                <w:sz w:val="28"/>
                <w:szCs w:val="20"/>
                <w:lang w:val="en-US"/>
              </w:rPr>
            </w:pPr>
            <w:r w:rsidRPr="00EE3F1F">
              <w:rPr>
                <w:sz w:val="28"/>
                <w:szCs w:val="20"/>
              </w:rPr>
              <w:t>Уд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ит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е</w:t>
            </w:r>
            <w:r w:rsidRPr="002837C7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</w:t>
            </w:r>
          </w:p>
          <w:p w:rsidR="003245EF" w:rsidRPr="003245EF" w:rsidRDefault="003245EF" w:rsidP="003245EF">
            <w:pPr>
              <w:spacing w:before="4" w:line="228" w:lineRule="exact"/>
              <w:ind w:left="102" w:right="209"/>
              <w:rPr>
                <w:sz w:val="28"/>
                <w:szCs w:val="20"/>
                <w:lang w:val="en-US"/>
              </w:rPr>
            </w:pPr>
            <w:r w:rsidRPr="003245EF">
              <w:rPr>
                <w:spacing w:val="2"/>
                <w:sz w:val="28"/>
                <w:szCs w:val="20"/>
                <w:lang w:val="en-US"/>
              </w:rPr>
              <w:t>P</w:t>
            </w:r>
            <w:r w:rsidRPr="003245EF">
              <w:rPr>
                <w:sz w:val="28"/>
                <w:szCs w:val="20"/>
                <w:lang w:val="en-US"/>
              </w:rPr>
              <w:t>ast</w:t>
            </w:r>
            <w:r w:rsidR="00AC12A2" w:rsidRPr="002F119A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r</w:t>
            </w:r>
            <w:r w:rsidRPr="003245EF">
              <w:rPr>
                <w:spacing w:val="-2"/>
                <w:sz w:val="28"/>
                <w:szCs w:val="20"/>
                <w:lang w:val="en-US"/>
              </w:rPr>
              <w:t>f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c</w:t>
            </w:r>
            <w:r w:rsidRPr="003245EF">
              <w:rPr>
                <w:sz w:val="28"/>
                <w:szCs w:val="20"/>
                <w:lang w:val="en-US"/>
              </w:rPr>
              <w:t>t</w:t>
            </w:r>
            <w:r w:rsidR="00AC12A2" w:rsidRPr="002F119A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z w:val="28"/>
                <w:szCs w:val="20"/>
                <w:lang w:val="en-US"/>
              </w:rPr>
              <w:t>&amp;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P</w:t>
            </w:r>
            <w:r w:rsidRPr="003245EF">
              <w:rPr>
                <w:sz w:val="28"/>
                <w:szCs w:val="20"/>
                <w:lang w:val="en-US"/>
              </w:rPr>
              <w:t>ast</w:t>
            </w:r>
            <w:r w:rsidR="00AC12A2" w:rsidRPr="002F119A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P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r</w:t>
            </w:r>
            <w:r w:rsidRPr="003245EF">
              <w:rPr>
                <w:spacing w:val="-2"/>
                <w:sz w:val="28"/>
                <w:szCs w:val="20"/>
                <w:lang w:val="en-US"/>
              </w:rPr>
              <w:t>f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c</w:t>
            </w:r>
            <w:r w:rsidRPr="003245EF">
              <w:rPr>
                <w:sz w:val="28"/>
                <w:szCs w:val="20"/>
                <w:lang w:val="en-US"/>
              </w:rPr>
              <w:t>t</w:t>
            </w:r>
          </w:p>
          <w:p w:rsidR="003245EF" w:rsidRPr="003245EF" w:rsidRDefault="003245EF" w:rsidP="003245EF">
            <w:pPr>
              <w:spacing w:before="1"/>
              <w:ind w:left="102" w:right="-20"/>
              <w:rPr>
                <w:sz w:val="28"/>
                <w:szCs w:val="20"/>
                <w:lang w:val="en-US"/>
              </w:rPr>
            </w:pPr>
            <w:r w:rsidRPr="003245EF">
              <w:rPr>
                <w:spacing w:val="-1"/>
                <w:sz w:val="28"/>
                <w:szCs w:val="20"/>
                <w:lang w:val="en-US"/>
              </w:rPr>
              <w:t>C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o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n</w:t>
            </w:r>
            <w:r w:rsidRPr="003245EF">
              <w:rPr>
                <w:sz w:val="28"/>
                <w:szCs w:val="20"/>
                <w:lang w:val="en-US"/>
              </w:rPr>
              <w:t>t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i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n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o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u</w:t>
            </w:r>
            <w:r w:rsidRPr="003245EF">
              <w:rPr>
                <w:sz w:val="28"/>
                <w:szCs w:val="20"/>
                <w:lang w:val="en-US"/>
              </w:rPr>
              <w:t>s.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22.09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22.09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10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53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Cu</w:t>
            </w:r>
            <w:r w:rsidRPr="00EE3F1F">
              <w:rPr>
                <w:sz w:val="28"/>
                <w:szCs w:val="20"/>
              </w:rPr>
              <w:t>l</w:t>
            </w:r>
            <w:r w:rsidRPr="00EE3F1F">
              <w:rPr>
                <w:spacing w:val="2"/>
                <w:sz w:val="28"/>
                <w:szCs w:val="20"/>
              </w:rPr>
              <w:t>t</w:t>
            </w:r>
            <w:r w:rsidRPr="00EE3F1F">
              <w:rPr>
                <w:spacing w:val="-1"/>
                <w:sz w:val="28"/>
                <w:szCs w:val="20"/>
              </w:rPr>
              <w:t>u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e</w:t>
            </w:r>
            <w:r w:rsidR="00AC12A2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C</w:t>
            </w:r>
            <w:r w:rsidRPr="00EE3F1F">
              <w:rPr>
                <w:spacing w:val="1"/>
                <w:sz w:val="28"/>
                <w:szCs w:val="20"/>
              </w:rPr>
              <w:t>or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Уг</w:t>
            </w:r>
            <w:r w:rsidRPr="00EE3F1F">
              <w:rPr>
                <w:spacing w:val="2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к</w:t>
            </w:r>
            <w:r w:rsidR="00AC12A2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к</w:t>
            </w:r>
            <w:r w:rsidRPr="00EE3F1F">
              <w:rPr>
                <w:spacing w:val="-1"/>
                <w:sz w:val="28"/>
                <w:szCs w:val="20"/>
              </w:rPr>
              <w:t>ул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27.09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27.09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11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v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3"/>
                <w:sz w:val="28"/>
                <w:szCs w:val="20"/>
                <w:lang w:val="en-US"/>
              </w:rPr>
              <w:t>r</w:t>
            </w:r>
            <w:r w:rsidRPr="003245EF">
              <w:rPr>
                <w:spacing w:val="-4"/>
                <w:sz w:val="28"/>
                <w:szCs w:val="20"/>
                <w:lang w:val="en-US"/>
              </w:rPr>
              <w:t>y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d</w:t>
            </w:r>
            <w:r w:rsidRPr="003245EF">
              <w:rPr>
                <w:spacing w:val="3"/>
                <w:sz w:val="28"/>
                <w:szCs w:val="20"/>
                <w:lang w:val="en-US"/>
              </w:rPr>
              <w:t>a</w:t>
            </w:r>
            <w:r w:rsidRPr="003245EF">
              <w:rPr>
                <w:sz w:val="28"/>
                <w:szCs w:val="20"/>
                <w:lang w:val="en-US"/>
              </w:rPr>
              <w:t xml:space="preserve">y </w:t>
            </w:r>
            <w:r w:rsidRPr="003245EF">
              <w:rPr>
                <w:spacing w:val="3"/>
                <w:sz w:val="28"/>
                <w:szCs w:val="20"/>
                <w:lang w:val="en-US"/>
              </w:rPr>
              <w:t>E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n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g</w:t>
            </w:r>
            <w:r w:rsidRPr="003245EF">
              <w:rPr>
                <w:sz w:val="28"/>
                <w:szCs w:val="20"/>
                <w:lang w:val="en-US"/>
              </w:rPr>
              <w:t>li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s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h</w:t>
            </w:r>
            <w:r w:rsidRPr="003245EF">
              <w:rPr>
                <w:sz w:val="28"/>
                <w:szCs w:val="20"/>
                <w:lang w:val="en-US"/>
              </w:rPr>
              <w:t>.</w:t>
            </w:r>
          </w:p>
          <w:p w:rsidR="003245EF" w:rsidRPr="003245EF" w:rsidRDefault="003245EF" w:rsidP="003245EF">
            <w:pPr>
              <w:ind w:left="102" w:right="332"/>
              <w:rPr>
                <w:sz w:val="28"/>
                <w:szCs w:val="20"/>
                <w:lang w:val="en-US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всед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3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й</w:t>
            </w:r>
            <w:r w:rsidRPr="003245EF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ли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2"/>
                <w:sz w:val="28"/>
                <w:szCs w:val="20"/>
              </w:rPr>
              <w:t>к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й</w:t>
            </w:r>
          </w:p>
          <w:p w:rsidR="003245EF" w:rsidRPr="003245EF" w:rsidRDefault="003245EF" w:rsidP="003245EF">
            <w:pPr>
              <w:ind w:left="102" w:right="332"/>
              <w:rPr>
                <w:sz w:val="28"/>
                <w:szCs w:val="20"/>
                <w:lang w:val="en-US"/>
              </w:rPr>
            </w:pPr>
            <w:r w:rsidRPr="003245EF">
              <w:rPr>
                <w:spacing w:val="4"/>
                <w:sz w:val="28"/>
                <w:szCs w:val="20"/>
                <w:lang w:val="en-US"/>
              </w:rPr>
              <w:t>W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h</w:t>
            </w:r>
            <w:r w:rsidRPr="003245EF">
              <w:rPr>
                <w:sz w:val="28"/>
                <w:szCs w:val="20"/>
                <w:lang w:val="en-US"/>
              </w:rPr>
              <w:t>at to watch on TV.</w:t>
            </w:r>
          </w:p>
          <w:p w:rsidR="003245EF" w:rsidRPr="00EE3F1F" w:rsidRDefault="003245EF" w:rsidP="003245EF">
            <w:pPr>
              <w:ind w:left="102" w:right="569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Что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1"/>
                <w:sz w:val="28"/>
                <w:szCs w:val="20"/>
              </w:rPr>
              <w:t>мо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еть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>о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з</w:t>
            </w:r>
            <w:r w:rsidRPr="00EE3F1F">
              <w:rPr>
                <w:spacing w:val="2"/>
                <w:sz w:val="28"/>
                <w:szCs w:val="20"/>
              </w:rPr>
              <w:t>о</w:t>
            </w:r>
            <w:r w:rsidRPr="00EE3F1F">
              <w:rPr>
                <w:spacing w:val="3"/>
                <w:sz w:val="28"/>
                <w:szCs w:val="20"/>
              </w:rPr>
              <w:t>р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28.09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28.09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12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От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аб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тк</w:t>
            </w:r>
            <w:r w:rsidRPr="00EE3F1F">
              <w:rPr>
                <w:sz w:val="28"/>
                <w:szCs w:val="20"/>
              </w:rPr>
              <w:t>а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в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</w:t>
            </w:r>
            <w:r w:rsidRPr="00EE3F1F">
              <w:rPr>
                <w:sz w:val="28"/>
                <w:szCs w:val="20"/>
              </w:rPr>
              <w:t>и</w:t>
            </w:r>
          </w:p>
          <w:p w:rsidR="003245EF" w:rsidRPr="00EE3F1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Ф</w:t>
            </w: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зо</w:t>
            </w:r>
            <w:r w:rsidRPr="00EE3F1F">
              <w:rPr>
                <w:sz w:val="28"/>
                <w:szCs w:val="20"/>
              </w:rPr>
              <w:t>вых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аг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29.09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29.09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16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13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2"/>
                <w:sz w:val="28"/>
                <w:szCs w:val="20"/>
              </w:rPr>
              <w:t>л</w:t>
            </w:r>
            <w:r w:rsidRPr="00EE3F1F">
              <w:rPr>
                <w:b/>
                <w:bCs/>
                <w:sz w:val="28"/>
                <w:szCs w:val="20"/>
              </w:rPr>
              <w:t>ь</w:t>
            </w:r>
          </w:p>
          <w:p w:rsidR="003245EF" w:rsidRPr="00EE3F1F" w:rsidRDefault="003245EF" w:rsidP="003245EF">
            <w:pPr>
              <w:ind w:left="102" w:right="394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EE3F1F">
              <w:rPr>
                <w:b/>
                <w:bCs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EE3F1F">
              <w:rPr>
                <w:b/>
                <w:bCs/>
                <w:spacing w:val="-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EE3F1F">
              <w:rPr>
                <w:b/>
                <w:bCs/>
                <w:sz w:val="28"/>
                <w:szCs w:val="20"/>
              </w:rPr>
              <w:t>и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ог</w:t>
            </w:r>
            <w:r w:rsidRPr="00EE3F1F">
              <w:rPr>
                <w:b/>
                <w:bCs/>
                <w:sz w:val="28"/>
                <w:szCs w:val="20"/>
              </w:rPr>
              <w:t>о в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EE3F1F">
              <w:rPr>
                <w:b/>
                <w:bCs/>
                <w:sz w:val="28"/>
                <w:szCs w:val="20"/>
              </w:rPr>
              <w:t>с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ка</w:t>
            </w:r>
            <w:r w:rsidRPr="00EE3F1F">
              <w:rPr>
                <w:b/>
                <w:bCs/>
                <w:spacing w:val="-1"/>
                <w:sz w:val="28"/>
                <w:szCs w:val="20"/>
              </w:rPr>
              <w:t>з</w:t>
            </w:r>
            <w:r w:rsidRPr="00EE3F1F">
              <w:rPr>
                <w:b/>
                <w:bCs/>
                <w:sz w:val="28"/>
                <w:szCs w:val="20"/>
              </w:rPr>
              <w:t>ы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ва</w:t>
            </w:r>
            <w:r w:rsidRPr="00EE3F1F">
              <w:rPr>
                <w:b/>
                <w:bCs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EE3F1F">
              <w:rPr>
                <w:b/>
                <w:bCs/>
                <w:sz w:val="28"/>
                <w:szCs w:val="20"/>
              </w:rPr>
              <w:t>я</w:t>
            </w:r>
          </w:p>
          <w:p w:rsidR="003245EF" w:rsidRPr="00EE3F1F" w:rsidRDefault="003245EF" w:rsidP="003245EF">
            <w:pPr>
              <w:ind w:left="102" w:right="512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1"/>
                <w:sz w:val="28"/>
                <w:szCs w:val="20"/>
              </w:rPr>
              <w:t>««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Ч</w:t>
            </w:r>
            <w:r w:rsidRPr="00EE3F1F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о</w:t>
            </w:r>
            <w:r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z w:val="28"/>
                <w:szCs w:val="20"/>
              </w:rPr>
              <w:t>я</w:t>
            </w:r>
            <w:r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EE3F1F">
              <w:rPr>
                <w:b/>
                <w:bCs/>
                <w:spacing w:val="-1"/>
                <w:sz w:val="28"/>
                <w:szCs w:val="20"/>
              </w:rPr>
              <w:t>ю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бл</w:t>
            </w:r>
            <w:r w:rsidRPr="00EE3F1F">
              <w:rPr>
                <w:b/>
                <w:bCs/>
                <w:sz w:val="28"/>
                <w:szCs w:val="20"/>
              </w:rPr>
              <w:t>ю с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м</w:t>
            </w:r>
            <w:r w:rsidRPr="00EE3F1F">
              <w:rPr>
                <w:b/>
                <w:bCs/>
                <w:spacing w:val="-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ь</w:t>
            </w:r>
            <w:r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п</w:t>
            </w:r>
            <w:r w:rsidRPr="00EE3F1F">
              <w:rPr>
                <w:b/>
                <w:bCs/>
                <w:sz w:val="28"/>
                <w:szCs w:val="20"/>
              </w:rPr>
              <w:t>о</w:t>
            </w:r>
            <w:r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pacing w:val="3"/>
                <w:sz w:val="28"/>
                <w:szCs w:val="20"/>
              </w:rPr>
              <w:t>ТВ</w:t>
            </w:r>
            <w:r w:rsidRPr="00EE3F1F">
              <w:rPr>
                <w:b/>
                <w:bCs/>
                <w:sz w:val="28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4.10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4.10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11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14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W</w:t>
            </w:r>
            <w:r w:rsidRPr="00EE3F1F">
              <w:rPr>
                <w:sz w:val="28"/>
                <w:szCs w:val="20"/>
              </w:rPr>
              <w:t>ei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d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W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a</w:t>
            </w:r>
            <w:r w:rsidRPr="00EE3F1F">
              <w:rPr>
                <w:sz w:val="28"/>
                <w:szCs w:val="20"/>
              </w:rPr>
              <w:t>t</w:t>
            </w:r>
            <w:r w:rsidRPr="00EE3F1F">
              <w:rPr>
                <w:spacing w:val="-1"/>
                <w:sz w:val="28"/>
                <w:szCs w:val="20"/>
              </w:rPr>
              <w:t>h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Ст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ая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да.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5.10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5.10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0467E9">
        <w:trPr>
          <w:trHeight w:hRule="exact" w:val="9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15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W</w:t>
            </w:r>
            <w:r w:rsidRPr="00EE3F1F">
              <w:rPr>
                <w:sz w:val="28"/>
                <w:szCs w:val="20"/>
              </w:rPr>
              <w:t>ei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d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W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a</w:t>
            </w:r>
            <w:r w:rsidRPr="00EE3F1F">
              <w:rPr>
                <w:sz w:val="28"/>
                <w:szCs w:val="20"/>
              </w:rPr>
              <w:t>t</w:t>
            </w:r>
            <w:r w:rsidRPr="00EE3F1F">
              <w:rPr>
                <w:spacing w:val="-1"/>
                <w:sz w:val="28"/>
                <w:szCs w:val="20"/>
              </w:rPr>
              <w:t>h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Ст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ая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да.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6.10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6.10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</w:tbl>
    <w:p w:rsidR="003245EF" w:rsidRPr="00EE3F1F" w:rsidRDefault="003245EF" w:rsidP="003245EF">
      <w:pPr>
        <w:rPr>
          <w:sz w:val="28"/>
        </w:rPr>
        <w:sectPr w:rsidR="003245EF" w:rsidRPr="00EE3F1F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EE3F1F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4938"/>
        <w:gridCol w:w="1320"/>
        <w:gridCol w:w="1210"/>
        <w:gridCol w:w="1210"/>
      </w:tblGrid>
      <w:tr w:rsidR="003245EF" w:rsidRPr="00EE3F1F" w:rsidTr="003245EF">
        <w:trPr>
          <w:trHeight w:hRule="exact" w:val="2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Di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aste</w:t>
            </w:r>
            <w:r w:rsidRPr="00EE3F1F">
              <w:rPr>
                <w:spacing w:val="3"/>
                <w:sz w:val="28"/>
                <w:szCs w:val="20"/>
              </w:rPr>
              <w:t>r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before="4" w:line="228" w:lineRule="exact"/>
              <w:ind w:left="102" w:right="1271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атаст</w:t>
            </w:r>
            <w:r w:rsidRPr="00EE3F1F">
              <w:rPr>
                <w:spacing w:val="1"/>
                <w:sz w:val="28"/>
                <w:szCs w:val="20"/>
              </w:rPr>
              <w:t>ро</w:t>
            </w:r>
            <w:r w:rsidRPr="00EE3F1F">
              <w:rPr>
                <w:sz w:val="28"/>
                <w:szCs w:val="20"/>
              </w:rPr>
              <w:t>ф</w:t>
            </w:r>
            <w:r w:rsidRPr="00EE3F1F">
              <w:rPr>
                <w:spacing w:val="1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11.10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11.10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17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Di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aste</w:t>
            </w:r>
            <w:r w:rsidRPr="00EE3F1F">
              <w:rPr>
                <w:spacing w:val="3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s.</w:t>
            </w:r>
          </w:p>
          <w:p w:rsidR="003245EF" w:rsidRPr="00EE3F1F" w:rsidRDefault="003245EF" w:rsidP="003245EF">
            <w:pPr>
              <w:ind w:left="102" w:right="633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атаст</w:t>
            </w:r>
            <w:r w:rsidRPr="00EE3F1F">
              <w:rPr>
                <w:spacing w:val="1"/>
                <w:sz w:val="28"/>
                <w:szCs w:val="20"/>
              </w:rPr>
              <w:t>ро</w:t>
            </w:r>
            <w:r w:rsidRPr="00EE3F1F">
              <w:rPr>
                <w:sz w:val="28"/>
                <w:szCs w:val="20"/>
              </w:rPr>
              <w:t>ф</w:t>
            </w:r>
            <w:r w:rsidRPr="00EE3F1F">
              <w:rPr>
                <w:spacing w:val="1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. От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2"/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 xml:space="preserve">ые 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12.10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12.10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18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-2"/>
                <w:sz w:val="28"/>
                <w:szCs w:val="20"/>
              </w:rPr>
              <w:t>k</w:t>
            </w:r>
            <w:r w:rsidRPr="00EE3F1F">
              <w:rPr>
                <w:sz w:val="28"/>
                <w:szCs w:val="20"/>
              </w:rPr>
              <w:t>il</w:t>
            </w:r>
            <w:r w:rsidRPr="00EE3F1F">
              <w:rPr>
                <w:spacing w:val="2"/>
                <w:sz w:val="28"/>
                <w:szCs w:val="20"/>
              </w:rPr>
              <w:t>l</w:t>
            </w:r>
            <w:r w:rsidRPr="00EE3F1F">
              <w:rPr>
                <w:spacing w:val="-1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</w:t>
            </w:r>
            <w:r w:rsidRPr="00EE3F1F">
              <w:rPr>
                <w:sz w:val="28"/>
                <w:szCs w:val="20"/>
              </w:rPr>
              <w:t>евые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13.10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13.10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8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19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Cu</w:t>
            </w:r>
            <w:r w:rsidRPr="00EE3F1F">
              <w:rPr>
                <w:spacing w:val="1"/>
                <w:sz w:val="28"/>
                <w:szCs w:val="20"/>
              </w:rPr>
              <w:t>rr</w:t>
            </w:r>
            <w:r w:rsidRPr="00EE3F1F">
              <w:rPr>
                <w:sz w:val="28"/>
                <w:szCs w:val="20"/>
              </w:rPr>
              <w:t>i</w:t>
            </w:r>
            <w:r w:rsidRPr="00EE3F1F">
              <w:rPr>
                <w:spacing w:val="2"/>
                <w:sz w:val="28"/>
                <w:szCs w:val="20"/>
              </w:rPr>
              <w:t>c</w:t>
            </w:r>
            <w:r w:rsidRPr="00EE3F1F">
              <w:rPr>
                <w:spacing w:val="-1"/>
                <w:sz w:val="28"/>
                <w:szCs w:val="20"/>
              </w:rPr>
              <w:t>u</w:t>
            </w:r>
            <w:r w:rsidRPr="00EE3F1F">
              <w:rPr>
                <w:sz w:val="28"/>
                <w:szCs w:val="20"/>
              </w:rPr>
              <w:t>la</w:t>
            </w:r>
            <w:r w:rsidRPr="00EE3F1F">
              <w:rPr>
                <w:spacing w:val="2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: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Ge</w:t>
            </w:r>
            <w:r w:rsidRPr="00EE3F1F">
              <w:rPr>
                <w:spacing w:val="2"/>
                <w:sz w:val="28"/>
                <w:szCs w:val="20"/>
              </w:rPr>
              <w:t>o</w:t>
            </w:r>
            <w:r w:rsidRPr="00EE3F1F">
              <w:rPr>
                <w:spacing w:val="-1"/>
                <w:sz w:val="28"/>
                <w:szCs w:val="20"/>
              </w:rPr>
              <w:t>g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a</w:t>
            </w:r>
            <w:r w:rsidRPr="00EE3F1F">
              <w:rPr>
                <w:spacing w:val="1"/>
                <w:sz w:val="28"/>
                <w:szCs w:val="20"/>
              </w:rPr>
              <w:t>ph</w:t>
            </w:r>
            <w:r w:rsidRPr="00EE3F1F">
              <w:rPr>
                <w:sz w:val="28"/>
                <w:szCs w:val="20"/>
              </w:rPr>
              <w:t>y.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М</w:t>
            </w:r>
            <w:r w:rsidRPr="00EE3F1F">
              <w:rPr>
                <w:spacing w:val="1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ед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ет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сть:ге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ф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18.10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18.10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4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20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Wr</w:t>
            </w:r>
            <w:r w:rsidRPr="00EE3F1F">
              <w:rPr>
                <w:sz w:val="28"/>
                <w:szCs w:val="20"/>
              </w:rPr>
              <w:t>iti</w:t>
            </w:r>
            <w:r w:rsidRPr="00EE3F1F">
              <w:rPr>
                <w:spacing w:val="-2"/>
                <w:sz w:val="28"/>
                <w:szCs w:val="20"/>
              </w:rPr>
              <w:t>n</w:t>
            </w:r>
            <w:r w:rsidRPr="00EE3F1F">
              <w:rPr>
                <w:spacing w:val="-1"/>
                <w:sz w:val="28"/>
                <w:szCs w:val="20"/>
              </w:rPr>
              <w:t>g</w:t>
            </w:r>
            <w:r w:rsidRPr="00EE3F1F">
              <w:rPr>
                <w:sz w:val="28"/>
                <w:szCs w:val="20"/>
              </w:rPr>
              <w:t xml:space="preserve"> а </w:t>
            </w:r>
            <w:r w:rsidRPr="00EE3F1F">
              <w:rPr>
                <w:spacing w:val="2"/>
                <w:sz w:val="28"/>
                <w:szCs w:val="20"/>
              </w:rPr>
              <w:t>s</w:t>
            </w:r>
            <w:r w:rsidRPr="00EE3F1F">
              <w:rPr>
                <w:sz w:val="28"/>
                <w:szCs w:val="20"/>
              </w:rPr>
              <w:t>t</w:t>
            </w:r>
            <w:r w:rsidRPr="00EE3F1F">
              <w:rPr>
                <w:spacing w:val="1"/>
                <w:sz w:val="28"/>
                <w:szCs w:val="20"/>
              </w:rPr>
              <w:t>o</w:t>
            </w:r>
            <w:r w:rsidRPr="00EE3F1F">
              <w:rPr>
                <w:spacing w:val="3"/>
                <w:sz w:val="28"/>
                <w:szCs w:val="20"/>
              </w:rPr>
              <w:t>r</w:t>
            </w:r>
            <w:r w:rsidRPr="00EE3F1F">
              <w:rPr>
                <w:spacing w:val="-4"/>
                <w:sz w:val="28"/>
                <w:szCs w:val="20"/>
              </w:rPr>
              <w:t>y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1"/>
                <w:sz w:val="28"/>
                <w:szCs w:val="20"/>
              </w:rPr>
              <w:t>ьм</w:t>
            </w:r>
            <w:r w:rsidRPr="00EE3F1F">
              <w:rPr>
                <w:sz w:val="28"/>
                <w:szCs w:val="20"/>
              </w:rPr>
              <w:t>ен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ая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чь</w:t>
            </w:r>
            <w:r w:rsidRPr="00EE3F1F">
              <w:rPr>
                <w:sz w:val="28"/>
                <w:szCs w:val="20"/>
              </w:rPr>
              <w:t xml:space="preserve">. </w:t>
            </w: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z w:val="28"/>
                <w:szCs w:val="20"/>
              </w:rPr>
              <w:t>сказ.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19.10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19.10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21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-2"/>
                <w:sz w:val="28"/>
                <w:szCs w:val="20"/>
              </w:rPr>
              <w:t>k</w:t>
            </w:r>
            <w:r w:rsidRPr="00EE3F1F">
              <w:rPr>
                <w:sz w:val="28"/>
                <w:szCs w:val="20"/>
              </w:rPr>
              <w:t>il</w:t>
            </w:r>
            <w:r w:rsidRPr="00EE3F1F">
              <w:rPr>
                <w:spacing w:val="2"/>
                <w:sz w:val="28"/>
                <w:szCs w:val="20"/>
              </w:rPr>
              <w:t>l</w:t>
            </w:r>
            <w:r w:rsidRPr="00EE3F1F">
              <w:rPr>
                <w:sz w:val="28"/>
                <w:szCs w:val="20"/>
              </w:rPr>
              <w:t>s.</w:t>
            </w:r>
          </w:p>
          <w:p w:rsidR="003245EF" w:rsidRPr="00EE3F1F" w:rsidRDefault="003245EF" w:rsidP="003245EF">
            <w:pPr>
              <w:ind w:left="102" w:right="64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Д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и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</w:t>
            </w:r>
            <w:r w:rsidRPr="00EE3F1F">
              <w:rPr>
                <w:sz w:val="28"/>
                <w:szCs w:val="20"/>
              </w:rPr>
              <w:t xml:space="preserve">евые 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20.10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20.10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22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3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z w:val="28"/>
                <w:szCs w:val="20"/>
              </w:rPr>
              <w:t>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25.10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25.10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23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2"/>
                <w:sz w:val="28"/>
                <w:szCs w:val="20"/>
              </w:rPr>
              <w:t>л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з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26.10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26.10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24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М</w:t>
            </w:r>
            <w:r w:rsidRPr="00EE3F1F">
              <w:rPr>
                <w:spacing w:val="2"/>
                <w:sz w:val="28"/>
                <w:szCs w:val="20"/>
              </w:rPr>
              <w:t>од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Pr="00EE3F1F">
              <w:rPr>
                <w:spacing w:val="1"/>
                <w:sz w:val="28"/>
                <w:szCs w:val="20"/>
              </w:rPr>
              <w:t>2</w:t>
            </w:r>
            <w:r w:rsidRPr="00EE3F1F">
              <w:rPr>
                <w:spacing w:val="2"/>
                <w:sz w:val="28"/>
                <w:szCs w:val="20"/>
              </w:rPr>
              <w:t>.</w:t>
            </w:r>
            <w:r w:rsidRPr="00EE3F1F">
              <w:rPr>
                <w:spacing w:val="-1"/>
                <w:sz w:val="28"/>
                <w:szCs w:val="20"/>
              </w:rPr>
              <w:t>C</w:t>
            </w:r>
            <w:r w:rsidRPr="00EE3F1F">
              <w:rPr>
                <w:spacing w:val="3"/>
                <w:sz w:val="28"/>
                <w:szCs w:val="20"/>
              </w:rPr>
              <w:t>o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pacing w:val="2"/>
                <w:sz w:val="28"/>
                <w:szCs w:val="20"/>
              </w:rPr>
              <w:t>s</w:t>
            </w:r>
            <w:r w:rsidRPr="00EE3F1F">
              <w:rPr>
                <w:spacing w:val="1"/>
                <w:sz w:val="28"/>
                <w:szCs w:val="20"/>
              </w:rPr>
              <w:t>u</w:t>
            </w:r>
            <w:r w:rsidRPr="00EE3F1F">
              <w:rPr>
                <w:spacing w:val="-1"/>
                <w:sz w:val="28"/>
                <w:szCs w:val="20"/>
              </w:rPr>
              <w:t>m</w:t>
            </w:r>
            <w:r w:rsidRPr="00EE3F1F">
              <w:rPr>
                <w:sz w:val="28"/>
                <w:szCs w:val="20"/>
              </w:rPr>
              <w:t>er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1"/>
                <w:sz w:val="28"/>
                <w:szCs w:val="20"/>
              </w:rPr>
              <w:t>o</w:t>
            </w:r>
            <w:r w:rsidRPr="00EE3F1F">
              <w:rPr>
                <w:sz w:val="28"/>
                <w:szCs w:val="20"/>
              </w:rPr>
              <w:t>cie</w:t>
            </w:r>
            <w:r w:rsidRPr="00EE3F1F">
              <w:rPr>
                <w:spacing w:val="3"/>
                <w:sz w:val="28"/>
                <w:szCs w:val="20"/>
              </w:rPr>
              <w:t>t</w:t>
            </w:r>
            <w:r w:rsidRPr="00EE3F1F">
              <w:rPr>
                <w:spacing w:val="-3"/>
                <w:sz w:val="28"/>
                <w:szCs w:val="20"/>
              </w:rPr>
              <w:t>y</w:t>
            </w:r>
            <w:r w:rsidRPr="00EE3F1F">
              <w:rPr>
                <w:sz w:val="28"/>
                <w:szCs w:val="20"/>
              </w:rPr>
              <w:t>. Общес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 xml:space="preserve">во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еб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z w:val="28"/>
                <w:szCs w:val="20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27.10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27.10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</w:tbl>
    <w:p w:rsidR="003245EF" w:rsidRPr="00EE3F1F" w:rsidRDefault="003245EF" w:rsidP="003245EF">
      <w:pPr>
        <w:rPr>
          <w:sz w:val="28"/>
        </w:rPr>
        <w:sectPr w:rsidR="003245EF" w:rsidRPr="00EE3F1F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EE3F1F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4938"/>
        <w:gridCol w:w="1320"/>
        <w:gridCol w:w="1210"/>
        <w:gridCol w:w="1210"/>
      </w:tblGrid>
      <w:tr w:rsidR="003245EF" w:rsidRPr="00EE3F1F" w:rsidTr="003245EF">
        <w:trPr>
          <w:trHeight w:hRule="exact" w:val="8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25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2837C7" w:rsidRDefault="003245EF" w:rsidP="003245EF">
            <w:pPr>
              <w:spacing w:line="222" w:lineRule="exact"/>
              <w:ind w:left="102" w:right="-20"/>
              <w:rPr>
                <w:spacing w:val="2"/>
                <w:sz w:val="28"/>
                <w:szCs w:val="20"/>
                <w:lang w:val="en-US"/>
              </w:rPr>
            </w:pPr>
          </w:p>
          <w:p w:rsidR="003245EF" w:rsidRPr="002837C7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2837C7">
              <w:rPr>
                <w:spacing w:val="2"/>
                <w:sz w:val="28"/>
                <w:szCs w:val="20"/>
                <w:lang w:val="en-US"/>
              </w:rPr>
              <w:t>P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r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o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d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u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c</w:t>
            </w:r>
            <w:r w:rsidRPr="002837C7">
              <w:rPr>
                <w:sz w:val="28"/>
                <w:szCs w:val="20"/>
                <w:lang w:val="en-US"/>
              </w:rPr>
              <w:t xml:space="preserve">ts 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o</w:t>
            </w:r>
            <w:r w:rsidRPr="002837C7">
              <w:rPr>
                <w:sz w:val="28"/>
                <w:szCs w:val="20"/>
                <w:lang w:val="en-US"/>
              </w:rPr>
              <w:t xml:space="preserve">f </w:t>
            </w:r>
            <w:r w:rsidRPr="002837C7">
              <w:rPr>
                <w:spacing w:val="2"/>
                <w:sz w:val="28"/>
                <w:szCs w:val="20"/>
                <w:lang w:val="en-US"/>
              </w:rPr>
              <w:t>t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h</w:t>
            </w:r>
            <w:r w:rsidRPr="002837C7">
              <w:rPr>
                <w:sz w:val="28"/>
                <w:szCs w:val="20"/>
                <w:lang w:val="en-US"/>
              </w:rPr>
              <w:t>e F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u</w:t>
            </w:r>
            <w:r w:rsidRPr="002837C7">
              <w:rPr>
                <w:sz w:val="28"/>
                <w:szCs w:val="20"/>
                <w:lang w:val="en-US"/>
              </w:rPr>
              <w:t>t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u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r</w:t>
            </w:r>
            <w:r w:rsidRPr="002837C7">
              <w:rPr>
                <w:sz w:val="28"/>
                <w:szCs w:val="20"/>
                <w:lang w:val="en-US"/>
              </w:rPr>
              <w:t>e.</w:t>
            </w: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3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ва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ы</w:t>
            </w:r>
            <w:r w:rsidRPr="002837C7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z w:val="28"/>
                <w:szCs w:val="20"/>
              </w:rPr>
              <w:t>б</w:t>
            </w:r>
            <w:r w:rsidRPr="00EE3F1F">
              <w:rPr>
                <w:spacing w:val="-2"/>
                <w:sz w:val="28"/>
                <w:szCs w:val="20"/>
              </w:rPr>
              <w:t>у</w:t>
            </w:r>
            <w:r w:rsidRPr="00EE3F1F">
              <w:rPr>
                <w:spacing w:val="2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щег</w:t>
            </w:r>
            <w:r w:rsidRPr="00EE3F1F">
              <w:rPr>
                <w:spacing w:val="2"/>
                <w:sz w:val="28"/>
                <w:szCs w:val="20"/>
              </w:rPr>
              <w:t>о</w:t>
            </w:r>
            <w:r w:rsidRPr="002837C7">
              <w:rPr>
                <w:spacing w:val="2"/>
                <w:sz w:val="28"/>
                <w:szCs w:val="20"/>
                <w:lang w:val="en-US"/>
              </w:rPr>
              <w:t xml:space="preserve">. </w:t>
            </w:r>
            <w:r w:rsidRPr="00EE3F1F">
              <w:rPr>
                <w:spacing w:val="3"/>
                <w:sz w:val="28"/>
                <w:szCs w:val="20"/>
              </w:rPr>
              <w:t>Б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2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щ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де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жжжжжззззззззаааааазалоз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г.Будущие действия</w:t>
            </w:r>
            <w:r w:rsidRPr="00EE3F1F">
              <w:rPr>
                <w:spacing w:val="3"/>
                <w:sz w:val="28"/>
                <w:szCs w:val="20"/>
              </w:rPr>
              <w:t xml:space="preserve"> Б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2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щ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еде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  <w:r w:rsidRPr="00EE3F1F">
              <w:rPr>
                <w:spacing w:val="3"/>
                <w:sz w:val="28"/>
                <w:szCs w:val="20"/>
              </w:rPr>
              <w:t xml:space="preserve"> Б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2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щ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еде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  <w:r w:rsidRPr="00EE3F1F">
              <w:rPr>
                <w:spacing w:val="3"/>
                <w:sz w:val="28"/>
                <w:szCs w:val="20"/>
              </w:rPr>
              <w:t xml:space="preserve"> Б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2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щ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еде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8.11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8.11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26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pacing w:val="2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Bu</w:t>
            </w:r>
            <w:r w:rsidRPr="00EE3F1F">
              <w:rPr>
                <w:spacing w:val="-3"/>
                <w:sz w:val="28"/>
                <w:szCs w:val="20"/>
              </w:rPr>
              <w:t>y</w:t>
            </w:r>
            <w:r w:rsidRPr="00EE3F1F">
              <w:rPr>
                <w:sz w:val="28"/>
                <w:szCs w:val="20"/>
              </w:rPr>
              <w:t>,</w:t>
            </w:r>
            <w:r w:rsidRPr="00EE3F1F">
              <w:rPr>
                <w:spacing w:val="1"/>
                <w:sz w:val="28"/>
                <w:szCs w:val="20"/>
              </w:rPr>
              <w:t>bu</w:t>
            </w:r>
            <w:r w:rsidRPr="00EE3F1F">
              <w:rPr>
                <w:spacing w:val="-4"/>
                <w:sz w:val="28"/>
                <w:szCs w:val="20"/>
              </w:rPr>
              <w:t>y</w:t>
            </w:r>
            <w:r w:rsidRPr="00EE3F1F">
              <w:rPr>
                <w:sz w:val="28"/>
                <w:szCs w:val="20"/>
              </w:rPr>
              <w:t>,</w:t>
            </w:r>
            <w:r w:rsidRPr="00EE3F1F">
              <w:rPr>
                <w:spacing w:val="3"/>
                <w:sz w:val="28"/>
                <w:szCs w:val="20"/>
              </w:rPr>
              <w:t>b</w:t>
            </w:r>
            <w:r w:rsidRPr="00EE3F1F">
              <w:rPr>
                <w:spacing w:val="1"/>
                <w:sz w:val="28"/>
                <w:szCs w:val="20"/>
              </w:rPr>
              <w:t>u</w:t>
            </w:r>
            <w:r w:rsidRPr="00EE3F1F">
              <w:rPr>
                <w:spacing w:val="-1"/>
                <w:sz w:val="28"/>
                <w:szCs w:val="20"/>
              </w:rPr>
              <w:t>y</w:t>
            </w:r>
            <w:r w:rsidRPr="00EE3F1F">
              <w:rPr>
                <w:sz w:val="28"/>
                <w:szCs w:val="20"/>
              </w:rPr>
              <w:t>!</w:t>
            </w:r>
          </w:p>
          <w:p w:rsidR="003245EF" w:rsidRPr="00EE3F1F" w:rsidRDefault="003245EF" w:rsidP="003245EF">
            <w:pPr>
              <w:ind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ок</w:t>
            </w:r>
            <w:r w:rsidRPr="00EE3F1F">
              <w:rPr>
                <w:spacing w:val="-1"/>
                <w:sz w:val="28"/>
                <w:szCs w:val="20"/>
              </w:rPr>
              <w:t>уп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z w:val="28"/>
                <w:szCs w:val="20"/>
              </w:rPr>
              <w:t>,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3"/>
                <w:sz w:val="28"/>
                <w:szCs w:val="20"/>
              </w:rPr>
              <w:t>о</w:t>
            </w:r>
            <w:r w:rsidRPr="00EE3F1F">
              <w:rPr>
                <w:spacing w:val="1"/>
                <w:sz w:val="28"/>
                <w:szCs w:val="20"/>
              </w:rPr>
              <w:t>к</w:t>
            </w:r>
            <w:r w:rsidRPr="00EE3F1F">
              <w:rPr>
                <w:spacing w:val="-1"/>
                <w:sz w:val="28"/>
                <w:szCs w:val="20"/>
              </w:rPr>
              <w:t>уп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z w:val="28"/>
                <w:szCs w:val="20"/>
              </w:rPr>
              <w:t xml:space="preserve">,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ок</w:t>
            </w:r>
            <w:r w:rsidRPr="00EE3F1F">
              <w:rPr>
                <w:spacing w:val="-1"/>
                <w:sz w:val="28"/>
                <w:szCs w:val="20"/>
              </w:rPr>
              <w:t>уп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z w:val="28"/>
                <w:szCs w:val="20"/>
              </w:rPr>
              <w:t>!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Ст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и с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ав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 xml:space="preserve">я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z w:val="28"/>
                <w:szCs w:val="20"/>
              </w:rPr>
              <w:t>гат</w:t>
            </w:r>
            <w:r w:rsidRPr="00EE3F1F">
              <w:rPr>
                <w:spacing w:val="2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3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х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 xml:space="preserve">и 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9.11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9.11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62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27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2837C7" w:rsidRDefault="003245EF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  <w:lang w:val="en-US"/>
              </w:rPr>
            </w:pPr>
          </w:p>
          <w:p w:rsidR="003245EF" w:rsidRPr="002837C7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2837C7">
              <w:rPr>
                <w:spacing w:val="-1"/>
                <w:sz w:val="28"/>
                <w:szCs w:val="20"/>
                <w:lang w:val="en-US"/>
              </w:rPr>
              <w:t>Cu</w:t>
            </w:r>
            <w:r w:rsidRPr="002837C7">
              <w:rPr>
                <w:spacing w:val="2"/>
                <w:sz w:val="28"/>
                <w:szCs w:val="20"/>
                <w:lang w:val="en-US"/>
              </w:rPr>
              <w:t>l</w:t>
            </w:r>
            <w:r w:rsidRPr="002837C7">
              <w:rPr>
                <w:sz w:val="28"/>
                <w:szCs w:val="20"/>
                <w:lang w:val="en-US"/>
              </w:rPr>
              <w:t>t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u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r</w:t>
            </w:r>
            <w:r w:rsidRPr="002837C7">
              <w:rPr>
                <w:sz w:val="28"/>
                <w:szCs w:val="20"/>
                <w:lang w:val="en-US"/>
              </w:rPr>
              <w:t xml:space="preserve">e  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C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or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n</w:t>
            </w:r>
            <w:r w:rsidRPr="002837C7">
              <w:rPr>
                <w:sz w:val="28"/>
                <w:szCs w:val="20"/>
                <w:lang w:val="en-US"/>
              </w:rPr>
              <w:t>e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r</w:t>
            </w:r>
            <w:r w:rsidRPr="002837C7">
              <w:rPr>
                <w:sz w:val="28"/>
                <w:szCs w:val="20"/>
                <w:lang w:val="en-US"/>
              </w:rPr>
              <w:t>.</w:t>
            </w:r>
          </w:p>
          <w:p w:rsidR="003245EF" w:rsidRPr="002837C7" w:rsidRDefault="003245EF" w:rsidP="003245EF">
            <w:pPr>
              <w:spacing w:line="222" w:lineRule="exact"/>
              <w:ind w:right="-20"/>
              <w:rPr>
                <w:sz w:val="28"/>
                <w:szCs w:val="20"/>
                <w:lang w:val="en-US"/>
              </w:rPr>
            </w:pPr>
            <w:r w:rsidRPr="00EE3F1F">
              <w:rPr>
                <w:sz w:val="28"/>
                <w:szCs w:val="20"/>
              </w:rPr>
              <w:t>Уг</w:t>
            </w:r>
            <w:r w:rsidRPr="00EE3F1F">
              <w:rPr>
                <w:spacing w:val="2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к</w:t>
            </w:r>
            <w:r w:rsidRPr="002837C7">
              <w:rPr>
                <w:sz w:val="28"/>
                <w:szCs w:val="20"/>
                <w:lang w:val="en-US"/>
              </w:rPr>
              <w:t xml:space="preserve"> </w:t>
            </w:r>
            <w:r w:rsidR="002606F7" w:rsidRPr="002F119A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к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ы</w:t>
            </w:r>
          </w:p>
          <w:p w:rsidR="003245EF" w:rsidRPr="002837C7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2837C7">
              <w:rPr>
                <w:sz w:val="28"/>
                <w:szCs w:val="20"/>
                <w:lang w:val="en-US"/>
              </w:rPr>
              <w:t>E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v</w:t>
            </w:r>
            <w:r w:rsidRPr="002837C7">
              <w:rPr>
                <w:sz w:val="28"/>
                <w:szCs w:val="20"/>
                <w:lang w:val="en-US"/>
              </w:rPr>
              <w:t>e</w:t>
            </w:r>
            <w:r w:rsidRPr="002837C7">
              <w:rPr>
                <w:spacing w:val="3"/>
                <w:sz w:val="28"/>
                <w:szCs w:val="20"/>
                <w:lang w:val="en-US"/>
              </w:rPr>
              <w:t>r</w:t>
            </w:r>
            <w:r w:rsidRPr="002837C7">
              <w:rPr>
                <w:spacing w:val="-4"/>
                <w:sz w:val="28"/>
                <w:szCs w:val="20"/>
                <w:lang w:val="en-US"/>
              </w:rPr>
              <w:t>y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d</w:t>
            </w:r>
            <w:r w:rsidRPr="002837C7">
              <w:rPr>
                <w:spacing w:val="3"/>
                <w:sz w:val="28"/>
                <w:szCs w:val="20"/>
                <w:lang w:val="en-US"/>
              </w:rPr>
              <w:t>a</w:t>
            </w:r>
            <w:r w:rsidRPr="002837C7">
              <w:rPr>
                <w:sz w:val="28"/>
                <w:szCs w:val="20"/>
                <w:lang w:val="en-US"/>
              </w:rPr>
              <w:t xml:space="preserve">y </w:t>
            </w:r>
            <w:r w:rsidRPr="002837C7">
              <w:rPr>
                <w:spacing w:val="3"/>
                <w:sz w:val="28"/>
                <w:szCs w:val="20"/>
                <w:lang w:val="en-US"/>
              </w:rPr>
              <w:t>E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n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g</w:t>
            </w:r>
            <w:r w:rsidRPr="002837C7">
              <w:rPr>
                <w:sz w:val="28"/>
                <w:szCs w:val="20"/>
                <w:lang w:val="en-US"/>
              </w:rPr>
              <w:t>li</w:t>
            </w:r>
            <w:r w:rsidRPr="002837C7">
              <w:rPr>
                <w:spacing w:val="1"/>
                <w:sz w:val="28"/>
                <w:szCs w:val="20"/>
                <w:lang w:val="en-US"/>
              </w:rPr>
              <w:t>s</w:t>
            </w:r>
            <w:r w:rsidRPr="002837C7">
              <w:rPr>
                <w:spacing w:val="-1"/>
                <w:sz w:val="28"/>
                <w:szCs w:val="20"/>
                <w:lang w:val="en-US"/>
              </w:rPr>
              <w:t>h</w:t>
            </w:r>
            <w:r w:rsidRPr="002837C7">
              <w:rPr>
                <w:sz w:val="28"/>
                <w:szCs w:val="20"/>
                <w:lang w:val="en-US"/>
              </w:rPr>
              <w:t>.</w:t>
            </w:r>
          </w:p>
          <w:p w:rsidR="003245EF" w:rsidRPr="00A67C3D" w:rsidRDefault="003245EF" w:rsidP="003245EF">
            <w:pPr>
              <w:ind w:left="102" w:right="364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всед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3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й</w:t>
            </w:r>
            <w:r>
              <w:rPr>
                <w:sz w:val="28"/>
                <w:szCs w:val="20"/>
              </w:rPr>
              <w:t xml:space="preserve"> 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ли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z w:val="28"/>
                <w:szCs w:val="20"/>
              </w:rPr>
              <w:t>с</w:t>
            </w:r>
            <w:r w:rsidRPr="00EE3F1F">
              <w:rPr>
                <w:spacing w:val="2"/>
                <w:sz w:val="28"/>
                <w:szCs w:val="20"/>
              </w:rPr>
              <w:t>к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10.11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10.11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207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28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3245EF" w:rsidRDefault="003245EF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  <w:lang w:val="en-US"/>
              </w:rPr>
            </w:pPr>
          </w:p>
          <w:p w:rsidR="003245EF" w:rsidRPr="003245EF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3245EF">
              <w:rPr>
                <w:spacing w:val="3"/>
                <w:sz w:val="28"/>
                <w:szCs w:val="20"/>
                <w:lang w:val="en-US"/>
              </w:rPr>
              <w:t>T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h</w:t>
            </w:r>
            <w:r w:rsidRPr="003245EF">
              <w:rPr>
                <w:sz w:val="28"/>
                <w:szCs w:val="20"/>
                <w:lang w:val="en-US"/>
              </w:rPr>
              <w:t>e G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oo</w:t>
            </w:r>
            <w:r w:rsidRPr="003245EF">
              <w:rPr>
                <w:sz w:val="28"/>
                <w:szCs w:val="20"/>
                <w:lang w:val="en-US"/>
              </w:rPr>
              <w:t>d Old Da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ys</w:t>
            </w:r>
            <w:r w:rsidRPr="003245EF">
              <w:rPr>
                <w:sz w:val="28"/>
                <w:szCs w:val="20"/>
                <w:lang w:val="en-US"/>
              </w:rPr>
              <w:t>.</w:t>
            </w:r>
          </w:p>
          <w:p w:rsidR="003245EF" w:rsidRPr="003245EF" w:rsidRDefault="003245EF" w:rsidP="003245EF">
            <w:pPr>
              <w:spacing w:line="239" w:lineRule="auto"/>
              <w:ind w:left="102" w:right="364"/>
              <w:rPr>
                <w:sz w:val="28"/>
                <w:szCs w:val="20"/>
                <w:lang w:val="en-US"/>
              </w:rPr>
            </w:pPr>
            <w:r w:rsidRPr="00EE3F1F">
              <w:rPr>
                <w:spacing w:val="1"/>
                <w:sz w:val="28"/>
                <w:szCs w:val="20"/>
              </w:rPr>
              <w:t>До</w:t>
            </w:r>
            <w:r w:rsidRPr="00EE3F1F">
              <w:rPr>
                <w:sz w:val="28"/>
                <w:szCs w:val="20"/>
              </w:rPr>
              <w:t>брые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ста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ые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</w:t>
            </w:r>
            <w:r w:rsidRPr="003245EF">
              <w:rPr>
                <w:sz w:val="28"/>
                <w:szCs w:val="20"/>
                <w:lang w:val="en-US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15.11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15.11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29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02" w:right="-20"/>
              <w:rPr>
                <w:spacing w:val="-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Ст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2"/>
                <w:sz w:val="28"/>
                <w:szCs w:val="20"/>
              </w:rPr>
              <w:t>е</w:t>
            </w:r>
            <w:r w:rsidRPr="00EE3F1F">
              <w:rPr>
                <w:sz w:val="28"/>
                <w:szCs w:val="20"/>
              </w:rPr>
              <w:t>де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е.</w:t>
            </w:r>
          </w:p>
          <w:p w:rsidR="003245EF" w:rsidRPr="00EE3F1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з</w:t>
            </w:r>
            <w:r w:rsidRPr="00EE3F1F">
              <w:rPr>
                <w:sz w:val="28"/>
                <w:szCs w:val="20"/>
              </w:rPr>
              <w:t>д</w:t>
            </w:r>
            <w:r w:rsidRPr="00EE3F1F">
              <w:rPr>
                <w:spacing w:val="-2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и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А</w:t>
            </w:r>
            <w:r>
              <w:rPr>
                <w:sz w:val="28"/>
                <w:szCs w:val="20"/>
              </w:rPr>
              <w:t>нг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16.11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16.11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80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30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аб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а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с язы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вым</w:t>
            </w:r>
          </w:p>
          <w:p w:rsidR="003245EF" w:rsidRPr="00EE3F1F" w:rsidRDefault="003245EF" w:rsidP="003245EF">
            <w:pPr>
              <w:ind w:left="102" w:right="705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ор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ф</w:t>
            </w:r>
            <w:r w:rsidRPr="00EE3F1F">
              <w:rPr>
                <w:spacing w:val="2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ли</w:t>
            </w:r>
            <w:r w:rsidRPr="00EE3F1F">
              <w:rPr>
                <w:sz w:val="28"/>
                <w:szCs w:val="20"/>
              </w:rPr>
              <w:t>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17.11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17.11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31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02" w:right="-20"/>
              <w:rPr>
                <w:spacing w:val="3"/>
                <w:sz w:val="28"/>
                <w:szCs w:val="20"/>
              </w:rPr>
            </w:pPr>
          </w:p>
          <w:p w:rsidR="003245EF" w:rsidRPr="002837C7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1"/>
                <w:sz w:val="28"/>
                <w:szCs w:val="20"/>
              </w:rPr>
              <w:t>k</w:t>
            </w:r>
            <w:r w:rsidRPr="00EE3F1F">
              <w:rPr>
                <w:spacing w:val="-1"/>
                <w:sz w:val="28"/>
                <w:szCs w:val="20"/>
              </w:rPr>
              <w:t>ys</w:t>
            </w:r>
            <w:r w:rsidRPr="00EE3F1F">
              <w:rPr>
                <w:sz w:val="28"/>
                <w:szCs w:val="20"/>
              </w:rPr>
              <w:t>c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a</w:t>
            </w:r>
            <w:r w:rsidRPr="00EE3F1F">
              <w:rPr>
                <w:spacing w:val="1"/>
                <w:sz w:val="28"/>
                <w:szCs w:val="20"/>
              </w:rPr>
              <w:t>p</w:t>
            </w:r>
            <w:r w:rsidRPr="00EE3F1F">
              <w:rPr>
                <w:sz w:val="28"/>
                <w:szCs w:val="20"/>
              </w:rPr>
              <w:t>er</w:t>
            </w:r>
            <w:r>
              <w:rPr>
                <w:sz w:val="28"/>
                <w:szCs w:val="20"/>
              </w:rPr>
              <w:t xml:space="preserve"> </w:t>
            </w:r>
            <w:r>
              <w:rPr>
                <w:spacing w:val="-2"/>
                <w:sz w:val="28"/>
                <w:szCs w:val="20"/>
                <w:lang w:val="en-US"/>
              </w:rPr>
              <w:t>f</w:t>
            </w:r>
            <w:r w:rsidRPr="00EE3F1F">
              <w:rPr>
                <w:sz w:val="28"/>
                <w:szCs w:val="20"/>
              </w:rPr>
              <w:t>a</w:t>
            </w:r>
            <w:r w:rsidRPr="00EE3F1F">
              <w:rPr>
                <w:spacing w:val="3"/>
                <w:sz w:val="28"/>
                <w:szCs w:val="20"/>
              </w:rPr>
              <w:t>r</w:t>
            </w:r>
            <w:r w:rsidRPr="00EE3F1F">
              <w:rPr>
                <w:spacing w:val="-1"/>
                <w:sz w:val="28"/>
                <w:szCs w:val="20"/>
              </w:rPr>
              <w:t>m</w:t>
            </w:r>
            <w:r w:rsidRPr="00EE3F1F">
              <w:rPr>
                <w:sz w:val="28"/>
                <w:szCs w:val="20"/>
              </w:rPr>
              <w:t>s.</w:t>
            </w:r>
          </w:p>
          <w:p w:rsidR="003245EF" w:rsidRPr="00EE3F1F" w:rsidRDefault="003245EF" w:rsidP="003245EF">
            <w:pPr>
              <w:ind w:left="102" w:right="277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е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х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зя</w:t>
            </w:r>
            <w:r w:rsidRPr="00EE3F1F">
              <w:rPr>
                <w:spacing w:val="-1"/>
                <w:sz w:val="28"/>
                <w:szCs w:val="20"/>
              </w:rPr>
              <w:t>й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во</w:t>
            </w:r>
            <w:r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 xml:space="preserve"> н</w:t>
            </w:r>
            <w:r w:rsidRPr="00EE3F1F">
              <w:rPr>
                <w:sz w:val="28"/>
                <w:szCs w:val="20"/>
              </w:rPr>
              <w:t>ебоск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еба</w:t>
            </w:r>
            <w:r w:rsidRPr="00EE3F1F">
              <w:rPr>
                <w:spacing w:val="-1"/>
                <w:sz w:val="28"/>
                <w:szCs w:val="20"/>
              </w:rPr>
              <w:t>х</w:t>
            </w:r>
            <w:r w:rsidRPr="00EE3F1F">
              <w:rPr>
                <w:sz w:val="28"/>
                <w:szCs w:val="20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22.11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22.11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39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32</w:t>
            </w:r>
          </w:p>
        </w:tc>
        <w:tc>
          <w:tcPr>
            <w:tcW w:w="4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EE3F1F">
              <w:rPr>
                <w:spacing w:val="3"/>
                <w:sz w:val="28"/>
                <w:szCs w:val="20"/>
              </w:rPr>
              <w:t>Б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2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щ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</w:t>
            </w:r>
            <w:r>
              <w:rPr>
                <w:sz w:val="28"/>
                <w:szCs w:val="20"/>
                <w:lang w:val="en-US"/>
              </w:rPr>
              <w:t xml:space="preserve"> </w:t>
            </w:r>
            <w:r w:rsidR="002606F7" w:rsidRPr="002F119A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а</w:t>
            </w:r>
            <w:r w:rsidRPr="003245EF">
              <w:rPr>
                <w:sz w:val="28"/>
                <w:szCs w:val="20"/>
                <w:lang w:val="en-US"/>
              </w:rPr>
              <w:t>:</w:t>
            </w:r>
          </w:p>
          <w:p w:rsidR="003245EF" w:rsidRP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</w:p>
          <w:p w:rsidR="003245EF" w:rsidRPr="003245EF" w:rsidRDefault="003245EF" w:rsidP="003245EF">
            <w:pPr>
              <w:spacing w:before="4" w:line="228" w:lineRule="exact"/>
              <w:ind w:left="102" w:right="113"/>
              <w:rPr>
                <w:sz w:val="28"/>
                <w:szCs w:val="20"/>
                <w:lang w:val="en-US"/>
              </w:rPr>
            </w:pPr>
            <w:r w:rsidRPr="003245EF">
              <w:rPr>
                <w:sz w:val="28"/>
                <w:szCs w:val="20"/>
                <w:lang w:val="en-US"/>
              </w:rPr>
              <w:t>F</w:t>
            </w:r>
            <w:r w:rsidRPr="003245EF">
              <w:rPr>
                <w:spacing w:val="-2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t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r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p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r</w:t>
            </w:r>
            <w:r w:rsidRPr="003245EF">
              <w:rPr>
                <w:spacing w:val="-2"/>
                <w:sz w:val="28"/>
                <w:szCs w:val="20"/>
                <w:lang w:val="en-US"/>
              </w:rPr>
              <w:t>f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c</w:t>
            </w:r>
            <w:r w:rsidRPr="003245EF">
              <w:rPr>
                <w:sz w:val="28"/>
                <w:szCs w:val="20"/>
                <w:lang w:val="en-US"/>
              </w:rPr>
              <w:t>t–F</w:t>
            </w:r>
            <w:r w:rsidRPr="003245EF">
              <w:rPr>
                <w:spacing w:val="-2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t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r</w:t>
            </w:r>
            <w:r w:rsidRPr="003245EF">
              <w:rPr>
                <w:sz w:val="28"/>
                <w:szCs w:val="20"/>
                <w:lang w:val="en-US"/>
              </w:rPr>
              <w:t xml:space="preserve">e 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p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r</w:t>
            </w:r>
            <w:r w:rsidRPr="003245EF">
              <w:rPr>
                <w:spacing w:val="-2"/>
                <w:sz w:val="28"/>
                <w:szCs w:val="20"/>
                <w:lang w:val="en-US"/>
              </w:rPr>
              <w:t>f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c</w:t>
            </w:r>
            <w:r w:rsidRPr="003245EF">
              <w:rPr>
                <w:sz w:val="28"/>
                <w:szCs w:val="20"/>
                <w:lang w:val="en-US"/>
              </w:rPr>
              <w:t>t</w:t>
            </w:r>
            <w:r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co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n</w:t>
            </w:r>
            <w:r w:rsidRPr="003245EF">
              <w:rPr>
                <w:sz w:val="28"/>
                <w:szCs w:val="20"/>
                <w:lang w:val="en-US"/>
              </w:rPr>
              <w:t>ti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n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ou</w:t>
            </w:r>
            <w:r w:rsidRPr="003245EF">
              <w:rPr>
                <w:sz w:val="28"/>
                <w:szCs w:val="20"/>
                <w:lang w:val="en-US"/>
              </w:rPr>
              <w:t>s</w:t>
            </w:r>
          </w:p>
          <w:p w:rsidR="003245EF" w:rsidRPr="003245E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23.11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23.11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</w:tbl>
    <w:p w:rsidR="003245EF" w:rsidRPr="00EE3F1F" w:rsidRDefault="003245EF" w:rsidP="003245EF">
      <w:pPr>
        <w:rPr>
          <w:sz w:val="28"/>
        </w:rPr>
        <w:sectPr w:rsidR="003245EF" w:rsidRPr="00EE3F1F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EE3F1F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0"/>
        <w:gridCol w:w="1210"/>
        <w:gridCol w:w="1210"/>
      </w:tblGrid>
      <w:tr w:rsidR="003245EF" w:rsidRPr="00EE3F1F" w:rsidTr="003245EF">
        <w:trPr>
          <w:trHeight w:hRule="exact" w:val="155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Cu</w:t>
            </w:r>
            <w:r w:rsidRPr="00EE3F1F">
              <w:rPr>
                <w:spacing w:val="1"/>
                <w:sz w:val="28"/>
                <w:szCs w:val="20"/>
              </w:rPr>
              <w:t>rr</w:t>
            </w:r>
            <w:r w:rsidRPr="00EE3F1F">
              <w:rPr>
                <w:sz w:val="28"/>
                <w:szCs w:val="20"/>
              </w:rPr>
              <w:t>i</w:t>
            </w:r>
            <w:r w:rsidRPr="00EE3F1F">
              <w:rPr>
                <w:spacing w:val="2"/>
                <w:sz w:val="28"/>
                <w:szCs w:val="20"/>
              </w:rPr>
              <w:t>c</w:t>
            </w:r>
            <w:r w:rsidRPr="00EE3F1F">
              <w:rPr>
                <w:spacing w:val="-1"/>
                <w:sz w:val="28"/>
                <w:szCs w:val="20"/>
              </w:rPr>
              <w:t>u</w:t>
            </w:r>
            <w:r w:rsidRPr="00EE3F1F">
              <w:rPr>
                <w:sz w:val="28"/>
                <w:szCs w:val="20"/>
              </w:rPr>
              <w:t>la</w:t>
            </w:r>
            <w:r w:rsidRPr="00EE3F1F">
              <w:rPr>
                <w:spacing w:val="2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:</w:t>
            </w:r>
            <w:r w:rsidRPr="002837C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C</w:t>
            </w:r>
            <w:r w:rsidRPr="00EE3F1F">
              <w:rPr>
                <w:sz w:val="28"/>
                <w:szCs w:val="20"/>
              </w:rPr>
              <w:t>i</w:t>
            </w:r>
            <w:r w:rsidRPr="00EE3F1F">
              <w:rPr>
                <w:spacing w:val="2"/>
                <w:sz w:val="28"/>
                <w:szCs w:val="20"/>
              </w:rPr>
              <w:t>t</w:t>
            </w:r>
            <w:r w:rsidRPr="00EE3F1F">
              <w:rPr>
                <w:sz w:val="28"/>
                <w:szCs w:val="20"/>
              </w:rPr>
              <w:t>ize</w:t>
            </w:r>
            <w:r w:rsidRPr="00EE3F1F">
              <w:rPr>
                <w:spacing w:val="2"/>
                <w:sz w:val="28"/>
                <w:szCs w:val="20"/>
              </w:rPr>
              <w:t>n</w:t>
            </w:r>
            <w:r w:rsidRPr="00EE3F1F">
              <w:rPr>
                <w:spacing w:val="-1"/>
                <w:sz w:val="28"/>
                <w:szCs w:val="20"/>
              </w:rPr>
              <w:t>sh</w:t>
            </w:r>
            <w:r w:rsidRPr="00EE3F1F">
              <w:rPr>
                <w:sz w:val="28"/>
                <w:szCs w:val="20"/>
              </w:rPr>
              <w:t>i</w:t>
            </w:r>
            <w:r w:rsidRPr="00EE3F1F">
              <w:rPr>
                <w:spacing w:val="1"/>
                <w:sz w:val="28"/>
                <w:szCs w:val="20"/>
              </w:rPr>
              <w:t>p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М</w:t>
            </w:r>
            <w:r w:rsidRPr="00EE3F1F">
              <w:rPr>
                <w:spacing w:val="1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ед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сть:</w:t>
            </w:r>
          </w:p>
          <w:p w:rsidR="003245EF" w:rsidRPr="00EE3F1F" w:rsidRDefault="003245EF" w:rsidP="003245EF">
            <w:pPr>
              <w:spacing w:before="1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аж</w:t>
            </w:r>
            <w:r w:rsidRPr="00EE3F1F">
              <w:rPr>
                <w:spacing w:val="-1"/>
                <w:sz w:val="28"/>
                <w:szCs w:val="20"/>
              </w:rPr>
              <w:t>д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к</w:t>
            </w:r>
            <w:r w:rsidRPr="00EE3F1F">
              <w:rPr>
                <w:sz w:val="28"/>
                <w:szCs w:val="20"/>
              </w:rPr>
              <w:t>ая ответственность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24.11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24.11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88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-2"/>
                <w:sz w:val="28"/>
                <w:szCs w:val="20"/>
              </w:rPr>
              <w:t>k</w:t>
            </w:r>
            <w:r w:rsidRPr="00EE3F1F">
              <w:rPr>
                <w:sz w:val="28"/>
                <w:szCs w:val="20"/>
              </w:rPr>
              <w:t>il</w:t>
            </w:r>
            <w:r w:rsidRPr="00EE3F1F">
              <w:rPr>
                <w:spacing w:val="2"/>
                <w:sz w:val="28"/>
                <w:szCs w:val="20"/>
              </w:rPr>
              <w:t>l</w:t>
            </w: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1"/>
                <w:sz w:val="28"/>
                <w:szCs w:val="20"/>
              </w:rPr>
              <w:t>2/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</w:t>
            </w:r>
            <w:r w:rsidRPr="00EE3F1F">
              <w:rPr>
                <w:sz w:val="28"/>
                <w:szCs w:val="20"/>
              </w:rPr>
              <w:t>евые</w:t>
            </w:r>
            <w:r w:rsidRPr="003245EF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Д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-4"/>
                <w:sz w:val="28"/>
                <w:szCs w:val="20"/>
              </w:rPr>
              <w:t xml:space="preserve"> «</w:t>
            </w:r>
            <w:r w:rsidRPr="00EE3F1F">
              <w:rPr>
                <w:sz w:val="28"/>
                <w:szCs w:val="20"/>
              </w:rPr>
              <w:t>В</w:t>
            </w:r>
            <w:r w:rsidRPr="003245EF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агаз</w:t>
            </w:r>
            <w:r w:rsidRPr="00EE3F1F">
              <w:rPr>
                <w:spacing w:val="2"/>
                <w:sz w:val="28"/>
                <w:szCs w:val="20"/>
              </w:rPr>
              <w:t>и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 xml:space="preserve">е 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де</w:t>
            </w:r>
            <w:r w:rsidRPr="00EE3F1F">
              <w:rPr>
                <w:spacing w:val="-1"/>
                <w:sz w:val="28"/>
                <w:szCs w:val="20"/>
              </w:rPr>
              <w:t>ж</w:t>
            </w:r>
            <w:r w:rsidRPr="00EE3F1F">
              <w:rPr>
                <w:sz w:val="28"/>
                <w:szCs w:val="20"/>
              </w:rPr>
              <w:t>д</w:t>
            </w:r>
            <w:r w:rsidRPr="00EE3F1F">
              <w:rPr>
                <w:spacing w:val="5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29.11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29.11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80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before="7" w:line="220" w:lineRule="exact"/>
              <w:rPr>
                <w:sz w:val="28"/>
              </w:rPr>
            </w:pPr>
          </w:p>
          <w:p w:rsidR="003245EF" w:rsidRPr="00EE3F1F" w:rsidRDefault="003245EF" w:rsidP="003245EF">
            <w:pPr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-2"/>
                <w:sz w:val="28"/>
                <w:szCs w:val="20"/>
              </w:rPr>
              <w:t>k</w:t>
            </w:r>
            <w:r w:rsidRPr="00EE3F1F">
              <w:rPr>
                <w:sz w:val="28"/>
                <w:szCs w:val="20"/>
              </w:rPr>
              <w:t>il</w:t>
            </w:r>
            <w:r w:rsidRPr="00EE3F1F">
              <w:rPr>
                <w:spacing w:val="2"/>
                <w:sz w:val="28"/>
                <w:szCs w:val="20"/>
              </w:rPr>
              <w:t>l</w:t>
            </w:r>
            <w:r w:rsidRPr="00EE3F1F">
              <w:rPr>
                <w:sz w:val="28"/>
                <w:szCs w:val="20"/>
              </w:rPr>
              <w:t>s</w:t>
            </w:r>
            <w:r w:rsidRPr="00EE3F1F">
              <w:rPr>
                <w:spacing w:val="1"/>
                <w:sz w:val="28"/>
                <w:szCs w:val="20"/>
              </w:rPr>
              <w:t>2.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ч</w:t>
            </w:r>
            <w:r w:rsidRPr="00EE3F1F">
              <w:rPr>
                <w:sz w:val="28"/>
                <w:szCs w:val="20"/>
              </w:rPr>
              <w:t>евые</w:t>
            </w:r>
            <w:r w:rsidRPr="002837C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2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</w:p>
          <w:p w:rsidR="003245EF" w:rsidRPr="00EE3F1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оо</w:t>
            </w:r>
            <w:r w:rsidRPr="00EE3F1F">
              <w:rPr>
                <w:sz w:val="28"/>
                <w:szCs w:val="20"/>
              </w:rPr>
              <w:t>бра</w:t>
            </w:r>
            <w:r w:rsidRPr="00EE3F1F">
              <w:rPr>
                <w:spacing w:val="1"/>
                <w:sz w:val="28"/>
                <w:szCs w:val="20"/>
              </w:rPr>
              <w:t>зо</w:t>
            </w:r>
            <w:r w:rsidRPr="00EE3F1F">
              <w:rPr>
                <w:sz w:val="28"/>
                <w:szCs w:val="20"/>
              </w:rPr>
              <w:t>ва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е: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«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ом</w:t>
            </w:r>
            <w:r w:rsidRPr="00EE3F1F">
              <w:rPr>
                <w:sz w:val="28"/>
                <w:szCs w:val="20"/>
              </w:rPr>
              <w:t>аты</w:t>
            </w:r>
            <w:r w:rsidRPr="002837C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 xml:space="preserve">о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ро</w:t>
            </w:r>
            <w:r w:rsidRPr="00EE3F1F">
              <w:rPr>
                <w:sz w:val="28"/>
                <w:szCs w:val="20"/>
              </w:rPr>
              <w:t>да</w:t>
            </w:r>
            <w:r w:rsidRPr="00EE3F1F">
              <w:rPr>
                <w:spacing w:val="-1"/>
                <w:sz w:val="28"/>
                <w:szCs w:val="20"/>
              </w:rPr>
              <w:t>ж</w:t>
            </w:r>
            <w:r w:rsidRPr="00EE3F1F">
              <w:rPr>
                <w:sz w:val="28"/>
                <w:szCs w:val="20"/>
              </w:rPr>
              <w:t>е</w:t>
            </w:r>
            <w:r w:rsidRPr="002837C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ед</w:t>
            </w:r>
            <w:r w:rsidRPr="00EE3F1F">
              <w:rPr>
                <w:spacing w:val="5"/>
                <w:sz w:val="28"/>
                <w:szCs w:val="20"/>
              </w:rPr>
              <w:t>ы</w:t>
            </w:r>
            <w:r w:rsidRPr="00EE3F1F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30.11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30.11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9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3245EF">
              <w:rPr>
                <w:spacing w:val="-2"/>
                <w:sz w:val="28"/>
                <w:szCs w:val="20"/>
                <w:lang w:val="en-US"/>
              </w:rPr>
              <w:t>L</w:t>
            </w:r>
            <w:r w:rsidRPr="003245EF">
              <w:rPr>
                <w:spacing w:val="3"/>
                <w:sz w:val="28"/>
                <w:szCs w:val="20"/>
                <w:lang w:val="en-US"/>
              </w:rPr>
              <w:t>a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n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g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3"/>
                <w:sz w:val="28"/>
                <w:szCs w:val="20"/>
                <w:lang w:val="en-US"/>
              </w:rPr>
              <w:t>a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g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="002606F7" w:rsidRPr="002606F7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z w:val="28"/>
                <w:szCs w:val="20"/>
                <w:lang w:val="en-US"/>
              </w:rPr>
              <w:t>in</w:t>
            </w:r>
            <w:r w:rsidR="002606F7" w:rsidRPr="002606F7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2"/>
                <w:sz w:val="28"/>
                <w:szCs w:val="20"/>
                <w:lang w:val="en-US"/>
              </w:rPr>
              <w:t>U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s</w:t>
            </w:r>
            <w:r w:rsidRPr="003245EF">
              <w:rPr>
                <w:sz w:val="28"/>
                <w:szCs w:val="20"/>
                <w:lang w:val="en-US"/>
              </w:rPr>
              <w:t>e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2</w:t>
            </w:r>
            <w:r w:rsidRPr="003245EF">
              <w:rPr>
                <w:sz w:val="28"/>
                <w:szCs w:val="20"/>
                <w:lang w:val="en-US"/>
              </w:rPr>
              <w:t>.</w:t>
            </w:r>
          </w:p>
          <w:p w:rsidR="003245EF" w:rsidRPr="003245EF" w:rsidRDefault="003245EF" w:rsidP="003245EF">
            <w:pPr>
              <w:ind w:left="102" w:right="-20"/>
              <w:rPr>
                <w:sz w:val="28"/>
                <w:szCs w:val="20"/>
                <w:lang w:val="en-US"/>
              </w:rPr>
            </w:pPr>
            <w:r w:rsidRPr="00EF71DF">
              <w:rPr>
                <w:spacing w:val="1"/>
                <w:sz w:val="28"/>
                <w:szCs w:val="20"/>
              </w:rPr>
              <w:t>Фр</w:t>
            </w:r>
            <w:r w:rsidRPr="00EF71DF">
              <w:rPr>
                <w:sz w:val="28"/>
                <w:szCs w:val="20"/>
              </w:rPr>
              <w:t>а</w:t>
            </w:r>
            <w:r w:rsidRPr="00EF71DF">
              <w:rPr>
                <w:spacing w:val="1"/>
                <w:sz w:val="28"/>
                <w:szCs w:val="20"/>
              </w:rPr>
              <w:t>зо</w:t>
            </w:r>
            <w:r w:rsidRPr="00EF71DF">
              <w:rPr>
                <w:sz w:val="28"/>
                <w:szCs w:val="20"/>
              </w:rPr>
              <w:t>вые</w:t>
            </w:r>
            <w:r w:rsidR="002606F7" w:rsidRPr="002606F7">
              <w:rPr>
                <w:sz w:val="28"/>
                <w:szCs w:val="20"/>
                <w:lang w:val="en-US"/>
              </w:rPr>
              <w:t xml:space="preserve"> </w:t>
            </w:r>
            <w:r w:rsidRPr="00EF71DF">
              <w:rPr>
                <w:sz w:val="28"/>
                <w:szCs w:val="20"/>
              </w:rPr>
              <w:t>г</w:t>
            </w:r>
            <w:r w:rsidRPr="00EF71DF">
              <w:rPr>
                <w:spacing w:val="-1"/>
                <w:sz w:val="28"/>
                <w:szCs w:val="20"/>
              </w:rPr>
              <w:t>л</w:t>
            </w:r>
            <w:r w:rsidRPr="00EF71DF">
              <w:rPr>
                <w:sz w:val="28"/>
                <w:szCs w:val="20"/>
              </w:rPr>
              <w:t>аг</w:t>
            </w:r>
            <w:r w:rsidRPr="00EF71DF">
              <w:rPr>
                <w:spacing w:val="1"/>
                <w:sz w:val="28"/>
                <w:szCs w:val="20"/>
              </w:rPr>
              <w:t>о</w:t>
            </w:r>
            <w:r w:rsidRPr="00EF71DF">
              <w:rPr>
                <w:spacing w:val="-1"/>
                <w:sz w:val="28"/>
                <w:szCs w:val="20"/>
              </w:rPr>
              <w:t>л</w:t>
            </w:r>
            <w:r w:rsidRPr="00EF71DF">
              <w:rPr>
                <w:sz w:val="28"/>
                <w:szCs w:val="20"/>
              </w:rPr>
              <w:t>ы</w:t>
            </w:r>
          </w:p>
          <w:p w:rsidR="003245EF" w:rsidRPr="003245EF" w:rsidRDefault="003245EF" w:rsidP="003245EF">
            <w:pPr>
              <w:spacing w:line="239" w:lineRule="auto"/>
              <w:ind w:left="102" w:right="394"/>
              <w:rPr>
                <w:sz w:val="28"/>
                <w:szCs w:val="20"/>
                <w:lang w:val="en-US"/>
              </w:rPr>
            </w:pPr>
            <w:r w:rsidRPr="003245EF">
              <w:rPr>
                <w:spacing w:val="-4"/>
                <w:sz w:val="28"/>
                <w:szCs w:val="20"/>
                <w:lang w:val="en-US"/>
              </w:rPr>
              <w:t>«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do</w:t>
            </w:r>
            <w:r w:rsidRPr="003245EF">
              <w:rPr>
                <w:sz w:val="28"/>
                <w:szCs w:val="20"/>
                <w:lang w:val="en-US"/>
              </w:rPr>
              <w:t>,</w:t>
            </w:r>
            <w:r w:rsidR="002606F7" w:rsidRPr="002606F7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1"/>
                <w:sz w:val="28"/>
                <w:szCs w:val="20"/>
                <w:lang w:val="en-US"/>
              </w:rPr>
              <w:t>drop</w:t>
            </w:r>
            <w:r w:rsidRPr="003245EF">
              <w:rPr>
                <w:sz w:val="28"/>
                <w:szCs w:val="20"/>
                <w:lang w:val="en-US"/>
              </w:rPr>
              <w:t>,</w:t>
            </w:r>
            <w:r w:rsidR="002606F7" w:rsidRPr="002606F7">
              <w:rPr>
                <w:sz w:val="28"/>
                <w:szCs w:val="20"/>
                <w:lang w:val="en-US"/>
              </w:rPr>
              <w:t xml:space="preserve"> </w:t>
            </w:r>
            <w:r w:rsidRPr="003245EF">
              <w:rPr>
                <w:spacing w:val="-1"/>
                <w:sz w:val="28"/>
                <w:szCs w:val="20"/>
                <w:lang w:val="en-US"/>
              </w:rPr>
              <w:t>g</w:t>
            </w:r>
            <w:r w:rsidRPr="003245EF">
              <w:rPr>
                <w:sz w:val="28"/>
                <w:szCs w:val="20"/>
                <w:lang w:val="en-US"/>
              </w:rPr>
              <w:t>et»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3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00" w:lineRule="exact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before="19" w:line="280" w:lineRule="exact"/>
              <w:rPr>
                <w:sz w:val="28"/>
                <w:szCs w:val="28"/>
              </w:rPr>
            </w:pPr>
          </w:p>
          <w:p w:rsidR="003245EF" w:rsidRPr="00EE3F1F" w:rsidRDefault="003245EF" w:rsidP="003245EF">
            <w:pPr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-1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EE3F1F">
              <w:rPr>
                <w:b/>
                <w:bCs/>
                <w:sz w:val="28"/>
                <w:szCs w:val="20"/>
              </w:rPr>
              <w:t>т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2</w:t>
            </w:r>
            <w:r w:rsidRPr="00EE3F1F">
              <w:rPr>
                <w:b/>
                <w:bCs/>
                <w:sz w:val="28"/>
                <w:szCs w:val="20"/>
              </w:rPr>
              <w:t>. 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EE3F1F">
              <w:rPr>
                <w:b/>
                <w:bCs/>
                <w:sz w:val="28"/>
                <w:szCs w:val="20"/>
              </w:rPr>
              <w:t>ь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к</w:t>
            </w:r>
            <w:r w:rsidRPr="00EE3F1F">
              <w:rPr>
                <w:b/>
                <w:bCs/>
                <w:sz w:val="28"/>
                <w:szCs w:val="20"/>
              </w:rPr>
              <w:t>с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3"/>
                <w:sz w:val="28"/>
                <w:szCs w:val="20"/>
              </w:rPr>
              <w:t>о</w:t>
            </w:r>
            <w:r w:rsidRPr="00EE3F1F">
              <w:rPr>
                <w:b/>
                <w:bCs/>
                <w:sz w:val="28"/>
                <w:szCs w:val="20"/>
              </w:rPr>
              <w:t xml:space="preserve">- 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амм</w:t>
            </w:r>
            <w:r w:rsidRPr="00EE3F1F">
              <w:rPr>
                <w:b/>
                <w:bCs/>
                <w:spacing w:val="-1"/>
                <w:sz w:val="28"/>
                <w:szCs w:val="20"/>
              </w:rPr>
              <w:t>а</w:t>
            </w:r>
            <w:r w:rsidRPr="00EE3F1F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и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EE3F1F">
              <w:rPr>
                <w:b/>
                <w:bCs/>
                <w:sz w:val="28"/>
                <w:szCs w:val="20"/>
              </w:rPr>
              <w:t>х н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EE3F1F">
              <w:rPr>
                <w:b/>
                <w:bCs/>
                <w:sz w:val="28"/>
                <w:szCs w:val="20"/>
              </w:rPr>
              <w:t>в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z w:val="28"/>
                <w:szCs w:val="20"/>
              </w:rPr>
              <w:t>в</w:t>
            </w:r>
            <w:r w:rsidR="002606F7"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z w:val="28"/>
                <w:szCs w:val="20"/>
              </w:rPr>
              <w:t>и реч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е</w:t>
            </w:r>
            <w:r w:rsidRPr="00EE3F1F">
              <w:rPr>
                <w:b/>
                <w:bCs/>
                <w:sz w:val="28"/>
                <w:szCs w:val="20"/>
              </w:rPr>
              <w:t>в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EE3F1F">
              <w:rPr>
                <w:b/>
                <w:bCs/>
                <w:sz w:val="28"/>
                <w:szCs w:val="20"/>
              </w:rPr>
              <w:t xml:space="preserve">х 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ум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н</w:t>
            </w:r>
            <w:r w:rsidRPr="00EE3F1F">
              <w:rPr>
                <w:b/>
                <w:bCs/>
                <w:sz w:val="28"/>
                <w:szCs w:val="20"/>
              </w:rPr>
              <w:t>ий</w:t>
            </w:r>
            <w:r w:rsidR="002606F7"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z w:val="28"/>
                <w:szCs w:val="20"/>
              </w:rPr>
              <w:t>по</w:t>
            </w:r>
            <w:r w:rsidR="002606F7"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EE3F1F">
              <w:rPr>
                <w:b/>
                <w:bCs/>
                <w:sz w:val="28"/>
                <w:szCs w:val="20"/>
              </w:rPr>
              <w:t>д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ул</w:t>
            </w:r>
            <w:r w:rsidRPr="00EE3F1F">
              <w:rPr>
                <w:b/>
                <w:bCs/>
                <w:sz w:val="28"/>
                <w:szCs w:val="20"/>
              </w:rPr>
              <w:t>ю</w:t>
            </w:r>
            <w:r w:rsidR="002606F7"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z w:val="28"/>
                <w:szCs w:val="20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6.12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6.12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В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д</w:t>
            </w:r>
            <w:r w:rsidRPr="00EE3F1F">
              <w:rPr>
                <w:spacing w:val="-2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ый</w:t>
            </w:r>
            <w:r w:rsidRPr="002837C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pacing w:val="3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к</w:t>
            </w:r>
            <w:r w:rsidRPr="002837C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>о М</w:t>
            </w:r>
            <w:r w:rsidRPr="00EE3F1F">
              <w:rPr>
                <w:spacing w:val="2"/>
                <w:sz w:val="28"/>
                <w:szCs w:val="20"/>
              </w:rPr>
              <w:t>од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ю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3.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ек</w:t>
            </w:r>
            <w:r w:rsidRPr="00EE3F1F">
              <w:rPr>
                <w:spacing w:val="2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ик</w:t>
            </w:r>
            <w:r w:rsidRPr="00EE3F1F">
              <w:rPr>
                <w:sz w:val="28"/>
                <w:szCs w:val="20"/>
              </w:rPr>
              <w:t>а</w:t>
            </w:r>
          </w:p>
          <w:p w:rsidR="003245EF" w:rsidRPr="00EE3F1F" w:rsidRDefault="003245EF" w:rsidP="003245EF">
            <w:pPr>
              <w:spacing w:before="4" w:line="228" w:lineRule="exact"/>
              <w:ind w:left="102" w:right="113"/>
              <w:rPr>
                <w:sz w:val="28"/>
                <w:szCs w:val="20"/>
              </w:rPr>
            </w:pPr>
            <w:r w:rsidRPr="00EE3F1F">
              <w:rPr>
                <w:spacing w:val="-4"/>
                <w:sz w:val="28"/>
                <w:szCs w:val="20"/>
              </w:rPr>
              <w:t>«</w:t>
            </w:r>
            <w:r w:rsidRPr="00EE3F1F">
              <w:rPr>
                <w:spacing w:val="2"/>
                <w:sz w:val="28"/>
                <w:szCs w:val="20"/>
              </w:rPr>
              <w:t>Ч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о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ы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мо</w:t>
            </w:r>
            <w:r w:rsidRPr="00EE3F1F">
              <w:rPr>
                <w:spacing w:val="-1"/>
                <w:sz w:val="28"/>
                <w:szCs w:val="20"/>
              </w:rPr>
              <w:t>ж</w:t>
            </w:r>
            <w:r w:rsidRPr="00EE3F1F">
              <w:rPr>
                <w:sz w:val="28"/>
                <w:szCs w:val="20"/>
              </w:rPr>
              <w:t>ем сде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ать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д</w:t>
            </w:r>
            <w:r w:rsidRPr="00EE3F1F">
              <w:rPr>
                <w:spacing w:val="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 xml:space="preserve">я 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бщест</w:t>
            </w:r>
            <w:r w:rsidRPr="00EE3F1F">
              <w:rPr>
                <w:spacing w:val="-1"/>
                <w:sz w:val="28"/>
                <w:szCs w:val="20"/>
              </w:rPr>
              <w:t>в</w:t>
            </w:r>
            <w:r w:rsidRPr="00EE3F1F">
              <w:rPr>
                <w:spacing w:val="5"/>
                <w:sz w:val="28"/>
                <w:szCs w:val="20"/>
              </w:rPr>
              <w:t>а</w:t>
            </w:r>
            <w:r w:rsidRPr="00EE3F1F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7.12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7.12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DD384B" w:rsidTr="003245EF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39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2"/>
                <w:sz w:val="28"/>
                <w:szCs w:val="20"/>
              </w:rPr>
              <w:t>L</w:t>
            </w:r>
            <w:r w:rsidRPr="00EE3F1F">
              <w:rPr>
                <w:spacing w:val="2"/>
                <w:sz w:val="28"/>
                <w:szCs w:val="20"/>
              </w:rPr>
              <w:t>i</w:t>
            </w:r>
            <w:r w:rsidRPr="00EE3F1F">
              <w:rPr>
                <w:spacing w:val="-1"/>
                <w:sz w:val="28"/>
                <w:szCs w:val="20"/>
              </w:rPr>
              <w:t>f</w:t>
            </w:r>
            <w:r w:rsidRPr="00EE3F1F">
              <w:rPr>
                <w:sz w:val="28"/>
                <w:szCs w:val="20"/>
              </w:rPr>
              <w:t>e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2"/>
                <w:sz w:val="28"/>
                <w:szCs w:val="20"/>
              </w:rPr>
              <w:t>S</w:t>
            </w:r>
            <w:r w:rsidRPr="00EE3F1F">
              <w:rPr>
                <w:spacing w:val="-2"/>
                <w:sz w:val="28"/>
                <w:szCs w:val="20"/>
              </w:rPr>
              <w:t>w</w:t>
            </w:r>
            <w:r w:rsidRPr="00EE3F1F">
              <w:rPr>
                <w:sz w:val="28"/>
                <w:szCs w:val="20"/>
              </w:rPr>
              <w:t>a</w:t>
            </w:r>
            <w:r w:rsidRPr="00EE3F1F">
              <w:rPr>
                <w:spacing w:val="2"/>
                <w:sz w:val="28"/>
                <w:szCs w:val="20"/>
              </w:rPr>
              <w:t>p</w:t>
            </w:r>
            <w:r w:rsidRPr="00EE3F1F">
              <w:rPr>
                <w:sz w:val="28"/>
                <w:szCs w:val="20"/>
              </w:rPr>
              <w:t>.На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д</w:t>
            </w:r>
            <w:r w:rsidRPr="00EE3F1F">
              <w:rPr>
                <w:spacing w:val="3"/>
                <w:sz w:val="28"/>
                <w:szCs w:val="20"/>
              </w:rPr>
              <w:t>р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.</w:t>
            </w:r>
            <w:r w:rsidRPr="00EE3F1F">
              <w:rPr>
                <w:spacing w:val="1"/>
                <w:sz w:val="28"/>
                <w:szCs w:val="20"/>
              </w:rPr>
              <w:t xml:space="preserve"> С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бс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ив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pacing w:val="1"/>
                <w:sz w:val="28"/>
                <w:szCs w:val="20"/>
              </w:rPr>
              <w:t>ро</w:t>
            </w:r>
            <w:r w:rsidRPr="00EE3F1F">
              <w:rPr>
                <w:sz w:val="28"/>
                <w:szCs w:val="20"/>
              </w:rPr>
              <w:t>ва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  <w:r w:rsidR="002606F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pacing w:val="-1"/>
                <w:sz w:val="28"/>
                <w:szCs w:val="20"/>
              </w:rPr>
              <w:t>ил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z w:val="28"/>
                <w:szCs w:val="20"/>
              </w:rPr>
              <w:t>гат</w:t>
            </w:r>
            <w:r w:rsidRPr="00EE3F1F">
              <w:rPr>
                <w:spacing w:val="2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</w:p>
          <w:p w:rsidR="003245EF" w:rsidRPr="00EE3F1F" w:rsidRDefault="003245EF" w:rsidP="003245EF">
            <w:pPr>
              <w:spacing w:before="11" w:line="220" w:lineRule="exact"/>
              <w:rPr>
                <w:sz w:val="28"/>
              </w:rPr>
            </w:pP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у</w:t>
            </w:r>
            <w:r w:rsidRPr="00EE3F1F">
              <w:rPr>
                <w:sz w:val="28"/>
                <w:szCs w:val="20"/>
              </w:rPr>
              <w:t>бс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ив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pacing w:val="1"/>
                <w:sz w:val="28"/>
                <w:szCs w:val="20"/>
              </w:rPr>
              <w:t>ро</w:t>
            </w:r>
            <w:r w:rsidRPr="00EE3F1F">
              <w:rPr>
                <w:sz w:val="28"/>
                <w:szCs w:val="20"/>
              </w:rPr>
              <w:t>ва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pacing w:val="-1"/>
                <w:sz w:val="28"/>
                <w:szCs w:val="20"/>
              </w:rPr>
              <w:t>ил</w:t>
            </w:r>
            <w:r w:rsidRPr="00EE3F1F">
              <w:rPr>
                <w:spacing w:val="3"/>
                <w:sz w:val="28"/>
                <w:szCs w:val="20"/>
              </w:rPr>
              <w:t>а</w:t>
            </w:r>
            <w:r w:rsidRPr="00EE3F1F">
              <w:rPr>
                <w:sz w:val="28"/>
                <w:szCs w:val="20"/>
              </w:rPr>
              <w:t>гат</w:t>
            </w:r>
            <w:r w:rsidRPr="00EE3F1F">
              <w:rPr>
                <w:spacing w:val="2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8.12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8.12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DD384B" w:rsidTr="003245EF">
        <w:trPr>
          <w:trHeight w:hRule="exact" w:val="143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D384B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DD384B">
              <w:rPr>
                <w:spacing w:val="1"/>
                <w:w w:val="99"/>
                <w:sz w:val="28"/>
                <w:szCs w:val="20"/>
              </w:rPr>
              <w:t>40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B7324F" w:rsidRDefault="003245EF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  <w:lang w:val="en-US"/>
              </w:rPr>
            </w:pPr>
          </w:p>
          <w:p w:rsidR="003245EF" w:rsidRPr="002F119A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2F119A">
              <w:rPr>
                <w:sz w:val="28"/>
                <w:szCs w:val="20"/>
                <w:lang w:val="en-US"/>
              </w:rPr>
              <w:t>Gi</w:t>
            </w:r>
            <w:r w:rsidRPr="002F119A">
              <w:rPr>
                <w:spacing w:val="-1"/>
                <w:sz w:val="28"/>
                <w:szCs w:val="20"/>
                <w:lang w:val="en-US"/>
              </w:rPr>
              <w:t>v</w:t>
            </w:r>
            <w:r w:rsidRPr="002F119A">
              <w:rPr>
                <w:spacing w:val="2"/>
                <w:sz w:val="28"/>
                <w:szCs w:val="20"/>
                <w:lang w:val="en-US"/>
              </w:rPr>
              <w:t>i</w:t>
            </w:r>
            <w:r w:rsidRPr="002F119A">
              <w:rPr>
                <w:spacing w:val="1"/>
                <w:sz w:val="28"/>
                <w:szCs w:val="20"/>
                <w:lang w:val="en-US"/>
              </w:rPr>
              <w:t>n</w:t>
            </w:r>
            <w:r w:rsidRPr="002F119A">
              <w:rPr>
                <w:sz w:val="28"/>
                <w:szCs w:val="20"/>
                <w:lang w:val="en-US"/>
              </w:rPr>
              <w:t>g</w:t>
            </w:r>
            <w:r w:rsidR="000F1967" w:rsidRPr="002F119A">
              <w:rPr>
                <w:sz w:val="28"/>
                <w:szCs w:val="20"/>
                <w:lang w:val="en-US"/>
              </w:rPr>
              <w:t xml:space="preserve"> </w:t>
            </w:r>
            <w:r w:rsidRPr="002F119A">
              <w:rPr>
                <w:sz w:val="28"/>
                <w:szCs w:val="20"/>
                <w:lang w:val="en-US"/>
              </w:rPr>
              <w:t>Y</w:t>
            </w:r>
            <w:r w:rsidRPr="002F119A">
              <w:rPr>
                <w:spacing w:val="1"/>
                <w:sz w:val="28"/>
                <w:szCs w:val="20"/>
                <w:lang w:val="en-US"/>
              </w:rPr>
              <w:t>o</w:t>
            </w:r>
            <w:r w:rsidRPr="002F119A">
              <w:rPr>
                <w:spacing w:val="-1"/>
                <w:sz w:val="28"/>
                <w:szCs w:val="20"/>
                <w:lang w:val="en-US"/>
              </w:rPr>
              <w:t>u</w:t>
            </w:r>
            <w:r w:rsidRPr="002F119A">
              <w:rPr>
                <w:sz w:val="28"/>
                <w:szCs w:val="20"/>
                <w:lang w:val="en-US"/>
              </w:rPr>
              <w:t>r</w:t>
            </w:r>
            <w:r w:rsidR="000F1967" w:rsidRPr="002F119A">
              <w:rPr>
                <w:sz w:val="28"/>
                <w:szCs w:val="20"/>
                <w:lang w:val="en-US"/>
              </w:rPr>
              <w:t xml:space="preserve"> </w:t>
            </w:r>
            <w:r w:rsidRPr="002F119A">
              <w:rPr>
                <w:spacing w:val="3"/>
                <w:sz w:val="28"/>
                <w:szCs w:val="20"/>
                <w:lang w:val="en-US"/>
              </w:rPr>
              <w:t>T</w:t>
            </w:r>
            <w:r w:rsidRPr="002F119A">
              <w:rPr>
                <w:sz w:val="28"/>
                <w:szCs w:val="20"/>
                <w:lang w:val="en-US"/>
              </w:rPr>
              <w:t>i</w:t>
            </w:r>
            <w:r w:rsidRPr="002F119A">
              <w:rPr>
                <w:spacing w:val="-4"/>
                <w:sz w:val="28"/>
                <w:szCs w:val="20"/>
                <w:lang w:val="en-US"/>
              </w:rPr>
              <w:t>m</w:t>
            </w:r>
            <w:r w:rsidRPr="002F119A">
              <w:rPr>
                <w:sz w:val="28"/>
                <w:szCs w:val="20"/>
                <w:lang w:val="en-US"/>
              </w:rPr>
              <w:t>e.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Уде</w:t>
            </w:r>
            <w:r w:rsidRPr="00EE3F1F">
              <w:rPr>
                <w:spacing w:val="2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и</w:t>
            </w:r>
            <w:r w:rsidR="000F1967" w:rsidRPr="002F119A">
              <w:rPr>
                <w:sz w:val="28"/>
                <w:szCs w:val="20"/>
                <w:lang w:val="en-US"/>
              </w:rPr>
              <w:t xml:space="preserve"> 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я</w:t>
            </w:r>
            <w:r w:rsidRPr="002F119A">
              <w:rPr>
                <w:sz w:val="28"/>
                <w:szCs w:val="20"/>
                <w:lang w:val="en-US"/>
              </w:rPr>
              <w:t xml:space="preserve">. 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ба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ро</w:t>
            </w:r>
            <w:r w:rsidRPr="00EE3F1F">
              <w:rPr>
                <w:sz w:val="28"/>
                <w:szCs w:val="20"/>
              </w:rPr>
              <w:t>б</w:t>
            </w:r>
            <w:r w:rsidRPr="00EE3F1F">
              <w:rPr>
                <w:spacing w:val="-2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13.12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13.12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</w:tbl>
    <w:p w:rsidR="003245EF" w:rsidRPr="00EE3F1F" w:rsidRDefault="003245EF" w:rsidP="003245EF">
      <w:pPr>
        <w:rPr>
          <w:sz w:val="28"/>
        </w:rPr>
        <w:sectPr w:rsidR="003245EF" w:rsidRPr="00EE3F1F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EE3F1F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0"/>
        <w:gridCol w:w="1210"/>
        <w:gridCol w:w="1210"/>
      </w:tblGrid>
      <w:tr w:rsidR="003245EF" w:rsidRPr="00DD384B" w:rsidTr="003245EF">
        <w:trPr>
          <w:trHeight w:hRule="exact" w:val="2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right="-20"/>
              <w:rPr>
                <w:sz w:val="28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66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D384B" w:rsidRDefault="003245EF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 w:rsidRPr="00DD384B">
              <w:rPr>
                <w:spacing w:val="1"/>
                <w:w w:val="99"/>
                <w:sz w:val="28"/>
                <w:szCs w:val="20"/>
              </w:rPr>
              <w:t>41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мм</w:t>
            </w:r>
            <w:r w:rsidRPr="00EE3F1F">
              <w:rPr>
                <w:sz w:val="28"/>
                <w:szCs w:val="20"/>
              </w:rPr>
              <w:t>ат</w:t>
            </w:r>
            <w:r w:rsidRPr="00EE3F1F">
              <w:rPr>
                <w:spacing w:val="-1"/>
                <w:sz w:val="28"/>
                <w:szCs w:val="20"/>
              </w:rPr>
              <w:t>ик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.</w:t>
            </w:r>
            <w:r w:rsidR="000F1967">
              <w:rPr>
                <w:spacing w:val="1"/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</w:p>
          <w:p w:rsidR="003245EF" w:rsidRPr="00DD384B" w:rsidRDefault="003245EF" w:rsidP="003245EF">
            <w:pPr>
              <w:spacing w:line="229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едл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ж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я.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3"/>
                <w:sz w:val="28"/>
                <w:szCs w:val="20"/>
              </w:rPr>
              <w:t>Т</w:t>
            </w:r>
            <w:r w:rsidRPr="00EE3F1F">
              <w:rPr>
                <w:spacing w:val="-1"/>
                <w:sz w:val="28"/>
                <w:szCs w:val="20"/>
              </w:rPr>
              <w:t>ип</w:t>
            </w:r>
            <w:r w:rsidRPr="00EE3F1F">
              <w:rPr>
                <w:sz w:val="28"/>
                <w:szCs w:val="20"/>
              </w:rPr>
              <w:t>ы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0</w:t>
            </w:r>
            <w:r w:rsidRPr="00EE3F1F">
              <w:rPr>
                <w:spacing w:val="-1"/>
                <w:sz w:val="28"/>
                <w:szCs w:val="20"/>
              </w:rPr>
              <w:t>-</w:t>
            </w:r>
            <w:r w:rsidRPr="00EE3F1F">
              <w:rPr>
                <w:sz w:val="28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14.12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14.12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9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42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713"/>
              <w:jc w:val="both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Cu</w:t>
            </w:r>
            <w:r w:rsidRPr="00EE3F1F">
              <w:rPr>
                <w:spacing w:val="2"/>
                <w:sz w:val="28"/>
                <w:szCs w:val="20"/>
              </w:rPr>
              <w:t>l</w:t>
            </w:r>
            <w:r w:rsidRPr="00EE3F1F">
              <w:rPr>
                <w:sz w:val="28"/>
                <w:szCs w:val="20"/>
              </w:rPr>
              <w:t>t</w:t>
            </w:r>
            <w:r w:rsidRPr="00EE3F1F">
              <w:rPr>
                <w:spacing w:val="-1"/>
                <w:sz w:val="28"/>
                <w:szCs w:val="20"/>
              </w:rPr>
              <w:t>u</w:t>
            </w:r>
            <w:r w:rsidRPr="00EE3F1F">
              <w:rPr>
                <w:spacing w:val="1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e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C</w:t>
            </w:r>
            <w:r w:rsidRPr="00EE3F1F">
              <w:rPr>
                <w:spacing w:val="1"/>
                <w:sz w:val="28"/>
                <w:szCs w:val="20"/>
              </w:rPr>
              <w:t>or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e</w:t>
            </w:r>
            <w:r w:rsidRPr="00EE3F1F">
              <w:rPr>
                <w:spacing w:val="2"/>
                <w:sz w:val="28"/>
                <w:szCs w:val="20"/>
              </w:rPr>
              <w:t>r</w:t>
            </w:r>
            <w:r w:rsidRPr="00EE3F1F">
              <w:rPr>
                <w:sz w:val="28"/>
                <w:szCs w:val="20"/>
              </w:rPr>
              <w:t>.</w:t>
            </w:r>
          </w:p>
          <w:p w:rsidR="003245EF" w:rsidRPr="00EE3F1F" w:rsidRDefault="003245EF" w:rsidP="003245EF">
            <w:pPr>
              <w:ind w:left="102" w:right="249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Уг</w:t>
            </w:r>
            <w:r w:rsidRPr="00EE3F1F">
              <w:rPr>
                <w:spacing w:val="2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к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к</w:t>
            </w:r>
            <w:r w:rsidRPr="00EE3F1F">
              <w:rPr>
                <w:spacing w:val="-1"/>
                <w:sz w:val="28"/>
                <w:szCs w:val="20"/>
              </w:rPr>
              <w:t>ул</w:t>
            </w:r>
            <w:r w:rsidRPr="00EE3F1F">
              <w:rPr>
                <w:spacing w:val="3"/>
                <w:sz w:val="28"/>
                <w:szCs w:val="20"/>
              </w:rPr>
              <w:t>ь</w:t>
            </w:r>
            <w:r w:rsidRPr="00EE3F1F">
              <w:rPr>
                <w:spacing w:val="2"/>
                <w:sz w:val="28"/>
                <w:szCs w:val="20"/>
              </w:rPr>
              <w:t>т</w:t>
            </w:r>
            <w:r w:rsidRPr="00EE3F1F">
              <w:rPr>
                <w:spacing w:val="-4"/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 xml:space="preserve">ы. </w:t>
            </w:r>
            <w:r w:rsidRPr="00EE3F1F">
              <w:rPr>
                <w:spacing w:val="3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екст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6"/>
                <w:sz w:val="28"/>
                <w:szCs w:val="20"/>
              </w:rPr>
              <w:t>«</w:t>
            </w:r>
            <w:r w:rsidRPr="00EE3F1F">
              <w:rPr>
                <w:spacing w:val="1"/>
                <w:sz w:val="28"/>
                <w:szCs w:val="20"/>
              </w:rPr>
              <w:t>Ф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ти</w:t>
            </w:r>
            <w:r w:rsidRPr="00EE3F1F">
              <w:rPr>
                <w:sz w:val="28"/>
                <w:szCs w:val="20"/>
              </w:rPr>
              <w:t>в</w:t>
            </w:r>
            <w:r w:rsidRPr="00EE3F1F">
              <w:rPr>
                <w:spacing w:val="2"/>
                <w:sz w:val="28"/>
                <w:szCs w:val="20"/>
              </w:rPr>
              <w:t>а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ь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>Г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а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он</w:t>
            </w:r>
            <w:r w:rsidRPr="00EE3F1F">
              <w:rPr>
                <w:sz w:val="28"/>
                <w:szCs w:val="20"/>
              </w:rPr>
              <w:t>бе</w:t>
            </w: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pacing w:val="4"/>
                <w:sz w:val="28"/>
                <w:szCs w:val="20"/>
              </w:rPr>
              <w:t>и»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15.12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15.12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0F1967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0F1967">
              <w:rPr>
                <w:sz w:val="28"/>
                <w:szCs w:val="20"/>
                <w:lang w:val="en-US"/>
              </w:rPr>
              <w:t>E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v</w:t>
            </w:r>
            <w:r w:rsidRPr="000F1967">
              <w:rPr>
                <w:sz w:val="28"/>
                <w:szCs w:val="20"/>
                <w:lang w:val="en-US"/>
              </w:rPr>
              <w:t>e</w:t>
            </w:r>
            <w:r w:rsidRPr="000F1967">
              <w:rPr>
                <w:spacing w:val="3"/>
                <w:sz w:val="28"/>
                <w:szCs w:val="20"/>
                <w:lang w:val="en-US"/>
              </w:rPr>
              <w:t>r</w:t>
            </w:r>
            <w:r w:rsidRPr="000F1967">
              <w:rPr>
                <w:spacing w:val="-4"/>
                <w:sz w:val="28"/>
                <w:szCs w:val="20"/>
                <w:lang w:val="en-US"/>
              </w:rPr>
              <w:t>y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d</w:t>
            </w:r>
            <w:r w:rsidRPr="000F1967">
              <w:rPr>
                <w:spacing w:val="3"/>
                <w:sz w:val="28"/>
                <w:szCs w:val="20"/>
                <w:lang w:val="en-US"/>
              </w:rPr>
              <w:t>a</w:t>
            </w:r>
            <w:r w:rsidRPr="000F1967">
              <w:rPr>
                <w:sz w:val="28"/>
                <w:szCs w:val="20"/>
                <w:lang w:val="en-US"/>
              </w:rPr>
              <w:t>y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pacing w:val="3"/>
                <w:sz w:val="28"/>
                <w:szCs w:val="20"/>
                <w:lang w:val="en-US"/>
              </w:rPr>
              <w:t>E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n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g</w:t>
            </w:r>
            <w:r w:rsidRPr="000F1967">
              <w:rPr>
                <w:sz w:val="28"/>
                <w:szCs w:val="20"/>
                <w:lang w:val="en-US"/>
              </w:rPr>
              <w:t>li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s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h</w:t>
            </w:r>
            <w:r w:rsidRPr="000F1967">
              <w:rPr>
                <w:sz w:val="28"/>
                <w:szCs w:val="20"/>
                <w:lang w:val="en-US"/>
              </w:rPr>
              <w:t>.</w:t>
            </w:r>
          </w:p>
          <w:p w:rsidR="003245EF" w:rsidRPr="000F1967" w:rsidRDefault="003245EF" w:rsidP="003245EF">
            <w:pPr>
              <w:ind w:left="102" w:right="744"/>
              <w:rPr>
                <w:sz w:val="28"/>
                <w:szCs w:val="20"/>
                <w:lang w:val="en-US"/>
              </w:rPr>
            </w:pPr>
            <w:r w:rsidRPr="000F1967">
              <w:rPr>
                <w:sz w:val="28"/>
                <w:szCs w:val="20"/>
                <w:lang w:val="en-US"/>
              </w:rPr>
              <w:t>M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a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k</w:t>
            </w:r>
            <w:r w:rsidRPr="000F1967">
              <w:rPr>
                <w:spacing w:val="2"/>
                <w:sz w:val="28"/>
                <w:szCs w:val="20"/>
                <w:lang w:val="en-US"/>
              </w:rPr>
              <w:t>i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n</w:t>
            </w:r>
            <w:r w:rsidRPr="000F1967">
              <w:rPr>
                <w:sz w:val="28"/>
                <w:szCs w:val="20"/>
                <w:lang w:val="en-US"/>
              </w:rPr>
              <w:t>g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z w:val="28"/>
                <w:szCs w:val="20"/>
                <w:lang w:val="en-US"/>
              </w:rPr>
              <w:t xml:space="preserve">a 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do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n</w:t>
            </w:r>
            <w:r w:rsidRPr="000F1967">
              <w:rPr>
                <w:sz w:val="28"/>
                <w:szCs w:val="20"/>
                <w:lang w:val="en-US"/>
              </w:rPr>
              <w:t>ati</w:t>
            </w:r>
            <w:r w:rsidRPr="000F1967">
              <w:rPr>
                <w:spacing w:val="3"/>
                <w:sz w:val="28"/>
                <w:szCs w:val="20"/>
                <w:lang w:val="en-US"/>
              </w:rPr>
              <w:t>o</w:t>
            </w:r>
            <w:r w:rsidRPr="000F1967">
              <w:rPr>
                <w:sz w:val="28"/>
                <w:szCs w:val="20"/>
                <w:lang w:val="en-US"/>
              </w:rPr>
              <w:t>n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z w:val="28"/>
                <w:szCs w:val="20"/>
                <w:lang w:val="en-US"/>
              </w:rPr>
              <w:t>to c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h</w:t>
            </w:r>
            <w:r w:rsidRPr="000F1967">
              <w:rPr>
                <w:sz w:val="28"/>
                <w:szCs w:val="20"/>
                <w:lang w:val="en-US"/>
              </w:rPr>
              <w:t>a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r</w:t>
            </w:r>
            <w:r w:rsidRPr="000F1967">
              <w:rPr>
                <w:sz w:val="28"/>
                <w:szCs w:val="20"/>
                <w:lang w:val="en-US"/>
              </w:rPr>
              <w:t>i</w:t>
            </w:r>
            <w:r w:rsidRPr="000F1967">
              <w:rPr>
                <w:spacing w:val="2"/>
                <w:sz w:val="28"/>
                <w:szCs w:val="20"/>
                <w:lang w:val="en-US"/>
              </w:rPr>
              <w:t>t</w:t>
            </w:r>
            <w:r w:rsidRPr="000F1967">
              <w:rPr>
                <w:spacing w:val="-4"/>
                <w:sz w:val="28"/>
                <w:szCs w:val="20"/>
                <w:lang w:val="en-US"/>
              </w:rPr>
              <w:t>y</w:t>
            </w:r>
            <w:r w:rsidRPr="000F1967">
              <w:rPr>
                <w:sz w:val="28"/>
                <w:szCs w:val="20"/>
                <w:lang w:val="en-US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20.12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16.12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4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5F5DD0" w:rsidRDefault="003245EF" w:rsidP="003245EF">
            <w:pPr>
              <w:spacing w:line="222" w:lineRule="exact"/>
              <w:ind w:left="102" w:right="-20"/>
              <w:rPr>
                <w:spacing w:val="-2"/>
                <w:sz w:val="28"/>
                <w:szCs w:val="20"/>
              </w:rPr>
            </w:pPr>
          </w:p>
          <w:p w:rsidR="003245EF" w:rsidRPr="005F5DD0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M</w:t>
            </w:r>
            <w:r w:rsidRPr="00EE3F1F">
              <w:rPr>
                <w:spacing w:val="2"/>
                <w:sz w:val="28"/>
                <w:szCs w:val="20"/>
              </w:rPr>
              <w:t>o</w:t>
            </w:r>
            <w:r w:rsidRPr="00EE3F1F">
              <w:rPr>
                <w:spacing w:val="-1"/>
                <w:sz w:val="28"/>
                <w:szCs w:val="20"/>
              </w:rPr>
              <w:t>v</w:t>
            </w:r>
            <w:r w:rsidRPr="00EE3F1F">
              <w:rPr>
                <w:sz w:val="28"/>
                <w:szCs w:val="20"/>
              </w:rPr>
              <w:t>i</w:t>
            </w:r>
            <w:r w:rsidRPr="00EE3F1F">
              <w:rPr>
                <w:spacing w:val="1"/>
                <w:sz w:val="28"/>
                <w:szCs w:val="20"/>
              </w:rPr>
              <w:t>n</w:t>
            </w:r>
            <w:r w:rsidRPr="00EE3F1F">
              <w:rPr>
                <w:sz w:val="28"/>
                <w:szCs w:val="20"/>
              </w:rPr>
              <w:t>g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o</w:t>
            </w:r>
            <w:r w:rsidRPr="00EE3F1F">
              <w:rPr>
                <w:spacing w:val="-1"/>
                <w:sz w:val="28"/>
                <w:szCs w:val="20"/>
              </w:rPr>
              <w:t>u</w:t>
            </w:r>
            <w:r w:rsidRPr="00EE3F1F">
              <w:rPr>
                <w:sz w:val="28"/>
                <w:szCs w:val="20"/>
              </w:rPr>
              <w:t>t</w:t>
            </w:r>
            <w:r w:rsidRPr="005F5DD0">
              <w:rPr>
                <w:sz w:val="28"/>
                <w:szCs w:val="20"/>
              </w:rPr>
              <w:t>.</w:t>
            </w:r>
          </w:p>
          <w:p w:rsidR="003245EF" w:rsidRPr="00CD5336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З</w:t>
            </w:r>
            <w:r w:rsidRPr="00EE3F1F">
              <w:rPr>
                <w:sz w:val="28"/>
                <w:szCs w:val="20"/>
              </w:rPr>
              <w:t>а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еде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z w:val="28"/>
                <w:szCs w:val="20"/>
              </w:rPr>
              <w:t>ы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1"/>
                <w:sz w:val="28"/>
                <w:szCs w:val="20"/>
              </w:rPr>
              <w:t>З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pacing w:val="-1"/>
                <w:sz w:val="28"/>
                <w:szCs w:val="20"/>
              </w:rPr>
              <w:t>ли</w:t>
            </w:r>
            <w:r w:rsidRPr="00CD5336">
              <w:rPr>
                <w:sz w:val="28"/>
                <w:szCs w:val="20"/>
              </w:rPr>
              <w:t xml:space="preserve">. </w:t>
            </w:r>
            <w:r w:rsidRPr="00EE3F1F">
              <w:rPr>
                <w:sz w:val="28"/>
                <w:szCs w:val="20"/>
              </w:rPr>
              <w:t>Mi</w:t>
            </w:r>
            <w:r w:rsidRPr="00EE3F1F">
              <w:rPr>
                <w:spacing w:val="-1"/>
                <w:sz w:val="28"/>
                <w:szCs w:val="20"/>
              </w:rPr>
              <w:t>x</w:t>
            </w:r>
            <w:r w:rsidRPr="00EE3F1F">
              <w:rPr>
                <w:sz w:val="28"/>
                <w:szCs w:val="20"/>
              </w:rPr>
              <w:t>ed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C</w:t>
            </w:r>
            <w:r w:rsidRPr="00EE3F1F">
              <w:rPr>
                <w:spacing w:val="1"/>
                <w:sz w:val="28"/>
                <w:szCs w:val="20"/>
              </w:rPr>
              <w:t>o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pacing w:val="1"/>
                <w:sz w:val="28"/>
                <w:szCs w:val="20"/>
              </w:rPr>
              <w:t>d</w:t>
            </w:r>
            <w:r w:rsidRPr="00EE3F1F">
              <w:rPr>
                <w:sz w:val="28"/>
                <w:szCs w:val="20"/>
              </w:rPr>
              <w:t>itio</w:t>
            </w:r>
            <w:r w:rsidRPr="00EE3F1F">
              <w:rPr>
                <w:spacing w:val="-1"/>
                <w:sz w:val="28"/>
                <w:szCs w:val="20"/>
              </w:rPr>
              <w:t>n</w:t>
            </w:r>
            <w:r w:rsidRPr="00EE3F1F">
              <w:rPr>
                <w:spacing w:val="3"/>
                <w:sz w:val="28"/>
                <w:szCs w:val="20"/>
              </w:rPr>
              <w:t>a</w:t>
            </w:r>
            <w:r w:rsidRPr="00EE3F1F">
              <w:rPr>
                <w:sz w:val="28"/>
                <w:szCs w:val="20"/>
              </w:rPr>
              <w:t>ls</w:t>
            </w:r>
            <w:r w:rsidRPr="00CD5336">
              <w:rPr>
                <w:sz w:val="28"/>
                <w:szCs w:val="20"/>
              </w:rPr>
              <w:t>.</w:t>
            </w:r>
            <w:r w:rsidRPr="00EE3F1F">
              <w:rPr>
                <w:sz w:val="28"/>
                <w:szCs w:val="20"/>
              </w:rPr>
              <w:t>У</w:t>
            </w:r>
            <w:r w:rsidRPr="00EE3F1F">
              <w:rPr>
                <w:spacing w:val="1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2"/>
                <w:sz w:val="28"/>
                <w:szCs w:val="20"/>
              </w:rPr>
              <w:t>в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ед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ж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я</w:t>
            </w:r>
            <w:r w:rsidRPr="00CD5336">
              <w:rPr>
                <w:sz w:val="28"/>
                <w:szCs w:val="20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21.12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21.12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0F1967" w:rsidRDefault="003245EF" w:rsidP="003245EF">
            <w:pPr>
              <w:spacing w:line="222" w:lineRule="exact"/>
              <w:ind w:left="102" w:right="-20"/>
              <w:rPr>
                <w:spacing w:val="3"/>
                <w:sz w:val="28"/>
                <w:szCs w:val="20"/>
                <w:lang w:val="en-US"/>
              </w:rPr>
            </w:pPr>
          </w:p>
          <w:p w:rsidR="003245EF" w:rsidRPr="000F1967" w:rsidRDefault="003245EF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  <w:lang w:val="en-US"/>
              </w:rPr>
            </w:pPr>
            <w:r w:rsidRPr="000F1967">
              <w:rPr>
                <w:spacing w:val="3"/>
                <w:sz w:val="28"/>
                <w:szCs w:val="20"/>
                <w:lang w:val="en-US"/>
              </w:rPr>
              <w:t>T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h</w:t>
            </w:r>
            <w:r w:rsidRPr="000F1967">
              <w:rPr>
                <w:sz w:val="28"/>
                <w:szCs w:val="20"/>
                <w:lang w:val="en-US"/>
              </w:rPr>
              <w:t xml:space="preserve">e </w:t>
            </w:r>
            <w:r w:rsidRPr="000F1967">
              <w:rPr>
                <w:spacing w:val="-5"/>
                <w:sz w:val="28"/>
                <w:szCs w:val="20"/>
                <w:lang w:val="en-US"/>
              </w:rPr>
              <w:t>w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or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s</w:t>
            </w:r>
            <w:r w:rsidRPr="000F1967">
              <w:rPr>
                <w:sz w:val="28"/>
                <w:szCs w:val="20"/>
                <w:lang w:val="en-US"/>
              </w:rPr>
              <w:t>t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pacing w:val="1"/>
                <w:sz w:val="28"/>
                <w:szCs w:val="20"/>
                <w:lang w:val="en-US"/>
              </w:rPr>
              <w:t>p</w:t>
            </w:r>
            <w:r w:rsidRPr="000F1967">
              <w:rPr>
                <w:sz w:val="28"/>
                <w:szCs w:val="20"/>
                <w:lang w:val="en-US"/>
              </w:rPr>
              <w:t>lace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z w:val="28"/>
                <w:szCs w:val="20"/>
                <w:lang w:val="en-US"/>
              </w:rPr>
              <w:t>to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z w:val="28"/>
                <w:szCs w:val="20"/>
                <w:lang w:val="en-US"/>
              </w:rPr>
              <w:t>ta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k</w:t>
            </w:r>
            <w:r w:rsidRPr="000F1967">
              <w:rPr>
                <w:sz w:val="28"/>
                <w:szCs w:val="20"/>
                <w:lang w:val="en-US"/>
              </w:rPr>
              <w:t>e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z w:val="28"/>
                <w:szCs w:val="20"/>
                <w:lang w:val="en-US"/>
              </w:rPr>
              <w:t>a</w:t>
            </w:r>
            <w:r w:rsidR="000F1967" w:rsidRPr="000F1967">
              <w:rPr>
                <w:sz w:val="28"/>
                <w:szCs w:val="20"/>
                <w:lang w:val="en-US"/>
              </w:rPr>
              <w:t xml:space="preserve"> </w:t>
            </w:r>
            <w:r w:rsidRPr="000F1967">
              <w:rPr>
                <w:spacing w:val="-5"/>
                <w:sz w:val="28"/>
                <w:szCs w:val="20"/>
                <w:lang w:val="en-US"/>
              </w:rPr>
              <w:t>w</w:t>
            </w:r>
            <w:r w:rsidRPr="000F1967">
              <w:rPr>
                <w:sz w:val="28"/>
                <w:szCs w:val="20"/>
                <w:lang w:val="en-US"/>
              </w:rPr>
              <w:t>a</w:t>
            </w:r>
            <w:r w:rsidRPr="000F1967">
              <w:rPr>
                <w:spacing w:val="2"/>
                <w:sz w:val="28"/>
                <w:szCs w:val="20"/>
                <w:lang w:val="en-US"/>
              </w:rPr>
              <w:t>l</w:t>
            </w:r>
            <w:r w:rsidRPr="000F1967">
              <w:rPr>
                <w:spacing w:val="-1"/>
                <w:sz w:val="28"/>
                <w:szCs w:val="20"/>
                <w:lang w:val="en-US"/>
              </w:rPr>
              <w:t>k</w:t>
            </w:r>
            <w:r w:rsidRPr="000F1967">
              <w:rPr>
                <w:spacing w:val="1"/>
                <w:sz w:val="28"/>
                <w:szCs w:val="20"/>
                <w:lang w:val="en-US"/>
              </w:rPr>
              <w:t xml:space="preserve">. </w:t>
            </w:r>
          </w:p>
          <w:p w:rsidR="003245EF" w:rsidRPr="000F1967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1"/>
                <w:sz w:val="28"/>
                <w:szCs w:val="20"/>
              </w:rPr>
              <w:t>В</w:t>
            </w:r>
            <w:r w:rsidRPr="00EE3F1F">
              <w:rPr>
                <w:sz w:val="28"/>
                <w:szCs w:val="20"/>
              </w:rPr>
              <w:t>ве</w:t>
            </w:r>
            <w:r w:rsidRPr="00EE3F1F">
              <w:rPr>
                <w:spacing w:val="-1"/>
                <w:sz w:val="28"/>
                <w:szCs w:val="20"/>
              </w:rPr>
              <w:t>д</w:t>
            </w:r>
            <w:r w:rsidRPr="00EE3F1F">
              <w:rPr>
                <w:spacing w:val="3"/>
                <w:sz w:val="28"/>
                <w:szCs w:val="20"/>
              </w:rPr>
              <w:t>е</w:t>
            </w:r>
            <w:r w:rsidRPr="00EE3F1F">
              <w:rPr>
                <w:spacing w:val="-1"/>
                <w:sz w:val="28"/>
                <w:szCs w:val="20"/>
              </w:rPr>
              <w:t>ни</w:t>
            </w:r>
            <w:r w:rsidRPr="00EE3F1F">
              <w:rPr>
                <w:sz w:val="28"/>
                <w:szCs w:val="20"/>
              </w:rPr>
              <w:t>е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вых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3"/>
                <w:sz w:val="28"/>
                <w:szCs w:val="20"/>
              </w:rPr>
              <w:t>с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в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z w:val="28"/>
                <w:szCs w:val="20"/>
              </w:rPr>
              <w:t>о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22.12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22.12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2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аб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а</w:t>
            </w:r>
            <w:r w:rsidR="000F1967">
              <w:rPr>
                <w:sz w:val="28"/>
                <w:szCs w:val="20"/>
              </w:rPr>
              <w:t xml:space="preserve"> </w:t>
            </w:r>
            <w:r w:rsidRPr="00EE3F1F">
              <w:rPr>
                <w:sz w:val="28"/>
                <w:szCs w:val="20"/>
              </w:rPr>
              <w:t xml:space="preserve">с 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z w:val="28"/>
                <w:szCs w:val="20"/>
              </w:rPr>
              <w:t>екс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м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27.12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27.12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pacing w:val="-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да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о</w:t>
            </w:r>
            <w:r w:rsidRPr="00EE3F1F">
              <w:rPr>
                <w:sz w:val="28"/>
                <w:szCs w:val="20"/>
              </w:rPr>
              <w:t>ч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ые</w:t>
            </w:r>
          </w:p>
          <w:p w:rsidR="003245EF" w:rsidRPr="00EE3F1F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П</w:t>
            </w:r>
            <w:r w:rsidRPr="00EE3F1F">
              <w:rPr>
                <w:spacing w:val="1"/>
                <w:sz w:val="28"/>
                <w:szCs w:val="20"/>
              </w:rPr>
              <w:t>р</w:t>
            </w:r>
            <w:r w:rsidRPr="00EE3F1F">
              <w:rPr>
                <w:sz w:val="28"/>
                <w:szCs w:val="20"/>
              </w:rPr>
              <w:t>ед</w:t>
            </w:r>
            <w:r w:rsidRPr="00EE3F1F">
              <w:rPr>
                <w:spacing w:val="-1"/>
                <w:sz w:val="28"/>
                <w:szCs w:val="20"/>
              </w:rPr>
              <w:t>л</w:t>
            </w:r>
            <w:r w:rsidRPr="00EE3F1F">
              <w:rPr>
                <w:spacing w:val="3"/>
                <w:sz w:val="28"/>
                <w:szCs w:val="20"/>
              </w:rPr>
              <w:t>о</w:t>
            </w:r>
            <w:r w:rsidRPr="00EE3F1F">
              <w:rPr>
                <w:spacing w:val="-1"/>
                <w:sz w:val="28"/>
                <w:szCs w:val="20"/>
              </w:rPr>
              <w:t>ж</w:t>
            </w:r>
            <w:r w:rsidRPr="00EE3F1F">
              <w:rPr>
                <w:sz w:val="28"/>
                <w:szCs w:val="20"/>
              </w:rPr>
              <w:t>е</w:t>
            </w:r>
            <w:r w:rsidRPr="00EE3F1F">
              <w:rPr>
                <w:spacing w:val="3"/>
                <w:sz w:val="28"/>
                <w:szCs w:val="20"/>
              </w:rPr>
              <w:t>н</w:t>
            </w:r>
            <w:r w:rsidRPr="00EE3F1F">
              <w:rPr>
                <w:spacing w:val="-1"/>
                <w:sz w:val="28"/>
                <w:szCs w:val="20"/>
              </w:rPr>
              <w:t>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28.12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28.12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39" w:lineRule="auto"/>
              <w:ind w:left="102" w:right="470"/>
              <w:rPr>
                <w:sz w:val="28"/>
                <w:szCs w:val="20"/>
              </w:rPr>
            </w:pP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EE3F1F">
              <w:rPr>
                <w:b/>
                <w:bCs/>
                <w:sz w:val="28"/>
                <w:szCs w:val="20"/>
              </w:rPr>
              <w:t>р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EE3F1F">
              <w:rPr>
                <w:b/>
                <w:bCs/>
                <w:sz w:val="28"/>
                <w:szCs w:val="20"/>
              </w:rPr>
              <w:t>ь</w:t>
            </w:r>
            <w:r w:rsidR="003009CE"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EE3F1F">
              <w:rPr>
                <w:b/>
                <w:bCs/>
                <w:sz w:val="28"/>
                <w:szCs w:val="20"/>
              </w:rPr>
              <w:t>н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EE3F1F">
              <w:rPr>
                <w:b/>
                <w:bCs/>
                <w:spacing w:val="-1"/>
                <w:sz w:val="28"/>
                <w:szCs w:val="20"/>
              </w:rPr>
              <w:t>о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EE3F1F">
              <w:rPr>
                <w:b/>
                <w:bCs/>
                <w:sz w:val="28"/>
                <w:szCs w:val="20"/>
              </w:rPr>
              <w:t>и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EE3F1F">
              <w:rPr>
                <w:b/>
                <w:bCs/>
                <w:sz w:val="28"/>
                <w:szCs w:val="20"/>
              </w:rPr>
              <w:t>е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EE3F1F">
              <w:rPr>
                <w:b/>
                <w:bCs/>
                <w:sz w:val="28"/>
                <w:szCs w:val="20"/>
              </w:rPr>
              <w:t>к</w:t>
            </w:r>
            <w:r w:rsidRPr="00EE3F1F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EE3F1F">
              <w:rPr>
                <w:b/>
                <w:bCs/>
                <w:sz w:val="28"/>
                <w:szCs w:val="20"/>
              </w:rPr>
              <w:t>й</w:t>
            </w:r>
            <w:r w:rsidR="003009CE">
              <w:rPr>
                <w:b/>
                <w:bCs/>
                <w:sz w:val="28"/>
                <w:szCs w:val="20"/>
              </w:rPr>
              <w:t xml:space="preserve"> </w:t>
            </w:r>
            <w:r w:rsidRPr="00EE3F1F">
              <w:rPr>
                <w:b/>
                <w:bCs/>
                <w:sz w:val="28"/>
                <w:szCs w:val="20"/>
              </w:rPr>
              <w:t>речи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12.01.22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12.01.22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  <w:tr w:rsidR="003245EF" w:rsidRPr="00EE3F1F" w:rsidTr="003245EF">
        <w:trPr>
          <w:trHeight w:hRule="exact"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EE3F1F">
              <w:rPr>
                <w:spacing w:val="1"/>
                <w:w w:val="99"/>
                <w:sz w:val="28"/>
                <w:szCs w:val="20"/>
              </w:rPr>
              <w:t>49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</w:rPr>
            </w:pPr>
          </w:p>
          <w:p w:rsidR="003245EF" w:rsidRPr="00EE3F1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С</w:t>
            </w:r>
            <w:r w:rsidRPr="00EE3F1F">
              <w:rPr>
                <w:spacing w:val="1"/>
                <w:sz w:val="28"/>
                <w:szCs w:val="20"/>
              </w:rPr>
              <w:t>м</w:t>
            </w:r>
            <w:r w:rsidRPr="00EE3F1F">
              <w:rPr>
                <w:sz w:val="28"/>
                <w:szCs w:val="20"/>
              </w:rPr>
              <w:t>еш</w:t>
            </w:r>
            <w:r w:rsidRPr="00EE3F1F">
              <w:rPr>
                <w:spacing w:val="1"/>
                <w:sz w:val="28"/>
                <w:szCs w:val="20"/>
              </w:rPr>
              <w:t>ан</w:t>
            </w:r>
            <w:r w:rsidRPr="00EE3F1F">
              <w:rPr>
                <w:spacing w:val="-1"/>
                <w:sz w:val="28"/>
                <w:szCs w:val="20"/>
              </w:rPr>
              <w:t>н</w:t>
            </w:r>
            <w:r w:rsidRPr="00EE3F1F">
              <w:rPr>
                <w:sz w:val="28"/>
                <w:szCs w:val="20"/>
              </w:rPr>
              <w:t>ый</w:t>
            </w:r>
            <w:r w:rsidR="003009CE">
              <w:rPr>
                <w:sz w:val="28"/>
                <w:szCs w:val="20"/>
              </w:rPr>
              <w:t xml:space="preserve"> </w:t>
            </w:r>
            <w:r w:rsidRPr="00EE3F1F">
              <w:rPr>
                <w:spacing w:val="-1"/>
                <w:sz w:val="28"/>
                <w:szCs w:val="20"/>
              </w:rPr>
              <w:t>т</w:t>
            </w:r>
            <w:r w:rsidRPr="00EE3F1F">
              <w:rPr>
                <w:spacing w:val="1"/>
                <w:sz w:val="28"/>
                <w:szCs w:val="20"/>
              </w:rPr>
              <w:t>и</w:t>
            </w:r>
            <w:r w:rsidRPr="00EE3F1F">
              <w:rPr>
                <w:sz w:val="28"/>
                <w:szCs w:val="20"/>
              </w:rPr>
              <w:t>п условных.</w:t>
            </w:r>
          </w:p>
          <w:p w:rsidR="003245EF" w:rsidRPr="00EE3F1F" w:rsidRDefault="003009CE" w:rsidP="003245EF">
            <w:pPr>
              <w:ind w:left="102" w:right="818"/>
              <w:rPr>
                <w:sz w:val="28"/>
                <w:szCs w:val="20"/>
              </w:rPr>
            </w:pPr>
            <w:r w:rsidRPr="00EE3F1F">
              <w:rPr>
                <w:spacing w:val="-1"/>
                <w:sz w:val="28"/>
                <w:szCs w:val="20"/>
              </w:rPr>
              <w:t>У</w:t>
            </w:r>
            <w:r w:rsidR="003245EF" w:rsidRPr="00EE3F1F">
              <w:rPr>
                <w:sz w:val="28"/>
                <w:szCs w:val="20"/>
              </w:rPr>
              <w:t>с</w:t>
            </w:r>
            <w:r w:rsidR="003245EF" w:rsidRPr="00EE3F1F">
              <w:rPr>
                <w:spacing w:val="-1"/>
                <w:sz w:val="28"/>
                <w:szCs w:val="20"/>
              </w:rPr>
              <w:t>л</w:t>
            </w:r>
            <w:r w:rsidR="003245EF" w:rsidRPr="00EE3F1F">
              <w:rPr>
                <w:spacing w:val="1"/>
                <w:sz w:val="28"/>
                <w:szCs w:val="20"/>
              </w:rPr>
              <w:t>о</w:t>
            </w:r>
            <w:r w:rsidR="003245EF" w:rsidRPr="00EE3F1F">
              <w:rPr>
                <w:spacing w:val="2"/>
                <w:sz w:val="28"/>
                <w:szCs w:val="20"/>
              </w:rPr>
              <w:t>в</w:t>
            </w:r>
            <w:r w:rsidR="003245EF" w:rsidRPr="00EE3F1F">
              <w:rPr>
                <w:spacing w:val="-1"/>
                <w:sz w:val="28"/>
                <w:szCs w:val="20"/>
              </w:rPr>
              <w:t>н</w:t>
            </w:r>
            <w:r w:rsidR="003245EF" w:rsidRPr="00EE3F1F">
              <w:rPr>
                <w:spacing w:val="3"/>
                <w:sz w:val="28"/>
                <w:szCs w:val="20"/>
              </w:rPr>
              <w:t>ы</w:t>
            </w:r>
            <w:r w:rsidR="003245EF" w:rsidRPr="00EE3F1F">
              <w:rPr>
                <w:sz w:val="28"/>
                <w:szCs w:val="20"/>
              </w:rPr>
              <w:t>х</w:t>
            </w:r>
            <w:r w:rsidR="003245EF" w:rsidRPr="00EE3F1F">
              <w:rPr>
                <w:spacing w:val="-1"/>
                <w:sz w:val="28"/>
                <w:szCs w:val="20"/>
              </w:rPr>
              <w:t>п</w:t>
            </w:r>
            <w:r w:rsidR="003245EF" w:rsidRPr="00EE3F1F">
              <w:rPr>
                <w:spacing w:val="1"/>
                <w:sz w:val="28"/>
                <w:szCs w:val="20"/>
              </w:rPr>
              <w:t>р</w:t>
            </w:r>
            <w:r w:rsidR="003245EF" w:rsidRPr="00EE3F1F">
              <w:rPr>
                <w:sz w:val="28"/>
                <w:szCs w:val="20"/>
              </w:rPr>
              <w:t>ед</w:t>
            </w:r>
            <w:r w:rsidR="003245EF" w:rsidRPr="00EE3F1F">
              <w:rPr>
                <w:spacing w:val="-1"/>
                <w:sz w:val="28"/>
                <w:szCs w:val="20"/>
              </w:rPr>
              <w:t>л</w:t>
            </w:r>
            <w:r w:rsidR="003245EF" w:rsidRPr="00EE3F1F">
              <w:rPr>
                <w:spacing w:val="3"/>
                <w:sz w:val="28"/>
                <w:szCs w:val="20"/>
              </w:rPr>
              <w:t>о</w:t>
            </w:r>
            <w:r w:rsidR="003245EF" w:rsidRPr="00EE3F1F">
              <w:rPr>
                <w:spacing w:val="-1"/>
                <w:sz w:val="28"/>
                <w:szCs w:val="20"/>
              </w:rPr>
              <w:t>ж</w:t>
            </w:r>
            <w:r w:rsidR="003245EF" w:rsidRPr="00EE3F1F">
              <w:rPr>
                <w:sz w:val="28"/>
                <w:szCs w:val="20"/>
              </w:rPr>
              <w:t>е</w:t>
            </w:r>
            <w:r w:rsidR="003245EF" w:rsidRPr="00EE3F1F">
              <w:rPr>
                <w:spacing w:val="2"/>
                <w:sz w:val="28"/>
                <w:szCs w:val="20"/>
              </w:rPr>
              <w:t>н</w:t>
            </w:r>
            <w:r w:rsidR="003245EF" w:rsidRPr="00EE3F1F">
              <w:rPr>
                <w:spacing w:val="-1"/>
                <w:sz w:val="28"/>
                <w:szCs w:val="20"/>
              </w:rPr>
              <w:t>и</w:t>
            </w:r>
            <w:r w:rsidR="003245EF" w:rsidRPr="00EE3F1F">
              <w:rPr>
                <w:sz w:val="28"/>
                <w:szCs w:val="20"/>
              </w:rPr>
              <w:t>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  <w:r w:rsidRPr="00EE3F1F">
              <w:rPr>
                <w:sz w:val="28"/>
              </w:rPr>
              <w:t>16.01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EE3F1F" w:rsidRDefault="003245EF" w:rsidP="003245EF">
            <w:pPr>
              <w:rPr>
                <w:sz w:val="28"/>
              </w:rPr>
            </w:pPr>
          </w:p>
        </w:tc>
      </w:tr>
    </w:tbl>
    <w:p w:rsidR="003245EF" w:rsidRPr="00EE3F1F" w:rsidRDefault="003245EF" w:rsidP="003245EF">
      <w:pPr>
        <w:rPr>
          <w:sz w:val="28"/>
        </w:rPr>
        <w:sectPr w:rsidR="003245EF" w:rsidRPr="00EE3F1F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F81F89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0"/>
        <w:gridCol w:w="1210"/>
        <w:gridCol w:w="1220"/>
      </w:tblGrid>
      <w:tr w:rsidR="003245EF" w:rsidRPr="00CD5336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50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before="1" w:line="239" w:lineRule="auto"/>
              <w:ind w:left="102" w:right="605"/>
              <w:rPr>
                <w:sz w:val="28"/>
                <w:szCs w:val="20"/>
              </w:rPr>
            </w:pPr>
            <w:r w:rsidRPr="0072557B">
              <w:rPr>
                <w:b/>
                <w:bCs/>
                <w:sz w:val="28"/>
                <w:szCs w:val="20"/>
              </w:rPr>
              <w:t>К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72557B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72557B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72557B">
              <w:rPr>
                <w:b/>
                <w:bCs/>
                <w:sz w:val="28"/>
                <w:szCs w:val="20"/>
              </w:rPr>
              <w:t>р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72557B">
              <w:rPr>
                <w:b/>
                <w:bCs/>
                <w:sz w:val="28"/>
                <w:szCs w:val="20"/>
              </w:rPr>
              <w:t>ь</w:t>
            </w:r>
            <w:r w:rsidR="003009CE">
              <w:rPr>
                <w:b/>
                <w:bCs/>
                <w:sz w:val="28"/>
                <w:szCs w:val="20"/>
              </w:rPr>
              <w:t xml:space="preserve"> 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ау</w:t>
            </w:r>
            <w:r w:rsidRPr="0072557B">
              <w:rPr>
                <w:b/>
                <w:bCs/>
                <w:sz w:val="28"/>
                <w:szCs w:val="20"/>
              </w:rPr>
              <w:t>дир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72557B">
              <w:rPr>
                <w:b/>
                <w:bCs/>
                <w:sz w:val="28"/>
                <w:szCs w:val="20"/>
              </w:rPr>
              <w:t>в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72557B">
              <w:rPr>
                <w:b/>
                <w:bCs/>
                <w:sz w:val="28"/>
                <w:szCs w:val="20"/>
              </w:rPr>
              <w:t>н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72557B">
              <w:rPr>
                <w:b/>
                <w:bCs/>
                <w:sz w:val="28"/>
                <w:szCs w:val="20"/>
              </w:rPr>
              <w:t>я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.</w:t>
            </w:r>
            <w:r w:rsidR="003009CE">
              <w:rPr>
                <w:b/>
                <w:bCs/>
                <w:spacing w:val="1"/>
                <w:sz w:val="28"/>
                <w:szCs w:val="20"/>
              </w:rPr>
              <w:t xml:space="preserve"> </w:t>
            </w:r>
            <w:r w:rsidRPr="0072557B">
              <w:rPr>
                <w:b/>
                <w:bCs/>
                <w:sz w:val="28"/>
                <w:szCs w:val="20"/>
              </w:rPr>
              <w:t>К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72557B">
              <w:rPr>
                <w:b/>
                <w:bCs/>
                <w:sz w:val="28"/>
                <w:szCs w:val="20"/>
              </w:rPr>
              <w:t>с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72557B">
              <w:rPr>
                <w:b/>
                <w:bCs/>
                <w:sz w:val="28"/>
                <w:szCs w:val="20"/>
              </w:rPr>
              <w:t>с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19.01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CD5336" w:rsidTr="003245EF">
        <w:trPr>
          <w:trHeight w:hRule="exact" w:val="16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72557B">
              <w:rPr>
                <w:spacing w:val="1"/>
                <w:w w:val="99"/>
                <w:sz w:val="28"/>
                <w:szCs w:val="20"/>
              </w:rPr>
              <w:t>51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2" w:lineRule="exact"/>
              <w:ind w:left="102" w:right="-20"/>
              <w:rPr>
                <w:spacing w:val="-2"/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з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ити</w:t>
            </w:r>
            <w:r w:rsidRPr="00F81F89">
              <w:rPr>
                <w:sz w:val="28"/>
                <w:szCs w:val="20"/>
              </w:rPr>
              <w:t>е</w:t>
            </w:r>
            <w:r w:rsidR="002A0A45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авык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</w:p>
          <w:p w:rsidR="003245EF" w:rsidRPr="00C66BF7" w:rsidRDefault="003245EF" w:rsidP="003245EF">
            <w:pPr>
              <w:spacing w:line="239" w:lineRule="auto"/>
              <w:ind w:left="102" w:right="594"/>
              <w:rPr>
                <w:sz w:val="28"/>
                <w:szCs w:val="20"/>
              </w:rPr>
            </w:pPr>
            <w:r w:rsidRPr="00F81F89">
              <w:rPr>
                <w:spacing w:val="-1"/>
                <w:sz w:val="28"/>
                <w:szCs w:val="20"/>
              </w:rPr>
              <w:t>пи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1"/>
                <w:sz w:val="28"/>
                <w:szCs w:val="20"/>
              </w:rPr>
              <w:t>ьм</w:t>
            </w:r>
            <w:r w:rsidRPr="00F81F89">
              <w:rPr>
                <w:spacing w:val="3"/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нн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 xml:space="preserve">й 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ч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.</w:t>
            </w:r>
            <w:r w:rsidR="002A0A45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Э</w:t>
            </w:r>
            <w:r w:rsidRPr="00F81F89">
              <w:rPr>
                <w:spacing w:val="1"/>
                <w:sz w:val="28"/>
                <w:szCs w:val="20"/>
              </w:rPr>
              <w:t>с</w:t>
            </w:r>
            <w:r w:rsidRPr="00F81F89">
              <w:rPr>
                <w:sz w:val="28"/>
                <w:szCs w:val="20"/>
              </w:rPr>
              <w:t>се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21.01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CD5336" w:rsidTr="003245EF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72557B">
              <w:rPr>
                <w:spacing w:val="1"/>
                <w:w w:val="99"/>
                <w:sz w:val="28"/>
                <w:szCs w:val="20"/>
              </w:rPr>
              <w:t>52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72557B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72557B">
              <w:rPr>
                <w:b/>
                <w:bCs/>
                <w:sz w:val="28"/>
                <w:szCs w:val="20"/>
              </w:rPr>
              <w:t>К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72557B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72557B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72557B">
              <w:rPr>
                <w:b/>
                <w:bCs/>
                <w:sz w:val="28"/>
                <w:szCs w:val="20"/>
              </w:rPr>
              <w:t>р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72557B">
              <w:rPr>
                <w:b/>
                <w:bCs/>
                <w:sz w:val="28"/>
                <w:szCs w:val="20"/>
              </w:rPr>
              <w:t>ь</w:t>
            </w:r>
            <w:r w:rsidR="002A0A45">
              <w:rPr>
                <w:b/>
                <w:bCs/>
                <w:sz w:val="28"/>
                <w:szCs w:val="20"/>
              </w:rPr>
              <w:t xml:space="preserve"> </w:t>
            </w:r>
            <w:r w:rsidRPr="0072557B">
              <w:rPr>
                <w:b/>
                <w:bCs/>
                <w:sz w:val="28"/>
                <w:szCs w:val="20"/>
              </w:rPr>
              <w:t>п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72557B">
              <w:rPr>
                <w:b/>
                <w:bCs/>
                <w:sz w:val="28"/>
                <w:szCs w:val="20"/>
              </w:rPr>
              <w:t>сь</w:t>
            </w:r>
            <w:r w:rsidRPr="0072557B">
              <w:rPr>
                <w:b/>
                <w:bCs/>
                <w:spacing w:val="2"/>
                <w:sz w:val="28"/>
                <w:szCs w:val="20"/>
              </w:rPr>
              <w:t>м</w:t>
            </w:r>
            <w:r w:rsidRPr="0072557B">
              <w:rPr>
                <w:b/>
                <w:bCs/>
                <w:sz w:val="28"/>
                <w:szCs w:val="20"/>
              </w:rPr>
              <w:t>е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н</w:t>
            </w:r>
            <w:r w:rsidRPr="0072557B">
              <w:rPr>
                <w:b/>
                <w:bCs/>
                <w:sz w:val="28"/>
                <w:szCs w:val="20"/>
              </w:rPr>
              <w:t>н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72557B">
              <w:rPr>
                <w:b/>
                <w:bCs/>
                <w:sz w:val="28"/>
                <w:szCs w:val="20"/>
              </w:rPr>
              <w:t>й</w:t>
            </w:r>
            <w:r w:rsidR="002A0A45">
              <w:rPr>
                <w:b/>
                <w:bCs/>
                <w:sz w:val="28"/>
                <w:szCs w:val="20"/>
              </w:rPr>
              <w:t xml:space="preserve"> </w:t>
            </w:r>
            <w:r w:rsidRPr="0072557B">
              <w:rPr>
                <w:b/>
                <w:bCs/>
                <w:sz w:val="28"/>
                <w:szCs w:val="20"/>
              </w:rPr>
              <w:t>реч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72557B">
              <w:rPr>
                <w:b/>
                <w:bCs/>
                <w:sz w:val="28"/>
                <w:szCs w:val="20"/>
              </w:rPr>
              <w:t>.</w:t>
            </w:r>
          </w:p>
          <w:p w:rsidR="003245EF" w:rsidRPr="0072557B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72557B">
              <w:rPr>
                <w:b/>
                <w:bCs/>
                <w:spacing w:val="-1"/>
                <w:sz w:val="28"/>
                <w:szCs w:val="20"/>
              </w:rPr>
              <w:t>Э</w:t>
            </w:r>
            <w:r w:rsidRPr="0072557B">
              <w:rPr>
                <w:b/>
                <w:bCs/>
                <w:sz w:val="28"/>
                <w:szCs w:val="20"/>
              </w:rPr>
              <w:t>с</w:t>
            </w:r>
            <w:r w:rsidRPr="0072557B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72557B">
              <w:rPr>
                <w:b/>
                <w:bCs/>
                <w:sz w:val="28"/>
                <w:szCs w:val="20"/>
              </w:rPr>
              <w:t>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23.01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CD5336" w:rsidTr="003245EF">
        <w:trPr>
          <w:trHeight w:hRule="exact" w:val="9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72557B">
              <w:rPr>
                <w:spacing w:val="1"/>
                <w:w w:val="99"/>
                <w:sz w:val="28"/>
                <w:szCs w:val="20"/>
              </w:rPr>
              <w:t>53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spacing w:before="3" w:line="228" w:lineRule="exact"/>
              <w:ind w:left="102" w:right="221"/>
              <w:rPr>
                <w:sz w:val="28"/>
                <w:szCs w:val="20"/>
              </w:rPr>
            </w:pPr>
            <w:r w:rsidRPr="0072557B">
              <w:rPr>
                <w:sz w:val="28"/>
                <w:szCs w:val="20"/>
              </w:rPr>
              <w:t>А</w:t>
            </w:r>
            <w:r w:rsidRPr="0072557B">
              <w:rPr>
                <w:spacing w:val="-1"/>
                <w:sz w:val="28"/>
                <w:szCs w:val="20"/>
              </w:rPr>
              <w:t>н</w:t>
            </w:r>
            <w:r w:rsidRPr="0072557B">
              <w:rPr>
                <w:sz w:val="28"/>
                <w:szCs w:val="20"/>
              </w:rPr>
              <w:t>а</w:t>
            </w:r>
            <w:r w:rsidRPr="0072557B">
              <w:rPr>
                <w:spacing w:val="2"/>
                <w:sz w:val="28"/>
                <w:szCs w:val="20"/>
              </w:rPr>
              <w:t>л</w:t>
            </w:r>
            <w:r w:rsidRPr="0072557B">
              <w:rPr>
                <w:spacing w:val="-1"/>
                <w:sz w:val="28"/>
                <w:szCs w:val="20"/>
              </w:rPr>
              <w:t>и</w:t>
            </w:r>
            <w:r w:rsidRPr="0072557B">
              <w:rPr>
                <w:sz w:val="28"/>
                <w:szCs w:val="20"/>
              </w:rPr>
              <w:t>з</w:t>
            </w:r>
            <w:r w:rsidR="002A0A45">
              <w:rPr>
                <w:sz w:val="28"/>
                <w:szCs w:val="20"/>
              </w:rPr>
              <w:t xml:space="preserve"> </w:t>
            </w:r>
            <w:r w:rsidRPr="0072557B">
              <w:rPr>
                <w:spacing w:val="1"/>
                <w:sz w:val="28"/>
                <w:szCs w:val="20"/>
              </w:rPr>
              <w:t>р</w:t>
            </w:r>
            <w:r w:rsidRPr="0072557B">
              <w:rPr>
                <w:sz w:val="28"/>
                <w:szCs w:val="20"/>
              </w:rPr>
              <w:t>аб</w:t>
            </w:r>
            <w:r w:rsidRPr="0072557B">
              <w:rPr>
                <w:spacing w:val="1"/>
                <w:sz w:val="28"/>
                <w:szCs w:val="20"/>
              </w:rPr>
              <w:t>о</w:t>
            </w:r>
            <w:r w:rsidRPr="0072557B">
              <w:rPr>
                <w:sz w:val="28"/>
                <w:szCs w:val="20"/>
              </w:rPr>
              <w:t>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26.01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3245EF">
        <w:trPr>
          <w:trHeight w:hRule="exact" w:val="207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72557B">
              <w:rPr>
                <w:spacing w:val="1"/>
                <w:w w:val="99"/>
                <w:sz w:val="28"/>
                <w:szCs w:val="20"/>
              </w:rPr>
              <w:t>54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72557B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з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ити</w:t>
            </w:r>
            <w:r w:rsidRPr="00F81F89">
              <w:rPr>
                <w:sz w:val="28"/>
                <w:szCs w:val="20"/>
              </w:rPr>
              <w:t>е</w:t>
            </w:r>
            <w:r w:rsidR="002A0A45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авык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="002A0A45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3"/>
                <w:sz w:val="28"/>
                <w:szCs w:val="20"/>
              </w:rPr>
              <w:t>а</w:t>
            </w:r>
            <w:r w:rsidRPr="00F81F89">
              <w:rPr>
                <w:spacing w:val="-4"/>
                <w:sz w:val="28"/>
                <w:szCs w:val="20"/>
              </w:rPr>
              <w:t>у</w:t>
            </w:r>
            <w:r w:rsidRPr="00F81F89">
              <w:rPr>
                <w:spacing w:val="2"/>
                <w:sz w:val="28"/>
                <w:szCs w:val="20"/>
              </w:rPr>
              <w:t>д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pacing w:val="1"/>
                <w:sz w:val="28"/>
                <w:szCs w:val="20"/>
              </w:rPr>
              <w:t>ро</w:t>
            </w:r>
            <w:r w:rsidRPr="00F81F89">
              <w:rPr>
                <w:sz w:val="28"/>
                <w:szCs w:val="20"/>
              </w:rPr>
              <w:t>ва</w:t>
            </w:r>
            <w:r w:rsidRPr="00F81F89">
              <w:rPr>
                <w:spacing w:val="1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я</w:t>
            </w:r>
            <w:r w:rsidR="002A0A45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 xml:space="preserve"> т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</w:p>
          <w:p w:rsidR="003245EF" w:rsidRPr="004236E3" w:rsidRDefault="003245EF" w:rsidP="003245EF">
            <w:pPr>
              <w:ind w:left="102" w:right="821"/>
              <w:rPr>
                <w:sz w:val="28"/>
                <w:szCs w:val="20"/>
              </w:rPr>
            </w:pP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1"/>
                <w:sz w:val="28"/>
                <w:szCs w:val="20"/>
              </w:rPr>
              <w:t>мо</w:t>
            </w:r>
            <w:r w:rsidRPr="00F81F89">
              <w:rPr>
                <w:sz w:val="28"/>
                <w:szCs w:val="20"/>
              </w:rPr>
              <w:t>с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28.01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3245EF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55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Фр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зо</w:t>
            </w:r>
            <w:r w:rsidRPr="00F81F89">
              <w:rPr>
                <w:sz w:val="28"/>
                <w:szCs w:val="20"/>
              </w:rPr>
              <w:t>вые</w:t>
            </w:r>
            <w:r w:rsidR="002A0A45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z w:val="28"/>
                <w:szCs w:val="20"/>
              </w:rPr>
              <w:t>аг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z w:val="28"/>
                <w:szCs w:val="20"/>
              </w:rPr>
              <w:t>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30.01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3245EF">
        <w:trPr>
          <w:trHeight w:hRule="exact" w:val="9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56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-1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т</w:t>
            </w:r>
            <w:r w:rsidR="002A0A45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3</w:t>
            </w:r>
            <w:r w:rsidRPr="00F81F89">
              <w:rPr>
                <w:b/>
                <w:bCs/>
                <w:sz w:val="28"/>
                <w:szCs w:val="20"/>
              </w:rPr>
              <w:t>. 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  <w:r w:rsidR="002A0A45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к</w:t>
            </w:r>
            <w:r w:rsidRPr="00F81F89">
              <w:rPr>
                <w:b/>
                <w:bCs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 xml:space="preserve">-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амм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а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х 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="002A0A45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и реч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е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F81F89">
              <w:rPr>
                <w:b/>
                <w:bCs/>
                <w:sz w:val="28"/>
                <w:szCs w:val="20"/>
              </w:rPr>
              <w:t xml:space="preserve">х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ум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н</w:t>
            </w:r>
            <w:r w:rsidRPr="00F81F89">
              <w:rPr>
                <w:b/>
                <w:bCs/>
                <w:sz w:val="28"/>
                <w:szCs w:val="20"/>
              </w:rPr>
              <w:t>ий</w:t>
            </w:r>
            <w:r>
              <w:rPr>
                <w:b/>
                <w:bCs/>
                <w:sz w:val="28"/>
                <w:szCs w:val="20"/>
              </w:rPr>
              <w:t xml:space="preserve"> по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F81F89">
              <w:rPr>
                <w:b/>
                <w:bCs/>
                <w:sz w:val="28"/>
                <w:szCs w:val="20"/>
              </w:rPr>
              <w:t>д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ул</w:t>
            </w:r>
            <w:r w:rsidRPr="00F81F89">
              <w:rPr>
                <w:b/>
                <w:bCs/>
                <w:sz w:val="28"/>
                <w:szCs w:val="20"/>
              </w:rPr>
              <w:t>ю</w:t>
            </w:r>
            <w:r w:rsidR="002A0A45">
              <w:rPr>
                <w:b/>
                <w:bCs/>
                <w:sz w:val="28"/>
                <w:szCs w:val="20"/>
              </w:rPr>
              <w:t xml:space="preserve"> </w:t>
            </w:r>
            <w:r w:rsidRPr="001A0F6F">
              <w:rPr>
                <w:b/>
                <w:bCs/>
                <w:sz w:val="28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</w:tbl>
    <w:p w:rsidR="003245EF" w:rsidRPr="00F81F89" w:rsidRDefault="003245EF" w:rsidP="003245EF">
      <w:pPr>
        <w:rPr>
          <w:sz w:val="28"/>
        </w:rPr>
        <w:sectPr w:rsidR="003245EF" w:rsidRPr="00F81F89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F81F89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0"/>
        <w:gridCol w:w="1210"/>
        <w:gridCol w:w="1815"/>
      </w:tblGrid>
      <w:tr w:rsidR="003245EF" w:rsidRPr="00F81F89" w:rsidTr="000467E9">
        <w:trPr>
          <w:trHeight w:hRule="exact" w:val="139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57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before="5" w:line="228" w:lineRule="exact"/>
              <w:ind w:left="102" w:right="248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2"/>
                <w:sz w:val="28"/>
                <w:szCs w:val="20"/>
              </w:rPr>
              <w:t>л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з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4.02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58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2" w:lineRule="exact"/>
              <w:ind w:left="102" w:right="-20"/>
              <w:rPr>
                <w:spacing w:val="2"/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В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д</w:t>
            </w:r>
            <w:r w:rsidRPr="00F81F89">
              <w:rPr>
                <w:spacing w:val="-2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ый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4"/>
                <w:sz w:val="28"/>
                <w:szCs w:val="20"/>
              </w:rPr>
              <w:t>у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к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о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М</w:t>
            </w:r>
            <w:r w:rsidRPr="00F81F89">
              <w:rPr>
                <w:spacing w:val="2"/>
                <w:sz w:val="28"/>
                <w:szCs w:val="20"/>
              </w:rPr>
              <w:t>од</w:t>
            </w:r>
            <w:r w:rsidRPr="00F81F89">
              <w:rPr>
                <w:spacing w:val="-4"/>
                <w:sz w:val="28"/>
                <w:szCs w:val="20"/>
              </w:rPr>
              <w:t>у</w:t>
            </w:r>
            <w:r w:rsidRPr="00F81F89">
              <w:rPr>
                <w:spacing w:val="1"/>
                <w:sz w:val="28"/>
                <w:szCs w:val="20"/>
              </w:rPr>
              <w:t>л</w:t>
            </w:r>
            <w:r w:rsidRPr="00F81F89">
              <w:rPr>
                <w:sz w:val="28"/>
                <w:szCs w:val="20"/>
              </w:rPr>
              <w:t>ю</w:t>
            </w:r>
            <w:r w:rsidR="00C254AF">
              <w:rPr>
                <w:sz w:val="28"/>
                <w:szCs w:val="20"/>
              </w:rPr>
              <w:t xml:space="preserve"> 4</w:t>
            </w:r>
          </w:p>
          <w:p w:rsidR="003245EF" w:rsidRDefault="003245EF" w:rsidP="003245EF">
            <w:pPr>
              <w:spacing w:line="222" w:lineRule="exact"/>
              <w:ind w:left="102" w:right="-20"/>
              <w:rPr>
                <w:spacing w:val="2"/>
                <w:sz w:val="28"/>
                <w:szCs w:val="20"/>
              </w:rPr>
            </w:pPr>
          </w:p>
          <w:p w:rsidR="003245EF" w:rsidRPr="001D6891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Still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a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my</w:t>
            </w:r>
            <w:r w:rsidRPr="00F81F89">
              <w:rPr>
                <w:spacing w:val="2"/>
                <w:sz w:val="28"/>
                <w:szCs w:val="20"/>
              </w:rPr>
              <w:t>s</w:t>
            </w:r>
            <w:r w:rsidRPr="00F81F89">
              <w:rPr>
                <w:sz w:val="28"/>
                <w:szCs w:val="20"/>
              </w:rPr>
              <w:t>te</w:t>
            </w:r>
            <w:r w:rsidRPr="00F81F89">
              <w:rPr>
                <w:spacing w:val="3"/>
                <w:sz w:val="28"/>
                <w:szCs w:val="20"/>
              </w:rPr>
              <w:t>r</w:t>
            </w:r>
            <w:r w:rsidRPr="00F81F89">
              <w:rPr>
                <w:sz w:val="28"/>
                <w:szCs w:val="20"/>
              </w:rPr>
              <w:t>y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6256BF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6.02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59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а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 xml:space="preserve">с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екс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ом</w:t>
            </w:r>
            <w:r w:rsidRPr="00F81F89">
              <w:rPr>
                <w:sz w:val="28"/>
                <w:szCs w:val="20"/>
              </w:rPr>
              <w:t>.</w:t>
            </w:r>
          </w:p>
          <w:p w:rsidR="003245EF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before="1"/>
              <w:ind w:left="102" w:right="474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НЛО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6256BF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9.02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0467E9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Па</w:t>
            </w:r>
            <w:r w:rsidRPr="00F81F89">
              <w:rPr>
                <w:spacing w:val="1"/>
                <w:sz w:val="28"/>
                <w:szCs w:val="20"/>
              </w:rPr>
              <w:t>с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pacing w:val="2"/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ые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ст</w:t>
            </w:r>
            <w:r w:rsidRPr="00F81F89">
              <w:rPr>
                <w:spacing w:val="3"/>
                <w:sz w:val="28"/>
                <w:szCs w:val="20"/>
              </w:rPr>
              <w:t>р</w:t>
            </w:r>
            <w:r w:rsidRPr="00F81F89">
              <w:rPr>
                <w:spacing w:val="-1"/>
                <w:sz w:val="28"/>
                <w:szCs w:val="20"/>
              </w:rPr>
              <w:t>у</w:t>
            </w:r>
            <w:r w:rsidRPr="00F81F89">
              <w:rPr>
                <w:spacing w:val="1"/>
                <w:sz w:val="28"/>
                <w:szCs w:val="20"/>
              </w:rPr>
              <w:t>к</w:t>
            </w:r>
            <w:r w:rsidRPr="00F81F89">
              <w:rPr>
                <w:spacing w:val="-1"/>
                <w:sz w:val="28"/>
                <w:szCs w:val="20"/>
              </w:rPr>
              <w:t>ц</w:t>
            </w:r>
            <w:r w:rsidRPr="00F81F89">
              <w:rPr>
                <w:spacing w:val="1"/>
                <w:sz w:val="28"/>
                <w:szCs w:val="20"/>
              </w:rPr>
              <w:t>и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11.02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0467E9">
        <w:trPr>
          <w:trHeight w:hRule="exact" w:val="11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В</w:t>
            </w:r>
            <w:r w:rsidRPr="00F81F89">
              <w:rPr>
                <w:sz w:val="28"/>
                <w:szCs w:val="20"/>
              </w:rPr>
              <w:t>ве</w:t>
            </w:r>
            <w:r w:rsidRPr="00F81F89">
              <w:rPr>
                <w:spacing w:val="-1"/>
                <w:sz w:val="28"/>
                <w:szCs w:val="20"/>
              </w:rPr>
              <w:t>д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е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1"/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3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pacing w:val="1"/>
                <w:sz w:val="28"/>
                <w:szCs w:val="20"/>
              </w:rPr>
              <w:t>к</w:t>
            </w:r>
            <w:r w:rsidRPr="00F81F89">
              <w:rPr>
                <w:sz w:val="28"/>
                <w:szCs w:val="20"/>
              </w:rPr>
              <w:t>и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о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</w:p>
          <w:p w:rsidR="003245EF" w:rsidRDefault="003245EF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«</w:t>
            </w:r>
            <w:r w:rsidRPr="00F81F89">
              <w:rPr>
                <w:spacing w:val="-1"/>
                <w:sz w:val="28"/>
                <w:szCs w:val="20"/>
              </w:rPr>
              <w:t>Ст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pacing w:val="3"/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нн</w:t>
            </w:r>
            <w:r w:rsidRPr="00F81F89">
              <w:rPr>
                <w:sz w:val="28"/>
                <w:szCs w:val="20"/>
              </w:rPr>
              <w:t>ые с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зда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1"/>
                <w:sz w:val="28"/>
                <w:szCs w:val="20"/>
              </w:rPr>
              <w:t>и</w:t>
            </w:r>
            <w:r w:rsidRPr="00F81F89">
              <w:rPr>
                <w:spacing w:val="2"/>
                <w:sz w:val="28"/>
                <w:szCs w:val="20"/>
              </w:rPr>
              <w:t>я</w:t>
            </w:r>
            <w:r w:rsidRPr="00F81F89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13.02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62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5" w:lineRule="exact"/>
              <w:ind w:left="102" w:right="-20"/>
              <w:rPr>
                <w:spacing w:val="2"/>
                <w:sz w:val="28"/>
                <w:szCs w:val="20"/>
              </w:rPr>
            </w:pPr>
          </w:p>
          <w:p w:rsidR="003245EF" w:rsidRDefault="003245EF" w:rsidP="003245EF">
            <w:pPr>
              <w:spacing w:line="225" w:lineRule="exact"/>
              <w:ind w:left="102" w:right="-20"/>
              <w:rPr>
                <w:spacing w:val="-2"/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з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ити</w:t>
            </w:r>
            <w:r w:rsidRPr="00F81F89">
              <w:rPr>
                <w:sz w:val="28"/>
                <w:szCs w:val="20"/>
              </w:rPr>
              <w:t>е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авык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у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2"/>
                <w:sz w:val="28"/>
                <w:szCs w:val="20"/>
              </w:rPr>
              <w:t>т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й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ч</w:t>
            </w:r>
            <w:r w:rsidRPr="00F81F89">
              <w:rPr>
                <w:sz w:val="28"/>
                <w:szCs w:val="20"/>
              </w:rPr>
              <w:t>и</w:t>
            </w:r>
          </w:p>
          <w:p w:rsidR="003245EF" w:rsidRPr="00F81F89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«</w:t>
            </w:r>
            <w:r w:rsidRPr="00F81F89">
              <w:rPr>
                <w:spacing w:val="-1"/>
                <w:sz w:val="28"/>
                <w:szCs w:val="20"/>
              </w:rPr>
              <w:t>Ст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ые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зда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pacing w:val="4"/>
                <w:sz w:val="28"/>
                <w:szCs w:val="20"/>
              </w:rPr>
              <w:t>я</w:t>
            </w:r>
            <w:r w:rsidRPr="00F81F89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16.02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ind w:right="174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1"/>
                <w:w w:val="99"/>
                <w:sz w:val="28"/>
                <w:szCs w:val="20"/>
              </w:rPr>
              <w:t>63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амо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я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я</w:t>
            </w:r>
          </w:p>
          <w:p w:rsidR="003245EF" w:rsidRPr="00F81F89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аб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.</w:t>
            </w:r>
            <w:r w:rsidR="00C254AF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Па</w:t>
            </w:r>
            <w:r w:rsidRPr="00F81F89">
              <w:rPr>
                <w:b/>
                <w:bCs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ив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18.02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0467E9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spacing w:line="222" w:lineRule="exact"/>
              <w:ind w:left="102" w:right="-20"/>
              <w:rPr>
                <w:spacing w:val="3"/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Уг</w:t>
            </w:r>
            <w:r w:rsidRPr="00F81F89">
              <w:rPr>
                <w:spacing w:val="2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к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к</w:t>
            </w:r>
            <w:r w:rsidRPr="00F81F89">
              <w:rPr>
                <w:spacing w:val="-1"/>
                <w:sz w:val="28"/>
                <w:szCs w:val="20"/>
              </w:rPr>
              <w:t>ул</w:t>
            </w:r>
            <w:r w:rsidRPr="00F81F89">
              <w:rPr>
                <w:spacing w:val="3"/>
                <w:sz w:val="28"/>
                <w:szCs w:val="20"/>
              </w:rPr>
              <w:t>ь</w:t>
            </w:r>
            <w:r w:rsidRPr="00F81F89">
              <w:rPr>
                <w:spacing w:val="2"/>
                <w:sz w:val="28"/>
                <w:szCs w:val="20"/>
              </w:rPr>
              <w:t>т</w:t>
            </w:r>
            <w:r w:rsidRPr="00F81F89">
              <w:rPr>
                <w:spacing w:val="-4"/>
                <w:sz w:val="28"/>
                <w:szCs w:val="20"/>
              </w:rPr>
              <w:t>у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ы.</w:t>
            </w:r>
          </w:p>
          <w:p w:rsidR="003245EF" w:rsidRPr="00D5521A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з</w:t>
            </w: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ч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ый</w:t>
            </w:r>
            <w:r w:rsidR="00C254AF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дон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20.02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4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з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ити</w:t>
            </w:r>
            <w:r w:rsidRPr="00F81F89">
              <w:rPr>
                <w:sz w:val="28"/>
                <w:szCs w:val="20"/>
              </w:rPr>
              <w:t>е</w:t>
            </w:r>
            <w:r w:rsidR="005709B3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авык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</w:p>
          <w:p w:rsidR="003245EF" w:rsidRPr="00F81F89" w:rsidRDefault="003245EF" w:rsidP="003245EF">
            <w:pPr>
              <w:ind w:left="102" w:right="274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д</w:t>
            </w:r>
            <w:r w:rsidRPr="00F81F89">
              <w:rPr>
                <w:spacing w:val="-2"/>
                <w:sz w:val="28"/>
                <w:szCs w:val="20"/>
              </w:rPr>
              <w:t>и</w:t>
            </w:r>
            <w:r w:rsidRPr="00F81F89">
              <w:rPr>
                <w:spacing w:val="3"/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че</w:t>
            </w:r>
            <w:r w:rsidRPr="00F81F89">
              <w:rPr>
                <w:spacing w:val="1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 xml:space="preserve">й 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ч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.П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х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д</w:t>
            </w:r>
            <w:r w:rsidR="005709B3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в</w:t>
            </w:r>
            <w:r w:rsidR="005709B3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4"/>
                <w:sz w:val="28"/>
                <w:szCs w:val="20"/>
              </w:rPr>
              <w:t>м</w:t>
            </w:r>
            <w:r w:rsidRPr="00F81F89">
              <w:rPr>
                <w:spacing w:val="-4"/>
                <w:sz w:val="28"/>
                <w:szCs w:val="20"/>
              </w:rPr>
              <w:t>у</w:t>
            </w:r>
            <w:r w:rsidRPr="00F81F89">
              <w:rPr>
                <w:sz w:val="28"/>
                <w:szCs w:val="20"/>
              </w:rPr>
              <w:t>з</w:t>
            </w:r>
            <w:r w:rsidRPr="00F81F89">
              <w:rPr>
                <w:spacing w:val="3"/>
                <w:sz w:val="28"/>
                <w:szCs w:val="20"/>
              </w:rPr>
              <w:t>е</w:t>
            </w:r>
            <w:r w:rsidRPr="00F81F89">
              <w:rPr>
                <w:sz w:val="28"/>
                <w:szCs w:val="20"/>
              </w:rPr>
              <w:t>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25.02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</w:p>
          <w:p w:rsidR="003245EF" w:rsidRPr="00F81F89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Ди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алог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й</w:t>
            </w:r>
            <w:r>
              <w:rPr>
                <w:b/>
                <w:bCs/>
                <w:sz w:val="28"/>
                <w:szCs w:val="20"/>
                <w:lang w:val="en-US"/>
              </w:rPr>
              <w:t xml:space="preserve"> </w:t>
            </w:r>
            <w:r w:rsidR="005709B3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речи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27.02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а</w:t>
            </w:r>
            <w:r w:rsidR="005709B3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 xml:space="preserve">с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екс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м</w:t>
            </w:r>
          </w:p>
          <w:p w:rsidR="003245EF" w:rsidRPr="001D6891" w:rsidRDefault="003245EF" w:rsidP="003245EF">
            <w:pPr>
              <w:spacing w:line="239" w:lineRule="auto"/>
              <w:ind w:left="102" w:right="470"/>
              <w:rPr>
                <w:sz w:val="28"/>
                <w:szCs w:val="20"/>
              </w:rPr>
            </w:pPr>
            <w:r w:rsidRPr="00F81F89">
              <w:rPr>
                <w:spacing w:val="-4"/>
                <w:sz w:val="28"/>
                <w:szCs w:val="20"/>
              </w:rPr>
              <w:t>«</w:t>
            </w:r>
            <w:r w:rsidRPr="00F81F89">
              <w:rPr>
                <w:spacing w:val="3"/>
                <w:sz w:val="28"/>
                <w:szCs w:val="20"/>
              </w:rPr>
              <w:t>М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pacing w:val="3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ти</w:t>
            </w:r>
            <w:r w:rsidRPr="00F81F89">
              <w:rPr>
                <w:sz w:val="28"/>
                <w:szCs w:val="20"/>
              </w:rPr>
              <w:t>че</w:t>
            </w:r>
            <w:r w:rsidRPr="00F81F89">
              <w:rPr>
                <w:spacing w:val="3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ки</w:t>
            </w:r>
            <w:r w:rsidRPr="00F81F89">
              <w:rPr>
                <w:sz w:val="28"/>
                <w:szCs w:val="20"/>
              </w:rPr>
              <w:t>е</w:t>
            </w:r>
            <w:r w:rsidR="005709B3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5"/>
                <w:sz w:val="28"/>
                <w:szCs w:val="20"/>
              </w:rPr>
              <w:t>а</w:t>
            </w:r>
            <w:r w:rsidRPr="00F81F89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2.03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</w:tbl>
    <w:p w:rsidR="003245EF" w:rsidRPr="00F81F89" w:rsidRDefault="003245EF" w:rsidP="003245EF">
      <w:pPr>
        <w:rPr>
          <w:sz w:val="28"/>
        </w:rPr>
        <w:sectPr w:rsidR="003245EF" w:rsidRPr="00F81F89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F81F89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5"/>
        <w:gridCol w:w="1460"/>
        <w:gridCol w:w="850"/>
      </w:tblGrid>
      <w:tr w:rsidR="003245EF" w:rsidRPr="00D5521A" w:rsidTr="000467E9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</w:p>
          <w:p w:rsidR="003245EF" w:rsidRPr="00F81F89" w:rsidRDefault="003245EF" w:rsidP="003245EF">
            <w:pPr>
              <w:spacing w:before="4" w:line="228" w:lineRule="exact"/>
              <w:ind w:left="102" w:right="122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З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pacing w:val="2"/>
                <w:sz w:val="28"/>
                <w:szCs w:val="20"/>
              </w:rPr>
              <w:t>щ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а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пр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 xml:space="preserve">по 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м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«</w:t>
            </w:r>
            <w:r w:rsidRPr="00F81F89">
              <w:rPr>
                <w:b/>
                <w:bCs/>
                <w:spacing w:val="4"/>
                <w:sz w:val="28"/>
                <w:szCs w:val="20"/>
              </w:rPr>
              <w:t>М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 xml:space="preserve">е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м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3.03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69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мм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ик</w:t>
            </w:r>
            <w:r w:rsidRPr="00F81F89">
              <w:rPr>
                <w:sz w:val="28"/>
                <w:szCs w:val="20"/>
              </w:rPr>
              <w:t>а.</w:t>
            </w:r>
          </w:p>
          <w:p w:rsidR="003245EF" w:rsidRPr="00F81F89" w:rsidRDefault="003245EF" w:rsidP="003245EF">
            <w:pPr>
              <w:ind w:left="102" w:right="818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Во</w:t>
            </w:r>
            <w:r w:rsidRPr="00F81F89">
              <w:rPr>
                <w:sz w:val="28"/>
                <w:szCs w:val="20"/>
              </w:rPr>
              <w:t>зв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ые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5.03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9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70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е</w:t>
            </w:r>
          </w:p>
          <w:p w:rsidR="003245EF" w:rsidRPr="0083637E" w:rsidRDefault="003245EF" w:rsidP="003245EF">
            <w:pPr>
              <w:spacing w:before="4" w:line="228" w:lineRule="exact"/>
              <w:ind w:left="102" w:right="76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мм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че</w:t>
            </w:r>
            <w:r w:rsidRPr="00F81F89">
              <w:rPr>
                <w:spacing w:val="1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го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ате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z w:val="28"/>
                <w:szCs w:val="20"/>
              </w:rPr>
              <w:t>а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9.03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0467E9">
        <w:trPr>
          <w:trHeight w:hRule="exact" w:val="100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71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-2"/>
                <w:sz w:val="28"/>
                <w:szCs w:val="20"/>
              </w:rPr>
              <w:t>L</w:t>
            </w:r>
            <w:r w:rsidRPr="00F81F89">
              <w:rPr>
                <w:spacing w:val="2"/>
                <w:sz w:val="28"/>
                <w:szCs w:val="20"/>
              </w:rPr>
              <w:t>i</w:t>
            </w:r>
            <w:r w:rsidRPr="00F81F89">
              <w:rPr>
                <w:spacing w:val="-2"/>
                <w:sz w:val="28"/>
                <w:szCs w:val="20"/>
              </w:rPr>
              <w:t>f</w:t>
            </w:r>
            <w:r w:rsidRPr="00F81F89">
              <w:rPr>
                <w:sz w:val="28"/>
                <w:szCs w:val="20"/>
              </w:rPr>
              <w:t>el</w:t>
            </w:r>
            <w:r w:rsidRPr="00F81F89">
              <w:rPr>
                <w:spacing w:val="1"/>
                <w:sz w:val="28"/>
                <w:szCs w:val="20"/>
              </w:rPr>
              <w:t>on</w:t>
            </w:r>
            <w:r w:rsidRPr="00F81F89">
              <w:rPr>
                <w:sz w:val="28"/>
                <w:szCs w:val="20"/>
              </w:rPr>
              <w:t>g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lea</w:t>
            </w:r>
            <w:r w:rsidRPr="00F81F89">
              <w:rPr>
                <w:spacing w:val="1"/>
                <w:sz w:val="28"/>
                <w:szCs w:val="20"/>
              </w:rPr>
              <w:t>rn</w:t>
            </w:r>
            <w:r w:rsidRPr="00F81F89">
              <w:rPr>
                <w:sz w:val="28"/>
                <w:szCs w:val="20"/>
              </w:rPr>
              <w:t>i</w:t>
            </w:r>
            <w:r w:rsidRPr="00F81F89">
              <w:rPr>
                <w:spacing w:val="1"/>
                <w:sz w:val="28"/>
                <w:szCs w:val="20"/>
              </w:rPr>
              <w:t>n</w:t>
            </w:r>
            <w:r w:rsidRPr="00F81F89">
              <w:rPr>
                <w:sz w:val="28"/>
                <w:szCs w:val="20"/>
              </w:rPr>
              <w:t>g</w:t>
            </w:r>
          </w:p>
          <w:p w:rsidR="003245EF" w:rsidRPr="00F81F89" w:rsidRDefault="003245EF" w:rsidP="003245EF">
            <w:pPr>
              <w:ind w:left="102" w:right="933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В</w:t>
            </w:r>
            <w:r w:rsidRPr="00F81F89">
              <w:rPr>
                <w:sz w:val="28"/>
                <w:szCs w:val="20"/>
              </w:rPr>
              <w:t>ве</w:t>
            </w:r>
            <w:r w:rsidRPr="00F81F89">
              <w:rPr>
                <w:spacing w:val="-1"/>
                <w:sz w:val="28"/>
                <w:szCs w:val="20"/>
              </w:rPr>
              <w:t>д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е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2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2"/>
                <w:sz w:val="28"/>
                <w:szCs w:val="20"/>
              </w:rPr>
              <w:t>ы</w:t>
            </w:r>
            <w:r w:rsidRPr="00F81F89">
              <w:rPr>
                <w:sz w:val="28"/>
                <w:szCs w:val="20"/>
              </w:rPr>
              <w:t>х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 xml:space="preserve">в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 xml:space="preserve"> т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11.03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0467E9">
        <w:trPr>
          <w:trHeight w:hRule="exact" w:val="100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86729E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73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а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с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екс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м</w:t>
            </w:r>
          </w:p>
          <w:p w:rsidR="003245EF" w:rsidRPr="00F81F89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-4"/>
                <w:sz w:val="28"/>
                <w:szCs w:val="20"/>
              </w:rPr>
              <w:t>«</w:t>
            </w:r>
            <w:r w:rsidRPr="00F81F89">
              <w:rPr>
                <w:sz w:val="28"/>
                <w:szCs w:val="20"/>
              </w:rPr>
              <w:t>М</w:t>
            </w:r>
            <w:r w:rsidRPr="00F81F89">
              <w:rPr>
                <w:spacing w:val="4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3"/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х</w:t>
            </w:r>
            <w:r w:rsidRPr="00F81F89">
              <w:rPr>
                <w:sz w:val="28"/>
                <w:szCs w:val="20"/>
              </w:rPr>
              <w:t>и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Ша</w:t>
            </w:r>
            <w:r w:rsidRPr="00F81F89">
              <w:rPr>
                <w:spacing w:val="1"/>
                <w:sz w:val="28"/>
                <w:szCs w:val="20"/>
              </w:rPr>
              <w:t>оли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4"/>
                <w:sz w:val="28"/>
                <w:szCs w:val="20"/>
              </w:rPr>
              <w:t>я</w:t>
            </w:r>
            <w:r w:rsidRPr="00F81F89">
              <w:rPr>
                <w:sz w:val="28"/>
                <w:szCs w:val="20"/>
              </w:rPr>
              <w:t>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16.03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D5521A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100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86729E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74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а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с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екс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ом</w:t>
            </w:r>
            <w:r w:rsidRPr="00F81F89">
              <w:rPr>
                <w:sz w:val="28"/>
                <w:szCs w:val="20"/>
              </w:rPr>
              <w:t>.</w:t>
            </w:r>
          </w:p>
          <w:p w:rsidR="003245EF" w:rsidRPr="00F81F89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-1"/>
                <w:sz w:val="28"/>
                <w:szCs w:val="20"/>
              </w:rPr>
              <w:t>Сл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чета</w:t>
            </w:r>
            <w:r w:rsidRPr="00F81F89">
              <w:rPr>
                <w:spacing w:val="1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я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18.03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119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86729E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75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Гр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мм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ик</w:t>
            </w:r>
            <w:r w:rsidRPr="00F81F89">
              <w:rPr>
                <w:sz w:val="28"/>
                <w:szCs w:val="20"/>
              </w:rPr>
              <w:t>а.</w:t>
            </w:r>
          </w:p>
          <w:p w:rsidR="003245EF" w:rsidRPr="00F81F89" w:rsidRDefault="003245EF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све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ая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ч</w:t>
            </w:r>
            <w:r w:rsidRPr="00F81F89">
              <w:rPr>
                <w:sz w:val="28"/>
                <w:szCs w:val="20"/>
              </w:rPr>
              <w:t>ь.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20.03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D5521A" w:rsidTr="000467E9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86729E" w:rsidRDefault="003245EF" w:rsidP="003245EF">
            <w:pPr>
              <w:spacing w:line="222" w:lineRule="exact"/>
              <w:ind w:left="197" w:right="176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7</w:t>
            </w:r>
            <w:r>
              <w:rPr>
                <w:w w:val="99"/>
                <w:sz w:val="28"/>
                <w:szCs w:val="20"/>
              </w:rPr>
              <w:t>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</w:p>
          <w:p w:rsidR="003245EF" w:rsidRPr="00F81F89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Ди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алог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й</w:t>
            </w:r>
            <w:r w:rsidR="00680299">
              <w:rPr>
                <w:b/>
                <w:bCs/>
                <w:sz w:val="28"/>
                <w:szCs w:val="20"/>
              </w:rPr>
              <w:t xml:space="preserve">  </w:t>
            </w:r>
            <w:r w:rsidRPr="00F81F89">
              <w:rPr>
                <w:b/>
                <w:bCs/>
                <w:sz w:val="28"/>
                <w:szCs w:val="20"/>
              </w:rPr>
              <w:t>речи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23.03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  <w:tr w:rsidR="003245EF" w:rsidRPr="00F81F89" w:rsidTr="000467E9">
        <w:trPr>
          <w:trHeight w:hRule="exact"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86729E" w:rsidRDefault="003245EF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77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83637E" w:rsidRDefault="003245EF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а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с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екс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м</w:t>
            </w:r>
          </w:p>
          <w:p w:rsidR="003245EF" w:rsidRPr="0083637E" w:rsidRDefault="003245EF" w:rsidP="003245EF">
            <w:pPr>
              <w:ind w:left="102" w:right="-20"/>
              <w:rPr>
                <w:sz w:val="28"/>
                <w:szCs w:val="20"/>
              </w:rPr>
            </w:pPr>
            <w:r w:rsidRPr="0083637E">
              <w:rPr>
                <w:spacing w:val="-4"/>
                <w:sz w:val="28"/>
                <w:szCs w:val="20"/>
              </w:rPr>
              <w:t>«</w:t>
            </w:r>
            <w:r w:rsidRPr="00F81F89">
              <w:rPr>
                <w:spacing w:val="3"/>
                <w:sz w:val="28"/>
                <w:szCs w:val="20"/>
              </w:rPr>
              <w:t>T</w:t>
            </w:r>
            <w:r w:rsidRPr="00F81F89">
              <w:rPr>
                <w:sz w:val="28"/>
                <w:szCs w:val="20"/>
              </w:rPr>
              <w:t>a</w:t>
            </w:r>
            <w:r w:rsidRPr="00F81F89">
              <w:rPr>
                <w:spacing w:val="-1"/>
                <w:sz w:val="28"/>
                <w:szCs w:val="20"/>
              </w:rPr>
              <w:t>k</w:t>
            </w:r>
            <w:r w:rsidRPr="00F81F89">
              <w:rPr>
                <w:spacing w:val="2"/>
                <w:sz w:val="28"/>
                <w:szCs w:val="20"/>
              </w:rPr>
              <w:t>i</w:t>
            </w:r>
            <w:r w:rsidRPr="00F81F89">
              <w:rPr>
                <w:spacing w:val="1"/>
                <w:sz w:val="28"/>
                <w:szCs w:val="20"/>
              </w:rPr>
              <w:t>n</w:t>
            </w:r>
            <w:r w:rsidRPr="00F81F89">
              <w:rPr>
                <w:sz w:val="28"/>
                <w:szCs w:val="20"/>
              </w:rPr>
              <w:t>g</w:t>
            </w:r>
            <w:r w:rsidR="00680299">
              <w:rPr>
                <w:sz w:val="28"/>
                <w:szCs w:val="20"/>
              </w:rPr>
              <w:t xml:space="preserve">  </w:t>
            </w:r>
            <w:r w:rsidRPr="00F81F89">
              <w:rPr>
                <w:sz w:val="28"/>
                <w:szCs w:val="20"/>
              </w:rPr>
              <w:t>a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g</w:t>
            </w:r>
            <w:r w:rsidRPr="00F81F89">
              <w:rPr>
                <w:sz w:val="28"/>
                <w:szCs w:val="20"/>
              </w:rPr>
              <w:t>ap</w:t>
            </w:r>
            <w:r w:rsidR="00680299">
              <w:rPr>
                <w:sz w:val="28"/>
                <w:szCs w:val="20"/>
              </w:rPr>
              <w:t xml:space="preserve">  </w:t>
            </w:r>
            <w:r w:rsidRPr="00F81F89">
              <w:rPr>
                <w:spacing w:val="-4"/>
                <w:sz w:val="28"/>
                <w:szCs w:val="20"/>
              </w:rPr>
              <w:t>y</w:t>
            </w:r>
            <w:r w:rsidRPr="00F81F89">
              <w:rPr>
                <w:sz w:val="28"/>
                <w:szCs w:val="20"/>
              </w:rPr>
              <w:t>e</w:t>
            </w:r>
            <w:r w:rsidRPr="00F81F89">
              <w:rPr>
                <w:spacing w:val="1"/>
                <w:sz w:val="28"/>
                <w:szCs w:val="20"/>
              </w:rPr>
              <w:t>a</w:t>
            </w:r>
            <w:r w:rsidRPr="00F81F89">
              <w:rPr>
                <w:spacing w:val="6"/>
                <w:sz w:val="28"/>
                <w:szCs w:val="20"/>
              </w:rPr>
              <w:t>r</w:t>
            </w:r>
            <w:r w:rsidRPr="0083637E">
              <w:rPr>
                <w:sz w:val="28"/>
                <w:szCs w:val="20"/>
              </w:rPr>
              <w:t>»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45EF" w:rsidRPr="00D562B3" w:rsidRDefault="003245EF" w:rsidP="003245EF">
            <w:pPr>
              <w:rPr>
                <w:sz w:val="28"/>
              </w:rPr>
            </w:pPr>
            <w:r>
              <w:rPr>
                <w:sz w:val="28"/>
              </w:rPr>
              <w:t>1.04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5EF" w:rsidRPr="00F81F89" w:rsidRDefault="003245EF" w:rsidP="003245EF">
            <w:pPr>
              <w:rPr>
                <w:sz w:val="28"/>
              </w:rPr>
            </w:pPr>
          </w:p>
        </w:tc>
      </w:tr>
    </w:tbl>
    <w:p w:rsidR="003245EF" w:rsidRPr="00F81F89" w:rsidRDefault="003245EF" w:rsidP="003245EF">
      <w:pPr>
        <w:rPr>
          <w:sz w:val="28"/>
        </w:rPr>
        <w:sectPr w:rsidR="003245EF" w:rsidRPr="00F81F89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Pr="00F81F89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0"/>
        <w:gridCol w:w="1320"/>
        <w:gridCol w:w="1320"/>
      </w:tblGrid>
      <w:tr w:rsidR="000467E9" w:rsidRPr="00F81F89" w:rsidTr="00073192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78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2"/>
                <w:sz w:val="28"/>
                <w:szCs w:val="20"/>
              </w:rPr>
              <w:t>м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ик</w:t>
            </w:r>
            <w:r w:rsidRPr="00F81F89">
              <w:rPr>
                <w:sz w:val="28"/>
                <w:szCs w:val="20"/>
              </w:rPr>
              <w:t>а.</w:t>
            </w:r>
            <w:r w:rsidR="00680299">
              <w:rPr>
                <w:sz w:val="28"/>
                <w:szCs w:val="20"/>
              </w:rPr>
              <w:t xml:space="preserve"> </w:t>
            </w:r>
          </w:p>
          <w:p w:rsidR="000467E9" w:rsidRPr="00F81F89" w:rsidRDefault="000467E9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да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ч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ые</w:t>
            </w:r>
            <w:r w:rsidR="00680299">
              <w:rPr>
                <w:sz w:val="28"/>
                <w:szCs w:val="20"/>
              </w:rPr>
              <w:t xml:space="preserve">  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3.04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79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Гр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амм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а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й</w:t>
            </w:r>
          </w:p>
          <w:p w:rsidR="000467E9" w:rsidRPr="001A0F6F" w:rsidRDefault="000467E9" w:rsidP="003245EF">
            <w:pPr>
              <w:ind w:left="102" w:right="71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рен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F81F89">
              <w:rPr>
                <w:b/>
                <w:bCs/>
                <w:sz w:val="28"/>
                <w:szCs w:val="20"/>
              </w:rPr>
              <w:t>.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  <w:r w:rsidR="00680299">
              <w:rPr>
                <w:b/>
                <w:bCs/>
                <w:sz w:val="28"/>
                <w:szCs w:val="20"/>
              </w:rPr>
              <w:t xml:space="preserve"> 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ау</w:t>
            </w:r>
            <w:r w:rsidRPr="00F81F89">
              <w:rPr>
                <w:b/>
                <w:bCs/>
                <w:sz w:val="28"/>
                <w:szCs w:val="20"/>
              </w:rPr>
              <w:t>дир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6.04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11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680299" w:rsidRDefault="000467E9" w:rsidP="003245EF">
            <w:pPr>
              <w:spacing w:line="222" w:lineRule="exact"/>
              <w:ind w:left="102" w:right="-20"/>
              <w:rPr>
                <w:spacing w:val="1"/>
                <w:sz w:val="28"/>
                <w:szCs w:val="20"/>
                <w:lang w:val="en-US"/>
              </w:rPr>
            </w:pPr>
            <w:r w:rsidRPr="00680299">
              <w:rPr>
                <w:spacing w:val="-2"/>
                <w:sz w:val="28"/>
                <w:szCs w:val="20"/>
                <w:lang w:val="en-US"/>
              </w:rPr>
              <w:t>L</w:t>
            </w:r>
            <w:r w:rsidRPr="00680299">
              <w:rPr>
                <w:spacing w:val="3"/>
                <w:sz w:val="28"/>
                <w:szCs w:val="20"/>
                <w:lang w:val="en-US"/>
              </w:rPr>
              <w:t>a</w:t>
            </w:r>
            <w:r w:rsidRPr="00680299">
              <w:rPr>
                <w:spacing w:val="-1"/>
                <w:sz w:val="28"/>
                <w:szCs w:val="20"/>
                <w:lang w:val="en-US"/>
              </w:rPr>
              <w:t>n</w:t>
            </w:r>
            <w:r w:rsidRPr="00680299">
              <w:rPr>
                <w:spacing w:val="1"/>
                <w:sz w:val="28"/>
                <w:szCs w:val="20"/>
                <w:lang w:val="en-US"/>
              </w:rPr>
              <w:t>g</w:t>
            </w:r>
            <w:r w:rsidRPr="00680299">
              <w:rPr>
                <w:spacing w:val="-1"/>
                <w:sz w:val="28"/>
                <w:szCs w:val="20"/>
                <w:lang w:val="en-US"/>
              </w:rPr>
              <w:t>u</w:t>
            </w:r>
            <w:r w:rsidRPr="00680299">
              <w:rPr>
                <w:spacing w:val="3"/>
                <w:sz w:val="28"/>
                <w:szCs w:val="20"/>
                <w:lang w:val="en-US"/>
              </w:rPr>
              <w:t>a</w:t>
            </w:r>
            <w:r w:rsidRPr="00680299">
              <w:rPr>
                <w:spacing w:val="-1"/>
                <w:sz w:val="28"/>
                <w:szCs w:val="20"/>
                <w:lang w:val="en-US"/>
              </w:rPr>
              <w:t>g</w:t>
            </w:r>
            <w:r w:rsidRPr="00680299">
              <w:rPr>
                <w:sz w:val="28"/>
                <w:szCs w:val="20"/>
                <w:lang w:val="en-US"/>
              </w:rPr>
              <w:t>e</w:t>
            </w:r>
            <w:r w:rsidR="00680299" w:rsidRPr="00680299">
              <w:rPr>
                <w:sz w:val="28"/>
                <w:szCs w:val="20"/>
                <w:lang w:val="en-US"/>
              </w:rPr>
              <w:t xml:space="preserve"> </w:t>
            </w:r>
            <w:r w:rsidRPr="00680299">
              <w:rPr>
                <w:sz w:val="28"/>
                <w:szCs w:val="20"/>
                <w:lang w:val="en-US"/>
              </w:rPr>
              <w:t>in</w:t>
            </w:r>
            <w:r w:rsidR="00680299" w:rsidRPr="00680299">
              <w:rPr>
                <w:sz w:val="28"/>
                <w:szCs w:val="20"/>
                <w:lang w:val="en-US"/>
              </w:rPr>
              <w:t xml:space="preserve"> </w:t>
            </w:r>
            <w:r w:rsidR="00680299">
              <w:rPr>
                <w:spacing w:val="-1"/>
                <w:sz w:val="28"/>
                <w:szCs w:val="20"/>
                <w:lang w:val="en-US"/>
              </w:rPr>
              <w:t>U</w:t>
            </w:r>
            <w:r w:rsidRPr="00680299">
              <w:rPr>
                <w:spacing w:val="-1"/>
                <w:sz w:val="28"/>
                <w:szCs w:val="20"/>
                <w:lang w:val="en-US"/>
              </w:rPr>
              <w:t>s</w:t>
            </w:r>
            <w:r w:rsidRPr="00680299">
              <w:rPr>
                <w:sz w:val="28"/>
                <w:szCs w:val="20"/>
                <w:lang w:val="en-US"/>
              </w:rPr>
              <w:t>e</w:t>
            </w:r>
            <w:r w:rsidRPr="00680299">
              <w:rPr>
                <w:spacing w:val="1"/>
                <w:sz w:val="28"/>
                <w:szCs w:val="20"/>
                <w:lang w:val="en-US"/>
              </w:rPr>
              <w:t>.</w:t>
            </w:r>
          </w:p>
          <w:p w:rsidR="000467E9" w:rsidRPr="00680299" w:rsidRDefault="000467E9" w:rsidP="003245EF">
            <w:pPr>
              <w:spacing w:line="225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F81F89">
              <w:rPr>
                <w:spacing w:val="1"/>
                <w:sz w:val="28"/>
                <w:szCs w:val="20"/>
              </w:rPr>
              <w:t>Фр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зо</w:t>
            </w:r>
            <w:r w:rsidRPr="00F81F89">
              <w:rPr>
                <w:sz w:val="28"/>
                <w:szCs w:val="20"/>
              </w:rPr>
              <w:t>вые</w:t>
            </w:r>
            <w:r w:rsidR="00680299" w:rsidRPr="00680299">
              <w:rPr>
                <w:sz w:val="28"/>
                <w:szCs w:val="20"/>
                <w:lang w:val="en-US"/>
              </w:rPr>
              <w:t xml:space="preserve"> </w:t>
            </w: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z w:val="28"/>
                <w:szCs w:val="20"/>
              </w:rPr>
              <w:t>аг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z w:val="28"/>
                <w:szCs w:val="20"/>
              </w:rPr>
              <w:t>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8.04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е.</w:t>
            </w:r>
          </w:p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д</w:t>
            </w:r>
            <w:r w:rsidRPr="00F81F89">
              <w:rPr>
                <w:spacing w:val="-1"/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z w:val="28"/>
                <w:szCs w:val="20"/>
              </w:rPr>
              <w:t>а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 xml:space="preserve">к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2"/>
                <w:sz w:val="28"/>
                <w:szCs w:val="20"/>
              </w:rPr>
              <w:t>п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1"/>
                <w:sz w:val="28"/>
                <w:szCs w:val="20"/>
              </w:rPr>
              <w:t>ан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ю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3"/>
                <w:sz w:val="28"/>
                <w:szCs w:val="20"/>
              </w:rPr>
              <w:t>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а.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10.04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11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82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22" w:lineRule="exact"/>
              <w:ind w:left="102" w:right="-20"/>
              <w:rPr>
                <w:spacing w:val="2"/>
                <w:sz w:val="28"/>
                <w:szCs w:val="20"/>
              </w:rPr>
            </w:pPr>
          </w:p>
          <w:p w:rsidR="000467E9" w:rsidRPr="00F81F89" w:rsidRDefault="000467E9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-1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5</w:t>
            </w:r>
            <w:r w:rsidRPr="00F81F89">
              <w:rPr>
                <w:b/>
                <w:bCs/>
                <w:sz w:val="28"/>
                <w:szCs w:val="20"/>
              </w:rPr>
              <w:t>. 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</w:p>
          <w:p w:rsidR="000467E9" w:rsidRPr="00F81F89" w:rsidRDefault="000467E9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к</w:t>
            </w:r>
            <w:r w:rsidRPr="00F81F89">
              <w:rPr>
                <w:b/>
                <w:bCs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 xml:space="preserve">-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амм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а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х 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и реч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е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F81F89">
              <w:rPr>
                <w:b/>
                <w:bCs/>
                <w:sz w:val="28"/>
                <w:szCs w:val="20"/>
              </w:rPr>
              <w:t xml:space="preserve">х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ум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н</w:t>
            </w:r>
            <w:r w:rsidRPr="00F81F89">
              <w:rPr>
                <w:b/>
                <w:bCs/>
                <w:sz w:val="28"/>
                <w:szCs w:val="20"/>
              </w:rPr>
              <w:t>ий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по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F81F89">
              <w:rPr>
                <w:b/>
                <w:bCs/>
                <w:sz w:val="28"/>
                <w:szCs w:val="20"/>
              </w:rPr>
              <w:t>д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ул</w:t>
            </w:r>
            <w:r w:rsidRPr="00F81F89">
              <w:rPr>
                <w:b/>
                <w:bCs/>
                <w:sz w:val="28"/>
                <w:szCs w:val="20"/>
              </w:rPr>
              <w:t>ю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EE2A3D">
              <w:rPr>
                <w:b/>
                <w:bCs/>
                <w:sz w:val="28"/>
                <w:szCs w:val="20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13.04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9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</w:rPr>
            </w:pPr>
          </w:p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2"/>
                <w:sz w:val="28"/>
                <w:szCs w:val="20"/>
              </w:rPr>
              <w:t>л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з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15.04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2F10E3" w:rsidRDefault="000467E9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G</w:t>
            </w:r>
            <w:r w:rsidRPr="00F81F89">
              <w:rPr>
                <w:spacing w:val="1"/>
                <w:sz w:val="28"/>
                <w:szCs w:val="20"/>
              </w:rPr>
              <w:t>e</w:t>
            </w:r>
            <w:r w:rsidRPr="00F81F89">
              <w:rPr>
                <w:sz w:val="28"/>
                <w:szCs w:val="20"/>
              </w:rPr>
              <w:t>tting</w:t>
            </w:r>
            <w:r w:rsidR="00680299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>t</w:t>
            </w:r>
            <w:r w:rsidRPr="00F81F89">
              <w:rPr>
                <w:sz w:val="28"/>
                <w:szCs w:val="20"/>
              </w:rPr>
              <w:t>o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k</w:t>
            </w:r>
            <w:r w:rsidRPr="00F81F89">
              <w:rPr>
                <w:spacing w:val="-1"/>
                <w:sz w:val="28"/>
                <w:szCs w:val="20"/>
              </w:rPr>
              <w:t>n</w:t>
            </w:r>
            <w:r w:rsidRPr="00F81F89">
              <w:rPr>
                <w:spacing w:val="3"/>
                <w:sz w:val="28"/>
                <w:szCs w:val="20"/>
              </w:rPr>
              <w:t>o</w:t>
            </w:r>
            <w:r w:rsidRPr="00F81F89">
              <w:rPr>
                <w:sz w:val="28"/>
                <w:szCs w:val="20"/>
              </w:rPr>
              <w:t>w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4"/>
                <w:sz w:val="28"/>
                <w:szCs w:val="20"/>
              </w:rPr>
              <w:t>y</w:t>
            </w:r>
            <w:r w:rsidRPr="00F81F89">
              <w:rPr>
                <w:spacing w:val="3"/>
                <w:sz w:val="28"/>
                <w:szCs w:val="20"/>
              </w:rPr>
              <w:t>o</w:t>
            </w:r>
            <w:r w:rsidRPr="00F81F89">
              <w:rPr>
                <w:spacing w:val="-1"/>
                <w:sz w:val="28"/>
                <w:szCs w:val="20"/>
              </w:rPr>
              <w:t>u</w:t>
            </w:r>
            <w:r w:rsidRPr="00F81F89">
              <w:rPr>
                <w:sz w:val="28"/>
                <w:szCs w:val="20"/>
              </w:rPr>
              <w:t>.</w:t>
            </w:r>
            <w:r w:rsidR="00680299">
              <w:rPr>
                <w:sz w:val="28"/>
                <w:szCs w:val="20"/>
              </w:rPr>
              <w:t xml:space="preserve">  </w:t>
            </w:r>
            <w:r w:rsidRPr="00F81F89">
              <w:rPr>
                <w:spacing w:val="1"/>
                <w:sz w:val="28"/>
                <w:szCs w:val="20"/>
              </w:rPr>
              <w:t>В</w:t>
            </w:r>
            <w:r w:rsidRPr="00F81F89">
              <w:rPr>
                <w:sz w:val="28"/>
                <w:szCs w:val="20"/>
              </w:rPr>
              <w:t>ве</w:t>
            </w:r>
            <w:r w:rsidRPr="00F81F89">
              <w:rPr>
                <w:spacing w:val="-1"/>
                <w:sz w:val="28"/>
                <w:szCs w:val="20"/>
              </w:rPr>
              <w:t>д</w:t>
            </w:r>
            <w:r w:rsidRPr="00F81F89">
              <w:rPr>
                <w:spacing w:val="3"/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е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вых с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о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1"/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е.</w:t>
            </w:r>
            <w:r w:rsidRPr="00515AF4">
              <w:rPr>
                <w:sz w:val="28"/>
                <w:szCs w:val="20"/>
              </w:rPr>
              <w:t>Чт</w:t>
            </w:r>
            <w:r w:rsidRPr="00515AF4">
              <w:rPr>
                <w:spacing w:val="2"/>
                <w:sz w:val="28"/>
                <w:szCs w:val="20"/>
              </w:rPr>
              <w:t>е</w:t>
            </w:r>
            <w:r w:rsidRPr="00515AF4">
              <w:rPr>
                <w:spacing w:val="-1"/>
                <w:sz w:val="28"/>
                <w:szCs w:val="20"/>
              </w:rPr>
              <w:t>ни</w:t>
            </w:r>
            <w:r w:rsidRPr="00515AF4">
              <w:rPr>
                <w:sz w:val="28"/>
                <w:szCs w:val="20"/>
              </w:rPr>
              <w:t>е</w:t>
            </w:r>
            <w:r w:rsidR="00680299">
              <w:rPr>
                <w:sz w:val="28"/>
                <w:szCs w:val="20"/>
              </w:rPr>
              <w:t xml:space="preserve"> </w:t>
            </w:r>
            <w:r w:rsidRPr="00515AF4">
              <w:rPr>
                <w:spacing w:val="-1"/>
                <w:sz w:val="28"/>
                <w:szCs w:val="20"/>
              </w:rPr>
              <w:t>т</w:t>
            </w:r>
            <w:r w:rsidRPr="00515AF4">
              <w:rPr>
                <w:sz w:val="28"/>
                <w:szCs w:val="20"/>
              </w:rPr>
              <w:t>екс</w:t>
            </w:r>
            <w:r w:rsidRPr="00515AF4">
              <w:rPr>
                <w:spacing w:val="-1"/>
                <w:sz w:val="28"/>
                <w:szCs w:val="20"/>
              </w:rPr>
              <w:t>т</w:t>
            </w:r>
            <w:r w:rsidRPr="00515AF4">
              <w:rPr>
                <w:sz w:val="28"/>
                <w:szCs w:val="20"/>
              </w:rPr>
              <w:t>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62B3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17.04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</w:p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2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 xml:space="preserve">ас 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z w:val="28"/>
                <w:szCs w:val="20"/>
              </w:rPr>
              <w:t>екс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м</w:t>
            </w:r>
            <w:r w:rsidR="00680299">
              <w:rPr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«</w:t>
            </w:r>
            <w:r>
              <w:rPr>
                <w:spacing w:val="-1"/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ешн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ст</w:t>
            </w:r>
            <w:r w:rsidRPr="00F81F89">
              <w:rPr>
                <w:spacing w:val="5"/>
                <w:sz w:val="28"/>
                <w:szCs w:val="20"/>
              </w:rPr>
              <w:t>ь</w:t>
            </w:r>
            <w:r w:rsidRPr="00F81F89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62B3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20.04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 w:rsidRPr="00F81F89">
              <w:rPr>
                <w:spacing w:val="1"/>
                <w:w w:val="99"/>
                <w:sz w:val="28"/>
                <w:szCs w:val="20"/>
              </w:rPr>
              <w:t>8</w:t>
            </w:r>
            <w:r>
              <w:rPr>
                <w:spacing w:val="1"/>
                <w:w w:val="99"/>
                <w:sz w:val="28"/>
                <w:szCs w:val="20"/>
              </w:rPr>
              <w:t>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22" w:lineRule="exact"/>
              <w:ind w:left="102" w:right="-20"/>
              <w:rPr>
                <w:spacing w:val="-1"/>
                <w:sz w:val="28"/>
                <w:szCs w:val="20"/>
              </w:rPr>
            </w:pPr>
          </w:p>
          <w:p w:rsidR="000467E9" w:rsidRPr="00F81F89" w:rsidRDefault="000467E9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</w:p>
          <w:p w:rsidR="000467E9" w:rsidRDefault="000467E9" w:rsidP="003245EF">
            <w:pPr>
              <w:ind w:left="102" w:right="470"/>
              <w:rPr>
                <w:b/>
                <w:bCs/>
                <w:sz w:val="28"/>
                <w:szCs w:val="20"/>
              </w:rPr>
            </w:pPr>
            <w:r w:rsidRPr="00F81F89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F81F89">
              <w:rPr>
                <w:b/>
                <w:bCs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й речи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по</w:t>
            </w:r>
            <w:r w:rsidR="00680299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5"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м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</w:p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z w:val="28"/>
                <w:szCs w:val="20"/>
              </w:rPr>
              <w:t xml:space="preserve">«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В</w:t>
            </w:r>
            <w:r w:rsidRPr="00F81F89">
              <w:rPr>
                <w:b/>
                <w:bCs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2"/>
                <w:sz w:val="28"/>
                <w:szCs w:val="20"/>
              </w:rPr>
              <w:t>ш</w:t>
            </w:r>
            <w:r w:rsidRPr="00F81F89">
              <w:rPr>
                <w:b/>
                <w:bCs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ь</w:t>
            </w:r>
            <w:r w:rsidRPr="00F81F89">
              <w:rPr>
                <w:b/>
                <w:bCs/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22.04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мм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ик</w:t>
            </w:r>
            <w:r w:rsidRPr="00F81F89">
              <w:rPr>
                <w:sz w:val="28"/>
                <w:szCs w:val="20"/>
              </w:rPr>
              <w:t>а.</w:t>
            </w:r>
          </w:p>
          <w:p w:rsidR="000467E9" w:rsidRPr="00F81F89" w:rsidRDefault="000467E9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pacing w:val="3"/>
                <w:sz w:val="28"/>
                <w:szCs w:val="20"/>
              </w:rPr>
              <w:t>а</w:t>
            </w:r>
            <w:r w:rsidRPr="00F81F89">
              <w:rPr>
                <w:spacing w:val="-4"/>
                <w:sz w:val="28"/>
                <w:szCs w:val="20"/>
              </w:rPr>
              <w:t>у</w:t>
            </w:r>
            <w:r w:rsidRPr="00F81F89">
              <w:rPr>
                <w:sz w:val="28"/>
                <w:szCs w:val="20"/>
              </w:rPr>
              <w:t>з</w:t>
            </w:r>
            <w:r w:rsidRPr="00F81F89">
              <w:rPr>
                <w:spacing w:val="3"/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ые</w:t>
            </w:r>
            <w:r w:rsidR="00680299">
              <w:rPr>
                <w:sz w:val="28"/>
                <w:szCs w:val="20"/>
              </w:rPr>
              <w:t xml:space="preserve">  </w:t>
            </w:r>
            <w:r w:rsidRPr="00F81F89">
              <w:rPr>
                <w:sz w:val="28"/>
                <w:szCs w:val="20"/>
              </w:rPr>
              <w:t>ф</w:t>
            </w:r>
            <w:r w:rsidRPr="00F81F89">
              <w:rPr>
                <w:spacing w:val="2"/>
                <w:sz w:val="28"/>
                <w:szCs w:val="20"/>
              </w:rPr>
              <w:t>о</w:t>
            </w:r>
            <w:r w:rsidRPr="00F81F89">
              <w:rPr>
                <w:spacing w:val="1"/>
                <w:sz w:val="28"/>
                <w:szCs w:val="20"/>
              </w:rPr>
              <w:t>рм</w:t>
            </w:r>
            <w:r w:rsidRPr="00F81F89">
              <w:rPr>
                <w:sz w:val="28"/>
                <w:szCs w:val="20"/>
              </w:rPr>
              <w:t>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BE21BC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24.04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BE21BC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BE21BC" w:rsidRDefault="000467E9" w:rsidP="003245EF">
            <w:pPr>
              <w:rPr>
                <w:sz w:val="28"/>
              </w:rPr>
            </w:pPr>
          </w:p>
        </w:tc>
      </w:tr>
    </w:tbl>
    <w:p w:rsidR="003245EF" w:rsidRPr="00BE21BC" w:rsidRDefault="003245EF" w:rsidP="003245EF">
      <w:pPr>
        <w:spacing w:before="5" w:line="80" w:lineRule="exact"/>
        <w:rPr>
          <w:sz w:val="28"/>
          <w:szCs w:val="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5048"/>
        <w:gridCol w:w="1210"/>
        <w:gridCol w:w="1320"/>
        <w:gridCol w:w="1320"/>
      </w:tblGrid>
      <w:tr w:rsidR="000467E9" w:rsidRPr="00D5521A" w:rsidTr="00073192">
        <w:trPr>
          <w:trHeight w:hRule="exact" w:val="6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3" w:lineRule="exact"/>
              <w:ind w:right="-20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В</w:t>
            </w:r>
            <w:r w:rsidRPr="00F81F89">
              <w:rPr>
                <w:sz w:val="28"/>
                <w:szCs w:val="20"/>
              </w:rPr>
              <w:t>ве</w:t>
            </w:r>
            <w:r w:rsidRPr="00F81F89">
              <w:rPr>
                <w:spacing w:val="-1"/>
                <w:sz w:val="28"/>
                <w:szCs w:val="20"/>
              </w:rPr>
              <w:t>д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е</w:t>
            </w:r>
            <w:r w:rsidR="002F119A">
              <w:rPr>
                <w:sz w:val="28"/>
                <w:szCs w:val="20"/>
              </w:rPr>
              <w:t xml:space="preserve"> </w:t>
            </w:r>
            <w:r>
              <w:rPr>
                <w:spacing w:val="-1"/>
                <w:sz w:val="28"/>
                <w:szCs w:val="20"/>
              </w:rPr>
              <w:t xml:space="preserve">лексики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 xml:space="preserve"> т</w:t>
            </w:r>
            <w:r w:rsidRPr="00F81F89">
              <w:rPr>
                <w:sz w:val="28"/>
                <w:szCs w:val="20"/>
              </w:rPr>
              <w:t>е</w:t>
            </w:r>
            <w:r>
              <w:rPr>
                <w:sz w:val="28"/>
                <w:szCs w:val="20"/>
              </w:rPr>
              <w:t>м</w:t>
            </w:r>
            <w:r w:rsidRPr="00F81F89">
              <w:rPr>
                <w:sz w:val="28"/>
                <w:szCs w:val="20"/>
              </w:rPr>
              <w:t>е</w:t>
            </w:r>
          </w:p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«</w:t>
            </w:r>
            <w:r w:rsidRPr="00F81F89">
              <w:rPr>
                <w:spacing w:val="3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и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z w:val="28"/>
                <w:szCs w:val="20"/>
              </w:rPr>
              <w:t>ы</w:t>
            </w:r>
            <w:r w:rsidR="002F119A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2"/>
                <w:sz w:val="28"/>
                <w:szCs w:val="20"/>
              </w:rPr>
              <w:t>ю</w:t>
            </w:r>
            <w:r w:rsidRPr="00F81F89">
              <w:rPr>
                <w:sz w:val="28"/>
                <w:szCs w:val="20"/>
              </w:rPr>
              <w:t>де</w:t>
            </w:r>
            <w:r w:rsidRPr="00F81F89">
              <w:rPr>
                <w:spacing w:val="3"/>
                <w:sz w:val="28"/>
                <w:szCs w:val="20"/>
              </w:rPr>
              <w:t>й</w:t>
            </w:r>
            <w:r w:rsidRPr="00F81F89">
              <w:rPr>
                <w:sz w:val="28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27.04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9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89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мм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ик</w:t>
            </w:r>
            <w:r w:rsidRPr="00F81F89">
              <w:rPr>
                <w:sz w:val="28"/>
                <w:szCs w:val="20"/>
              </w:rPr>
              <w:t>а.</w:t>
            </w:r>
          </w:p>
          <w:p w:rsidR="000467E9" w:rsidRPr="00F81F89" w:rsidRDefault="000467E9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да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ч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ые</w:t>
            </w:r>
            <w:r w:rsidR="002F119A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-1"/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ед</w:t>
            </w:r>
            <w:r w:rsidRPr="00F81F89">
              <w:rPr>
                <w:spacing w:val="-1"/>
                <w:sz w:val="28"/>
                <w:szCs w:val="20"/>
              </w:rPr>
              <w:t>л</w:t>
            </w:r>
            <w:r w:rsidRPr="00F81F89">
              <w:rPr>
                <w:spacing w:val="3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ж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2"/>
                <w:sz w:val="28"/>
                <w:szCs w:val="20"/>
              </w:rPr>
              <w:t>н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я.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29.04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11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25" w:lineRule="exact"/>
              <w:ind w:left="102" w:right="-20"/>
              <w:rPr>
                <w:spacing w:val="-2"/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Bod</w:t>
            </w:r>
            <w:r w:rsidRPr="00F81F89">
              <w:rPr>
                <w:sz w:val="28"/>
                <w:szCs w:val="20"/>
              </w:rPr>
              <w:t>y</w:t>
            </w:r>
            <w:r w:rsidR="002F119A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3"/>
                <w:sz w:val="28"/>
                <w:szCs w:val="20"/>
              </w:rPr>
              <w:t>T</w:t>
            </w:r>
            <w:r w:rsidRPr="00F81F89">
              <w:rPr>
                <w:sz w:val="28"/>
                <w:szCs w:val="20"/>
              </w:rPr>
              <w:t>al</w:t>
            </w:r>
            <w:r w:rsidRPr="00F81F89">
              <w:rPr>
                <w:spacing w:val="-1"/>
                <w:sz w:val="28"/>
                <w:szCs w:val="20"/>
              </w:rPr>
              <w:t>k</w:t>
            </w:r>
            <w:r w:rsidRPr="00F81F89">
              <w:rPr>
                <w:sz w:val="28"/>
                <w:szCs w:val="20"/>
              </w:rPr>
              <w:t>.</w:t>
            </w:r>
          </w:p>
          <w:p w:rsidR="000467E9" w:rsidRDefault="002F119A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Ч</w:t>
            </w:r>
            <w:r w:rsidR="000467E9" w:rsidRPr="00F81F89">
              <w:rPr>
                <w:spacing w:val="-1"/>
                <w:sz w:val="28"/>
                <w:szCs w:val="20"/>
              </w:rPr>
              <w:t>т</w:t>
            </w:r>
            <w:r w:rsidR="000467E9" w:rsidRPr="00F81F89">
              <w:rPr>
                <w:sz w:val="28"/>
                <w:szCs w:val="20"/>
              </w:rPr>
              <w:t>е</w:t>
            </w:r>
            <w:r w:rsidR="000467E9" w:rsidRPr="00F81F89">
              <w:rPr>
                <w:spacing w:val="2"/>
                <w:sz w:val="28"/>
                <w:szCs w:val="20"/>
              </w:rPr>
              <w:t>н</w:t>
            </w:r>
            <w:r w:rsidR="000467E9" w:rsidRPr="00F81F89">
              <w:rPr>
                <w:spacing w:val="-1"/>
                <w:sz w:val="28"/>
                <w:szCs w:val="20"/>
              </w:rPr>
              <w:t>и</w:t>
            </w:r>
            <w:r w:rsidR="000467E9" w:rsidRPr="00F81F89">
              <w:rPr>
                <w:sz w:val="28"/>
                <w:szCs w:val="20"/>
              </w:rPr>
              <w:t>е</w:t>
            </w:r>
            <w:r>
              <w:rPr>
                <w:sz w:val="28"/>
                <w:szCs w:val="20"/>
              </w:rPr>
              <w:t xml:space="preserve"> </w:t>
            </w:r>
            <w:r w:rsidR="000467E9" w:rsidRPr="00F81F89">
              <w:rPr>
                <w:spacing w:val="-1"/>
                <w:sz w:val="28"/>
                <w:szCs w:val="20"/>
              </w:rPr>
              <w:t>т</w:t>
            </w:r>
            <w:r w:rsidR="000467E9" w:rsidRPr="00F81F89">
              <w:rPr>
                <w:sz w:val="28"/>
                <w:szCs w:val="20"/>
              </w:rPr>
              <w:t>ек</w:t>
            </w:r>
            <w:r w:rsidR="000467E9" w:rsidRPr="00F81F89">
              <w:rPr>
                <w:spacing w:val="2"/>
                <w:sz w:val="28"/>
                <w:szCs w:val="20"/>
              </w:rPr>
              <w:t>с</w:t>
            </w:r>
            <w:r w:rsidR="000467E9" w:rsidRPr="00F81F89">
              <w:rPr>
                <w:spacing w:val="-1"/>
                <w:sz w:val="28"/>
                <w:szCs w:val="20"/>
              </w:rPr>
              <w:t>т</w:t>
            </w:r>
            <w:r w:rsidR="000467E9" w:rsidRPr="00F81F89">
              <w:rPr>
                <w:sz w:val="28"/>
                <w:szCs w:val="20"/>
              </w:rPr>
              <w:t>а</w:t>
            </w:r>
          </w:p>
          <w:p w:rsidR="000467E9" w:rsidRPr="00F81F89" w:rsidRDefault="000467E9" w:rsidP="003245EF">
            <w:pPr>
              <w:ind w:left="102" w:right="-20"/>
              <w:rPr>
                <w:sz w:val="28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4.05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3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B7324F" w:rsidRDefault="000467E9" w:rsidP="003245EF">
            <w:pPr>
              <w:spacing w:line="225" w:lineRule="exact"/>
              <w:ind w:left="102" w:right="-20"/>
              <w:rPr>
                <w:sz w:val="28"/>
                <w:szCs w:val="20"/>
                <w:lang w:val="en-US"/>
              </w:rPr>
            </w:pPr>
            <w:r w:rsidRPr="002F10E3">
              <w:rPr>
                <w:spacing w:val="2"/>
                <w:sz w:val="28"/>
                <w:szCs w:val="20"/>
              </w:rPr>
              <w:t>Р</w:t>
            </w:r>
            <w:r w:rsidRPr="002F10E3">
              <w:rPr>
                <w:spacing w:val="1"/>
                <w:sz w:val="28"/>
                <w:szCs w:val="20"/>
              </w:rPr>
              <w:t>а</w:t>
            </w:r>
            <w:r w:rsidRPr="002F10E3">
              <w:rPr>
                <w:sz w:val="28"/>
                <w:szCs w:val="20"/>
              </w:rPr>
              <w:t>бо</w:t>
            </w:r>
            <w:r w:rsidRPr="002F10E3">
              <w:rPr>
                <w:spacing w:val="-1"/>
                <w:sz w:val="28"/>
                <w:szCs w:val="20"/>
              </w:rPr>
              <w:t>т</w:t>
            </w:r>
            <w:r w:rsidRPr="002F10E3">
              <w:rPr>
                <w:sz w:val="28"/>
                <w:szCs w:val="20"/>
              </w:rPr>
              <w:t>а</w:t>
            </w:r>
            <w:r w:rsidR="002F119A" w:rsidRPr="00B7324F">
              <w:rPr>
                <w:sz w:val="28"/>
                <w:szCs w:val="20"/>
                <w:lang w:val="en-US"/>
              </w:rPr>
              <w:t xml:space="preserve"> </w:t>
            </w:r>
            <w:r w:rsidRPr="002F10E3">
              <w:rPr>
                <w:sz w:val="28"/>
                <w:szCs w:val="20"/>
              </w:rPr>
              <w:t>с</w:t>
            </w:r>
            <w:r w:rsidR="002F119A" w:rsidRPr="00B7324F">
              <w:rPr>
                <w:sz w:val="28"/>
                <w:szCs w:val="20"/>
                <w:lang w:val="en-US"/>
              </w:rPr>
              <w:t xml:space="preserve"> </w:t>
            </w:r>
            <w:r w:rsidRPr="002F10E3">
              <w:rPr>
                <w:spacing w:val="-1"/>
                <w:sz w:val="28"/>
                <w:szCs w:val="20"/>
              </w:rPr>
              <w:t>т</w:t>
            </w:r>
            <w:r w:rsidRPr="002F10E3">
              <w:rPr>
                <w:sz w:val="28"/>
                <w:szCs w:val="20"/>
              </w:rPr>
              <w:t>екс</w:t>
            </w:r>
            <w:r w:rsidRPr="002F10E3">
              <w:rPr>
                <w:spacing w:val="-1"/>
                <w:sz w:val="28"/>
                <w:szCs w:val="20"/>
              </w:rPr>
              <w:t>т</w:t>
            </w:r>
            <w:r w:rsidRPr="002F10E3">
              <w:rPr>
                <w:spacing w:val="1"/>
                <w:sz w:val="28"/>
                <w:szCs w:val="20"/>
              </w:rPr>
              <w:t>ом</w:t>
            </w:r>
            <w:r w:rsidRPr="00B7324F">
              <w:rPr>
                <w:spacing w:val="3"/>
                <w:sz w:val="28"/>
                <w:szCs w:val="20"/>
                <w:lang w:val="en-US"/>
              </w:rPr>
              <w:t xml:space="preserve"> «</w:t>
            </w:r>
            <w:r w:rsidRPr="00B7324F">
              <w:rPr>
                <w:sz w:val="28"/>
                <w:szCs w:val="20"/>
                <w:lang w:val="en-US"/>
              </w:rPr>
              <w:t>Do</w:t>
            </w:r>
          </w:p>
          <w:p w:rsidR="000467E9" w:rsidRPr="00B7324F" w:rsidRDefault="000467E9" w:rsidP="003245EF">
            <w:pPr>
              <w:ind w:left="102" w:right="274"/>
              <w:rPr>
                <w:sz w:val="28"/>
                <w:szCs w:val="20"/>
                <w:lang w:val="en-US"/>
              </w:rPr>
            </w:pPr>
            <w:r w:rsidRPr="00B7324F">
              <w:rPr>
                <w:spacing w:val="-4"/>
                <w:sz w:val="28"/>
                <w:szCs w:val="20"/>
                <w:lang w:val="en-US"/>
              </w:rPr>
              <w:t>Y</w:t>
            </w:r>
            <w:r w:rsidRPr="00B7324F">
              <w:rPr>
                <w:spacing w:val="3"/>
                <w:sz w:val="28"/>
                <w:szCs w:val="20"/>
                <w:lang w:val="en-US"/>
              </w:rPr>
              <w:t>o</w:t>
            </w:r>
            <w:r w:rsidRPr="00B7324F">
              <w:rPr>
                <w:sz w:val="28"/>
                <w:szCs w:val="20"/>
                <w:lang w:val="en-US"/>
              </w:rPr>
              <w:t>u</w:t>
            </w:r>
            <w:r w:rsidR="002F119A" w:rsidRPr="00B7324F">
              <w:rPr>
                <w:sz w:val="28"/>
                <w:szCs w:val="20"/>
                <w:lang w:val="en-US"/>
              </w:rPr>
              <w:t xml:space="preserve"> </w:t>
            </w:r>
            <w:r w:rsidR="002F119A">
              <w:rPr>
                <w:spacing w:val="-1"/>
                <w:sz w:val="28"/>
                <w:szCs w:val="20"/>
                <w:lang w:val="en-US"/>
              </w:rPr>
              <w:t>S</w:t>
            </w:r>
            <w:r w:rsidRPr="00B7324F">
              <w:rPr>
                <w:spacing w:val="1"/>
                <w:sz w:val="28"/>
                <w:szCs w:val="20"/>
                <w:lang w:val="en-US"/>
              </w:rPr>
              <w:t>p</w:t>
            </w:r>
            <w:r w:rsidRPr="00B7324F">
              <w:rPr>
                <w:sz w:val="28"/>
                <w:szCs w:val="20"/>
                <w:lang w:val="en-US"/>
              </w:rPr>
              <w:t>e</w:t>
            </w:r>
            <w:r w:rsidRPr="00B7324F">
              <w:rPr>
                <w:spacing w:val="3"/>
                <w:sz w:val="28"/>
                <w:szCs w:val="20"/>
                <w:lang w:val="en-US"/>
              </w:rPr>
              <w:t>a</w:t>
            </w:r>
            <w:r w:rsidRPr="00B7324F">
              <w:rPr>
                <w:sz w:val="28"/>
                <w:szCs w:val="20"/>
                <w:lang w:val="en-US"/>
              </w:rPr>
              <w:t>k</w:t>
            </w:r>
            <w:r w:rsidR="002F119A" w:rsidRPr="00B7324F">
              <w:rPr>
                <w:sz w:val="28"/>
                <w:szCs w:val="20"/>
                <w:lang w:val="en-US"/>
              </w:rPr>
              <w:t xml:space="preserve"> </w:t>
            </w:r>
            <w:r w:rsidR="002F119A">
              <w:rPr>
                <w:spacing w:val="1"/>
                <w:sz w:val="28"/>
                <w:szCs w:val="20"/>
                <w:lang w:val="en-US"/>
              </w:rPr>
              <w:t>D</w:t>
            </w:r>
            <w:r w:rsidRPr="00B7324F">
              <w:rPr>
                <w:spacing w:val="1"/>
                <w:sz w:val="28"/>
                <w:szCs w:val="20"/>
                <w:lang w:val="en-US"/>
              </w:rPr>
              <w:t>o</w:t>
            </w:r>
            <w:r w:rsidRPr="00B7324F">
              <w:rPr>
                <w:sz w:val="28"/>
                <w:szCs w:val="20"/>
                <w:lang w:val="en-US"/>
              </w:rPr>
              <w:t>l</w:t>
            </w:r>
            <w:r w:rsidRPr="00B7324F">
              <w:rPr>
                <w:spacing w:val="1"/>
                <w:sz w:val="28"/>
                <w:szCs w:val="20"/>
                <w:lang w:val="en-US"/>
              </w:rPr>
              <w:t>p</w:t>
            </w:r>
            <w:r w:rsidRPr="00B7324F">
              <w:rPr>
                <w:spacing w:val="-1"/>
                <w:sz w:val="28"/>
                <w:szCs w:val="20"/>
                <w:lang w:val="en-US"/>
              </w:rPr>
              <w:t>h</w:t>
            </w:r>
            <w:r w:rsidRPr="00B7324F">
              <w:rPr>
                <w:sz w:val="28"/>
                <w:szCs w:val="20"/>
                <w:lang w:val="en-US"/>
              </w:rPr>
              <w:t>i</w:t>
            </w:r>
            <w:r w:rsidRPr="00B7324F">
              <w:rPr>
                <w:spacing w:val="-1"/>
                <w:sz w:val="28"/>
                <w:szCs w:val="20"/>
                <w:lang w:val="en-US"/>
              </w:rPr>
              <w:t>n</w:t>
            </w:r>
            <w:r w:rsidRPr="00B7324F">
              <w:rPr>
                <w:spacing w:val="3"/>
                <w:sz w:val="28"/>
                <w:szCs w:val="20"/>
                <w:lang w:val="en-US"/>
              </w:rPr>
              <w:t>e</w:t>
            </w:r>
            <w:r w:rsidRPr="00B7324F">
              <w:rPr>
                <w:spacing w:val="-1"/>
                <w:sz w:val="28"/>
                <w:szCs w:val="20"/>
                <w:lang w:val="en-US"/>
              </w:rPr>
              <w:t>s</w:t>
            </w:r>
            <w:r w:rsidRPr="00B7324F">
              <w:rPr>
                <w:sz w:val="28"/>
                <w:szCs w:val="20"/>
                <w:lang w:val="en-US"/>
              </w:rPr>
              <w:t>e</w:t>
            </w:r>
            <w:r w:rsidRPr="00B7324F">
              <w:rPr>
                <w:spacing w:val="5"/>
                <w:sz w:val="28"/>
                <w:szCs w:val="20"/>
                <w:lang w:val="en-US"/>
              </w:rPr>
              <w:t>?</w:t>
            </w:r>
            <w:r w:rsidRPr="00B7324F">
              <w:rPr>
                <w:sz w:val="28"/>
                <w:szCs w:val="20"/>
                <w:lang w:val="en-US"/>
              </w:rPr>
              <w:t>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6.05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92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92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1"/>
                <w:sz w:val="28"/>
                <w:szCs w:val="20"/>
              </w:rPr>
              <w:t>мм</w:t>
            </w:r>
            <w:r w:rsidRPr="00F81F89">
              <w:rPr>
                <w:sz w:val="28"/>
                <w:szCs w:val="20"/>
              </w:rPr>
              <w:t>ат</w:t>
            </w:r>
            <w:r w:rsidRPr="00F81F89">
              <w:rPr>
                <w:spacing w:val="-1"/>
                <w:sz w:val="28"/>
                <w:szCs w:val="20"/>
              </w:rPr>
              <w:t>ик</w:t>
            </w:r>
            <w:r w:rsidRPr="00F81F89">
              <w:rPr>
                <w:sz w:val="28"/>
                <w:szCs w:val="20"/>
              </w:rPr>
              <w:t>а.</w:t>
            </w:r>
          </w:p>
          <w:p w:rsidR="000467E9" w:rsidRPr="00F81F89" w:rsidRDefault="000467E9" w:rsidP="003245EF">
            <w:pPr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И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ве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с</w:t>
            </w:r>
            <w:r w:rsidRPr="00F81F89">
              <w:rPr>
                <w:spacing w:val="2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8.05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93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3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д</w:t>
            </w:r>
            <w:r w:rsidRPr="00F81F89">
              <w:rPr>
                <w:spacing w:val="-1"/>
                <w:sz w:val="28"/>
                <w:szCs w:val="20"/>
              </w:rPr>
              <w:t>г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к</w:t>
            </w:r>
            <w:r w:rsidRPr="00F81F89">
              <w:rPr>
                <w:sz w:val="28"/>
                <w:szCs w:val="20"/>
              </w:rPr>
              <w:t>а</w:t>
            </w:r>
            <w:r w:rsidR="002F119A">
              <w:rPr>
                <w:sz w:val="28"/>
                <w:szCs w:val="20"/>
                <w:lang w:val="en-US"/>
              </w:rPr>
              <w:t xml:space="preserve"> </w:t>
            </w:r>
            <w:r w:rsidRPr="00F81F89">
              <w:rPr>
                <w:sz w:val="28"/>
                <w:szCs w:val="20"/>
              </w:rPr>
              <w:t>к</w:t>
            </w:r>
          </w:p>
          <w:p w:rsidR="000467E9" w:rsidRPr="00F81F89" w:rsidRDefault="002F119A" w:rsidP="003245EF">
            <w:pPr>
              <w:ind w:left="102" w:right="-20"/>
              <w:rPr>
                <w:sz w:val="28"/>
                <w:szCs w:val="20"/>
              </w:rPr>
            </w:pPr>
            <w:r>
              <w:rPr>
                <w:spacing w:val="-1"/>
                <w:sz w:val="28"/>
                <w:szCs w:val="20"/>
              </w:rPr>
              <w:t>Н</w:t>
            </w:r>
            <w:r w:rsidR="000467E9" w:rsidRPr="00F81F89">
              <w:rPr>
                <w:sz w:val="28"/>
                <w:szCs w:val="20"/>
              </w:rPr>
              <w:t>а</w:t>
            </w:r>
            <w:r w:rsidR="000467E9" w:rsidRPr="00F81F89">
              <w:rPr>
                <w:spacing w:val="2"/>
                <w:sz w:val="28"/>
                <w:szCs w:val="20"/>
              </w:rPr>
              <w:t>п</w:t>
            </w:r>
            <w:r w:rsidR="000467E9" w:rsidRPr="00F81F89">
              <w:rPr>
                <w:spacing w:val="-1"/>
                <w:sz w:val="28"/>
                <w:szCs w:val="20"/>
              </w:rPr>
              <w:t>и</w:t>
            </w:r>
            <w:r w:rsidR="000467E9" w:rsidRPr="00F81F89">
              <w:rPr>
                <w:sz w:val="28"/>
                <w:szCs w:val="20"/>
              </w:rPr>
              <w:t>с</w:t>
            </w:r>
            <w:r w:rsidR="000467E9" w:rsidRPr="00F81F89">
              <w:rPr>
                <w:spacing w:val="1"/>
                <w:sz w:val="28"/>
                <w:szCs w:val="20"/>
              </w:rPr>
              <w:t>ан</w:t>
            </w:r>
            <w:r w:rsidR="000467E9" w:rsidRPr="00F81F89">
              <w:rPr>
                <w:spacing w:val="-1"/>
                <w:sz w:val="28"/>
                <w:szCs w:val="20"/>
              </w:rPr>
              <w:t>и</w:t>
            </w:r>
            <w:r w:rsidR="000467E9" w:rsidRPr="00F81F89">
              <w:rPr>
                <w:sz w:val="28"/>
                <w:szCs w:val="20"/>
              </w:rPr>
              <w:t>ю</w:t>
            </w:r>
            <w:r>
              <w:rPr>
                <w:sz w:val="28"/>
                <w:szCs w:val="20"/>
              </w:rPr>
              <w:t xml:space="preserve"> </w:t>
            </w:r>
            <w:r w:rsidR="000467E9" w:rsidRPr="00F81F89">
              <w:rPr>
                <w:spacing w:val="-1"/>
                <w:sz w:val="28"/>
                <w:szCs w:val="20"/>
              </w:rPr>
              <w:t>т</w:t>
            </w:r>
            <w:r w:rsidR="000467E9" w:rsidRPr="00F81F89">
              <w:rPr>
                <w:sz w:val="28"/>
                <w:szCs w:val="20"/>
              </w:rPr>
              <w:t>е</w:t>
            </w:r>
            <w:r w:rsidR="000467E9" w:rsidRPr="00F81F89">
              <w:rPr>
                <w:spacing w:val="3"/>
                <w:sz w:val="28"/>
                <w:szCs w:val="20"/>
              </w:rPr>
              <w:t>с</w:t>
            </w:r>
            <w:r w:rsidR="000467E9" w:rsidRPr="00F81F89">
              <w:rPr>
                <w:spacing w:val="-1"/>
                <w:sz w:val="28"/>
                <w:szCs w:val="20"/>
              </w:rPr>
              <w:t>т</w:t>
            </w:r>
            <w:r w:rsidR="000467E9" w:rsidRPr="00F81F89">
              <w:rPr>
                <w:sz w:val="28"/>
                <w:szCs w:val="20"/>
              </w:rPr>
              <w:t>а.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6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94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7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-1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т</w:t>
            </w:r>
            <w:r w:rsidR="002F119A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6</w:t>
            </w:r>
            <w:r w:rsidRPr="00F81F89">
              <w:rPr>
                <w:b/>
                <w:bCs/>
                <w:sz w:val="28"/>
                <w:szCs w:val="20"/>
              </w:rPr>
              <w:t>. 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pacing w:val="-2"/>
                <w:sz w:val="28"/>
                <w:szCs w:val="20"/>
              </w:rPr>
              <w:t>н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ол</w:t>
            </w:r>
            <w:r w:rsidRPr="00F81F89">
              <w:rPr>
                <w:b/>
                <w:bCs/>
                <w:sz w:val="28"/>
                <w:szCs w:val="20"/>
              </w:rPr>
              <w:t>ь</w:t>
            </w:r>
          </w:p>
          <w:p w:rsidR="000467E9" w:rsidRPr="002F10E3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1"/>
                <w:sz w:val="28"/>
                <w:szCs w:val="20"/>
              </w:rPr>
              <w:t>л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к</w:t>
            </w:r>
            <w:r w:rsidRPr="00F81F89">
              <w:rPr>
                <w:b/>
                <w:bCs/>
                <w:sz w:val="28"/>
                <w:szCs w:val="20"/>
              </w:rPr>
              <w:t>с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 xml:space="preserve">-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г</w:t>
            </w:r>
            <w:r w:rsidRPr="00F81F89">
              <w:rPr>
                <w:b/>
                <w:bCs/>
                <w:sz w:val="28"/>
                <w:szCs w:val="20"/>
              </w:rPr>
              <w:t>р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амм</w:t>
            </w:r>
            <w:r w:rsidRPr="00F81F89">
              <w:rPr>
                <w:b/>
                <w:bCs/>
                <w:spacing w:val="-1"/>
                <w:sz w:val="28"/>
                <w:szCs w:val="20"/>
              </w:rPr>
              <w:t>а</w:t>
            </w:r>
            <w:r w:rsidRPr="00F81F89">
              <w:rPr>
                <w:b/>
                <w:bCs/>
                <w:spacing w:val="3"/>
                <w:sz w:val="28"/>
                <w:szCs w:val="20"/>
              </w:rPr>
              <w:t>т</w:t>
            </w:r>
            <w:r w:rsidRPr="00F81F89">
              <w:rPr>
                <w:b/>
                <w:bCs/>
                <w:sz w:val="28"/>
                <w:szCs w:val="20"/>
              </w:rPr>
              <w:t>и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ч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с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и</w:t>
            </w:r>
            <w:r w:rsidRPr="00F81F89">
              <w:rPr>
                <w:b/>
                <w:bCs/>
                <w:sz w:val="28"/>
                <w:szCs w:val="20"/>
              </w:rPr>
              <w:t>х</w:t>
            </w:r>
            <w:r w:rsidR="002F119A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 xml:space="preserve"> н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а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F81F89">
              <w:rPr>
                <w:b/>
                <w:bCs/>
                <w:sz w:val="28"/>
                <w:szCs w:val="20"/>
              </w:rPr>
              <w:t>к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о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="002F119A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и реч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е</w:t>
            </w:r>
            <w:r w:rsidRPr="00F81F89">
              <w:rPr>
                <w:b/>
                <w:bCs/>
                <w:sz w:val="28"/>
                <w:szCs w:val="20"/>
              </w:rPr>
              <w:t>в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ы</w:t>
            </w:r>
            <w:r w:rsidRPr="00F81F89">
              <w:rPr>
                <w:b/>
                <w:bCs/>
                <w:sz w:val="28"/>
                <w:szCs w:val="20"/>
              </w:rPr>
              <w:t xml:space="preserve">х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ум</w:t>
            </w:r>
            <w:r w:rsidRPr="00F81F89">
              <w:rPr>
                <w:b/>
                <w:bCs/>
                <w:sz w:val="28"/>
                <w:szCs w:val="20"/>
              </w:rPr>
              <w:t>е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н</w:t>
            </w:r>
            <w:r w:rsidRPr="00F81F89">
              <w:rPr>
                <w:b/>
                <w:bCs/>
                <w:sz w:val="28"/>
                <w:szCs w:val="20"/>
              </w:rPr>
              <w:t>ий</w:t>
            </w:r>
            <w:r w:rsidR="002F119A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z w:val="28"/>
                <w:szCs w:val="20"/>
              </w:rPr>
              <w:t>по</w:t>
            </w:r>
            <w:r w:rsidR="002F119A">
              <w:rPr>
                <w:b/>
                <w:bCs/>
                <w:sz w:val="28"/>
                <w:szCs w:val="20"/>
              </w:rPr>
              <w:t xml:space="preserve"> 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Мо</w:t>
            </w:r>
            <w:r w:rsidRPr="00F81F89">
              <w:rPr>
                <w:b/>
                <w:bCs/>
                <w:sz w:val="28"/>
                <w:szCs w:val="20"/>
              </w:rPr>
              <w:t>д</w:t>
            </w:r>
            <w:r w:rsidRPr="00F81F89">
              <w:rPr>
                <w:b/>
                <w:bCs/>
                <w:spacing w:val="1"/>
                <w:sz w:val="28"/>
                <w:szCs w:val="20"/>
              </w:rPr>
              <w:t>ул</w:t>
            </w:r>
            <w:r w:rsidRPr="00F81F89">
              <w:rPr>
                <w:b/>
                <w:bCs/>
                <w:sz w:val="28"/>
                <w:szCs w:val="20"/>
              </w:rPr>
              <w:t>ю</w:t>
            </w:r>
            <w:r w:rsidR="002F119A">
              <w:rPr>
                <w:b/>
                <w:bCs/>
                <w:sz w:val="28"/>
                <w:szCs w:val="20"/>
              </w:rPr>
              <w:t xml:space="preserve"> </w:t>
            </w:r>
            <w:r w:rsidRPr="0020651F">
              <w:rPr>
                <w:b/>
                <w:bCs/>
                <w:sz w:val="28"/>
                <w:szCs w:val="20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62B3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9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lastRenderedPageBreak/>
              <w:t>95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39" w:lineRule="auto"/>
              <w:ind w:left="102" w:right="121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-1"/>
                <w:sz w:val="28"/>
                <w:szCs w:val="20"/>
              </w:rPr>
              <w:t>н</w:t>
            </w:r>
            <w:r w:rsidRPr="00F81F89">
              <w:rPr>
                <w:sz w:val="28"/>
                <w:szCs w:val="20"/>
              </w:rPr>
              <w:t>а</w:t>
            </w:r>
            <w:r w:rsidRPr="00F81F89">
              <w:rPr>
                <w:spacing w:val="2"/>
                <w:sz w:val="28"/>
                <w:szCs w:val="20"/>
              </w:rPr>
              <w:t>л</w:t>
            </w:r>
            <w:r w:rsidRPr="00F81F89">
              <w:rPr>
                <w:spacing w:val="-1"/>
                <w:sz w:val="28"/>
                <w:szCs w:val="20"/>
              </w:rPr>
              <w:t>и</w:t>
            </w:r>
            <w:r w:rsidRPr="00F81F89">
              <w:rPr>
                <w:sz w:val="28"/>
                <w:szCs w:val="20"/>
              </w:rPr>
              <w:t>з</w:t>
            </w:r>
            <w:r w:rsidR="002F119A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р</w:t>
            </w:r>
            <w:r w:rsidRPr="00F81F89">
              <w:rPr>
                <w:sz w:val="28"/>
                <w:szCs w:val="20"/>
              </w:rPr>
              <w:t>аб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13.05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96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2"/>
                <w:sz w:val="28"/>
                <w:szCs w:val="20"/>
              </w:rPr>
              <w:t>.</w:t>
            </w:r>
            <w:r w:rsidR="002F119A">
              <w:rPr>
                <w:spacing w:val="2"/>
                <w:sz w:val="28"/>
                <w:szCs w:val="20"/>
              </w:rPr>
              <w:t xml:space="preserve"> </w:t>
            </w:r>
            <w:r w:rsidRPr="00F81F89">
              <w:rPr>
                <w:sz w:val="28"/>
                <w:szCs w:val="20"/>
              </w:rPr>
              <w:t>V</w:t>
            </w:r>
            <w:r w:rsidRPr="00F81F89">
              <w:rPr>
                <w:spacing w:val="1"/>
                <w:sz w:val="28"/>
                <w:szCs w:val="20"/>
              </w:rPr>
              <w:t>o</w:t>
            </w:r>
            <w:r w:rsidRPr="00F81F89">
              <w:rPr>
                <w:sz w:val="28"/>
                <w:szCs w:val="20"/>
              </w:rPr>
              <w:t>c</w:t>
            </w:r>
            <w:r>
              <w:rPr>
                <w:sz w:val="28"/>
                <w:szCs w:val="20"/>
              </w:rPr>
              <w:t>abulary</w:t>
            </w:r>
            <w:r w:rsidR="002F119A">
              <w:rPr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b</w:t>
            </w:r>
            <w:r w:rsidRPr="00F81F89">
              <w:rPr>
                <w:sz w:val="28"/>
                <w:szCs w:val="20"/>
              </w:rPr>
              <w:t>a</w:t>
            </w:r>
            <w:r w:rsidRPr="00F81F89">
              <w:rPr>
                <w:spacing w:val="1"/>
                <w:sz w:val="28"/>
                <w:szCs w:val="20"/>
              </w:rPr>
              <w:t>n</w:t>
            </w:r>
            <w:r w:rsidRPr="00F81F89">
              <w:rPr>
                <w:sz w:val="28"/>
                <w:szCs w:val="20"/>
              </w:rPr>
              <w:t>k</w:t>
            </w:r>
          </w:p>
          <w:p w:rsidR="000467E9" w:rsidRPr="00F81F89" w:rsidRDefault="000467E9" w:rsidP="003245EF">
            <w:pPr>
              <w:ind w:left="102" w:right="843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1</w:t>
            </w:r>
            <w:r w:rsidRPr="00F81F89">
              <w:rPr>
                <w:spacing w:val="2"/>
                <w:sz w:val="28"/>
                <w:szCs w:val="20"/>
              </w:rPr>
              <w:t>6</w:t>
            </w:r>
            <w:r w:rsidRPr="00F81F89">
              <w:rPr>
                <w:spacing w:val="-2"/>
                <w:sz w:val="28"/>
                <w:szCs w:val="20"/>
              </w:rPr>
              <w:t>-</w:t>
            </w:r>
            <w:r w:rsidRPr="00F81F89">
              <w:rPr>
                <w:spacing w:val="1"/>
                <w:sz w:val="28"/>
                <w:szCs w:val="20"/>
              </w:rPr>
              <w:t>17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62B3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15.05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11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97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</w:p>
          <w:p w:rsidR="000467E9" w:rsidRPr="00F81F89" w:rsidRDefault="000467E9" w:rsidP="003245EF">
            <w:pPr>
              <w:spacing w:line="225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е</w:t>
            </w:r>
            <w:r w:rsidR="002F119A">
              <w:rPr>
                <w:sz w:val="28"/>
                <w:szCs w:val="20"/>
              </w:rPr>
              <w:t xml:space="preserve">. </w:t>
            </w:r>
            <w:r w:rsidRPr="00F81F89">
              <w:rPr>
                <w:sz w:val="28"/>
                <w:szCs w:val="20"/>
              </w:rPr>
              <w:t>V</w:t>
            </w:r>
            <w:r w:rsidRPr="00F81F89">
              <w:rPr>
                <w:spacing w:val="1"/>
                <w:sz w:val="28"/>
                <w:szCs w:val="20"/>
              </w:rPr>
              <w:t>o</w:t>
            </w:r>
            <w:r w:rsidRPr="00F81F89">
              <w:rPr>
                <w:sz w:val="28"/>
                <w:szCs w:val="20"/>
              </w:rPr>
              <w:t>c</w:t>
            </w:r>
            <w:r>
              <w:rPr>
                <w:spacing w:val="1"/>
                <w:sz w:val="28"/>
                <w:szCs w:val="20"/>
              </w:rPr>
              <w:t>abulary</w:t>
            </w:r>
            <w:r w:rsidR="002F119A">
              <w:rPr>
                <w:spacing w:val="1"/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b</w:t>
            </w:r>
            <w:r w:rsidRPr="00F81F89">
              <w:rPr>
                <w:sz w:val="28"/>
                <w:szCs w:val="20"/>
              </w:rPr>
              <w:t>a</w:t>
            </w:r>
            <w:r w:rsidRPr="00F81F89">
              <w:rPr>
                <w:spacing w:val="1"/>
                <w:sz w:val="28"/>
                <w:szCs w:val="20"/>
              </w:rPr>
              <w:t>n</w:t>
            </w:r>
            <w:r w:rsidRPr="00F81F89">
              <w:rPr>
                <w:sz w:val="28"/>
                <w:szCs w:val="20"/>
              </w:rPr>
              <w:t>k</w:t>
            </w:r>
          </w:p>
          <w:p w:rsidR="000467E9" w:rsidRPr="00F81F89" w:rsidRDefault="000467E9" w:rsidP="003245EF">
            <w:pPr>
              <w:spacing w:line="228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1</w:t>
            </w:r>
            <w:r w:rsidRPr="00F81F89">
              <w:rPr>
                <w:spacing w:val="2"/>
                <w:sz w:val="28"/>
                <w:szCs w:val="20"/>
              </w:rPr>
              <w:t>8</w:t>
            </w:r>
            <w:r w:rsidRPr="00F81F89">
              <w:rPr>
                <w:spacing w:val="-2"/>
                <w:sz w:val="28"/>
                <w:szCs w:val="20"/>
              </w:rPr>
              <w:t>-</w:t>
            </w:r>
            <w:r w:rsidRPr="00F81F89">
              <w:rPr>
                <w:spacing w:val="1"/>
                <w:sz w:val="28"/>
                <w:szCs w:val="20"/>
              </w:rPr>
              <w:t>19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62B3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18.05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98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20"/>
              </w:rPr>
              <w:t>П</w:t>
            </w:r>
            <w:r w:rsidRPr="00F81F89">
              <w:rPr>
                <w:spacing w:val="1"/>
                <w:sz w:val="28"/>
                <w:szCs w:val="20"/>
              </w:rPr>
              <w:t>о</w:t>
            </w:r>
            <w:r w:rsidRPr="00F81F89">
              <w:rPr>
                <w:sz w:val="28"/>
                <w:szCs w:val="20"/>
              </w:rPr>
              <w:t>в</w:t>
            </w:r>
            <w:r w:rsidRPr="00F81F89">
              <w:rPr>
                <w:spacing w:val="-1"/>
                <w:sz w:val="28"/>
                <w:szCs w:val="20"/>
              </w:rPr>
              <w:t>т</w:t>
            </w:r>
            <w:r w:rsidRPr="00F81F89">
              <w:rPr>
                <w:spacing w:val="1"/>
                <w:sz w:val="28"/>
                <w:szCs w:val="20"/>
              </w:rPr>
              <w:t>ор</w:t>
            </w:r>
            <w:r w:rsidRPr="00F81F89">
              <w:rPr>
                <w:sz w:val="28"/>
                <w:szCs w:val="20"/>
              </w:rPr>
              <w:t>е</w:t>
            </w:r>
            <w:r w:rsidRPr="00F81F89">
              <w:rPr>
                <w:spacing w:val="-1"/>
                <w:sz w:val="28"/>
                <w:szCs w:val="20"/>
              </w:rPr>
              <w:t>ни</w:t>
            </w:r>
            <w:r w:rsidRPr="00F81F89">
              <w:rPr>
                <w:sz w:val="28"/>
                <w:szCs w:val="20"/>
              </w:rPr>
              <w:t>е</w:t>
            </w:r>
            <w:r w:rsidR="002F119A">
              <w:rPr>
                <w:sz w:val="28"/>
                <w:szCs w:val="20"/>
              </w:rPr>
              <w:t xml:space="preserve">. </w:t>
            </w:r>
            <w:r w:rsidRPr="00F81F89">
              <w:rPr>
                <w:sz w:val="28"/>
                <w:szCs w:val="20"/>
              </w:rPr>
              <w:t>V</w:t>
            </w:r>
            <w:r w:rsidRPr="00F81F89">
              <w:rPr>
                <w:spacing w:val="1"/>
                <w:sz w:val="28"/>
                <w:szCs w:val="20"/>
              </w:rPr>
              <w:t>o</w:t>
            </w:r>
            <w:r w:rsidRPr="00F81F89">
              <w:rPr>
                <w:sz w:val="28"/>
                <w:szCs w:val="20"/>
              </w:rPr>
              <w:t>c</w:t>
            </w:r>
            <w:r>
              <w:rPr>
                <w:spacing w:val="1"/>
                <w:sz w:val="28"/>
                <w:szCs w:val="20"/>
              </w:rPr>
              <w:t>abulary</w:t>
            </w:r>
            <w:r w:rsidR="002F119A">
              <w:rPr>
                <w:spacing w:val="1"/>
                <w:sz w:val="28"/>
                <w:szCs w:val="20"/>
              </w:rPr>
              <w:t xml:space="preserve"> </w:t>
            </w:r>
            <w:r w:rsidRPr="00F81F89">
              <w:rPr>
                <w:spacing w:val="1"/>
                <w:sz w:val="28"/>
                <w:szCs w:val="20"/>
              </w:rPr>
              <w:t>b</w:t>
            </w:r>
            <w:r w:rsidRPr="00F81F89">
              <w:rPr>
                <w:sz w:val="28"/>
                <w:szCs w:val="20"/>
              </w:rPr>
              <w:t>a</w:t>
            </w:r>
            <w:r w:rsidRPr="00F81F89">
              <w:rPr>
                <w:spacing w:val="1"/>
                <w:sz w:val="28"/>
                <w:szCs w:val="20"/>
              </w:rPr>
              <w:t>n</w:t>
            </w:r>
            <w:r w:rsidRPr="00F81F89">
              <w:rPr>
                <w:sz w:val="28"/>
                <w:szCs w:val="20"/>
              </w:rPr>
              <w:t>k</w:t>
            </w:r>
          </w:p>
          <w:p w:rsidR="000467E9" w:rsidRPr="00F81F89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2</w:t>
            </w:r>
            <w:r w:rsidRPr="00F81F89">
              <w:rPr>
                <w:spacing w:val="2"/>
                <w:sz w:val="28"/>
                <w:szCs w:val="20"/>
              </w:rPr>
              <w:t>0</w:t>
            </w:r>
            <w:r w:rsidRPr="00F81F89">
              <w:rPr>
                <w:spacing w:val="-2"/>
                <w:sz w:val="28"/>
                <w:szCs w:val="20"/>
              </w:rPr>
              <w:t>-</w:t>
            </w:r>
            <w:r w:rsidRPr="00F81F89">
              <w:rPr>
                <w:spacing w:val="1"/>
                <w:sz w:val="28"/>
                <w:szCs w:val="20"/>
              </w:rPr>
              <w:t>21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20.05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5" w:lineRule="exact"/>
              <w:ind w:left="197" w:right="174"/>
              <w:jc w:val="center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99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3637E" w:rsidRDefault="000467E9" w:rsidP="003245EF">
            <w:pPr>
              <w:spacing w:before="3" w:line="228" w:lineRule="exact"/>
              <w:ind w:right="413"/>
              <w:rPr>
                <w:sz w:val="28"/>
                <w:szCs w:val="20"/>
              </w:rPr>
            </w:pPr>
            <w:r w:rsidRPr="00F81F89">
              <w:rPr>
                <w:sz w:val="28"/>
                <w:szCs w:val="18"/>
              </w:rPr>
              <w:t>С</w:t>
            </w:r>
            <w:r w:rsidRPr="00F81F89">
              <w:rPr>
                <w:spacing w:val="-1"/>
                <w:sz w:val="28"/>
                <w:szCs w:val="18"/>
              </w:rPr>
              <w:t>л</w:t>
            </w:r>
            <w:r w:rsidRPr="00F81F89">
              <w:rPr>
                <w:spacing w:val="1"/>
                <w:sz w:val="28"/>
                <w:szCs w:val="18"/>
              </w:rPr>
              <w:t>о</w:t>
            </w:r>
            <w:r w:rsidRPr="00F81F89">
              <w:rPr>
                <w:spacing w:val="-1"/>
                <w:sz w:val="28"/>
                <w:szCs w:val="18"/>
              </w:rPr>
              <w:t>в</w:t>
            </w:r>
            <w:r w:rsidRPr="00F81F89">
              <w:rPr>
                <w:spacing w:val="1"/>
                <w:sz w:val="28"/>
                <w:szCs w:val="18"/>
              </w:rPr>
              <w:t>оо</w:t>
            </w:r>
            <w:r w:rsidRPr="00F81F89">
              <w:rPr>
                <w:sz w:val="28"/>
                <w:szCs w:val="18"/>
              </w:rPr>
              <w:t>б</w:t>
            </w:r>
            <w:r w:rsidRPr="00F81F89">
              <w:rPr>
                <w:spacing w:val="1"/>
                <w:sz w:val="28"/>
                <w:szCs w:val="18"/>
              </w:rPr>
              <w:t>р</w:t>
            </w:r>
            <w:r w:rsidRPr="00F81F89">
              <w:rPr>
                <w:spacing w:val="-1"/>
                <w:sz w:val="28"/>
                <w:szCs w:val="18"/>
              </w:rPr>
              <w:t>аз</w:t>
            </w:r>
            <w:r w:rsidRPr="00F81F89">
              <w:rPr>
                <w:spacing w:val="1"/>
                <w:sz w:val="28"/>
                <w:szCs w:val="18"/>
              </w:rPr>
              <w:t>о</w:t>
            </w:r>
            <w:r w:rsidRPr="00F81F89">
              <w:rPr>
                <w:spacing w:val="-1"/>
                <w:sz w:val="28"/>
                <w:szCs w:val="18"/>
              </w:rPr>
              <w:t>ва</w:t>
            </w:r>
            <w:r w:rsidRPr="00F81F89">
              <w:rPr>
                <w:sz w:val="28"/>
                <w:szCs w:val="18"/>
              </w:rPr>
              <w:t>н</w:t>
            </w:r>
            <w:r w:rsidRPr="00F81F89">
              <w:rPr>
                <w:spacing w:val="-1"/>
                <w:sz w:val="28"/>
                <w:szCs w:val="18"/>
              </w:rPr>
              <w:t>и</w:t>
            </w:r>
            <w:r w:rsidRPr="00F81F89">
              <w:rPr>
                <w:sz w:val="28"/>
                <w:szCs w:val="18"/>
              </w:rPr>
              <w:t>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22.05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97" w:right="174"/>
              <w:rPr>
                <w:sz w:val="28"/>
                <w:szCs w:val="20"/>
              </w:rPr>
            </w:pPr>
            <w:r>
              <w:rPr>
                <w:spacing w:val="1"/>
                <w:w w:val="99"/>
                <w:sz w:val="28"/>
                <w:szCs w:val="20"/>
              </w:rPr>
              <w:t>100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3637E" w:rsidRDefault="000467E9" w:rsidP="003245EF">
            <w:pPr>
              <w:spacing w:line="222" w:lineRule="exact"/>
              <w:ind w:left="102"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18"/>
              </w:rPr>
              <w:t>А</w:t>
            </w:r>
            <w:r w:rsidRPr="00F81F89">
              <w:rPr>
                <w:spacing w:val="-2"/>
                <w:sz w:val="28"/>
                <w:szCs w:val="18"/>
              </w:rPr>
              <w:t>у</w:t>
            </w:r>
            <w:r w:rsidRPr="00F81F89">
              <w:rPr>
                <w:sz w:val="28"/>
                <w:szCs w:val="18"/>
              </w:rPr>
              <w:t>д</w:t>
            </w:r>
            <w:r w:rsidRPr="00F81F89">
              <w:rPr>
                <w:spacing w:val="-1"/>
                <w:sz w:val="28"/>
                <w:szCs w:val="18"/>
              </w:rPr>
              <w:t>и</w:t>
            </w:r>
            <w:r w:rsidRPr="00F81F89">
              <w:rPr>
                <w:spacing w:val="1"/>
                <w:sz w:val="28"/>
                <w:szCs w:val="18"/>
              </w:rPr>
              <w:t>ро</w:t>
            </w:r>
            <w:r w:rsidRPr="00F81F89">
              <w:rPr>
                <w:spacing w:val="-1"/>
                <w:sz w:val="28"/>
                <w:szCs w:val="18"/>
              </w:rPr>
              <w:t>ва</w:t>
            </w:r>
            <w:r w:rsidRPr="00F81F89">
              <w:rPr>
                <w:sz w:val="28"/>
                <w:szCs w:val="18"/>
              </w:rPr>
              <w:t>н</w:t>
            </w:r>
            <w:r w:rsidRPr="00F81F89">
              <w:rPr>
                <w:spacing w:val="-1"/>
                <w:sz w:val="28"/>
                <w:szCs w:val="18"/>
              </w:rPr>
              <w:t>и</w:t>
            </w:r>
            <w:r w:rsidRPr="00F81F89">
              <w:rPr>
                <w:sz w:val="28"/>
                <w:szCs w:val="18"/>
              </w:rPr>
              <w:t>е</w:t>
            </w:r>
            <w:r w:rsidR="002F119A">
              <w:rPr>
                <w:sz w:val="28"/>
                <w:szCs w:val="18"/>
              </w:rPr>
              <w:t xml:space="preserve"> </w:t>
            </w:r>
            <w:r w:rsidRPr="00F81F89">
              <w:rPr>
                <w:sz w:val="28"/>
                <w:szCs w:val="18"/>
              </w:rPr>
              <w:t>по</w:t>
            </w:r>
            <w:r w:rsidR="002F119A">
              <w:rPr>
                <w:sz w:val="28"/>
                <w:szCs w:val="18"/>
              </w:rPr>
              <w:t xml:space="preserve"> </w:t>
            </w:r>
            <w:r w:rsidRPr="00F81F89">
              <w:rPr>
                <w:sz w:val="28"/>
                <w:szCs w:val="18"/>
              </w:rPr>
              <w:t>те</w:t>
            </w:r>
            <w:r w:rsidRPr="00F81F89">
              <w:rPr>
                <w:spacing w:val="-1"/>
                <w:sz w:val="28"/>
                <w:szCs w:val="18"/>
              </w:rPr>
              <w:t>м</w:t>
            </w:r>
            <w:r w:rsidRPr="00F81F89">
              <w:rPr>
                <w:sz w:val="28"/>
                <w:szCs w:val="18"/>
              </w:rPr>
              <w:t>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25.05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F81F89" w:rsidTr="00073192">
        <w:trPr>
          <w:trHeight w:hRule="exact"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2" w:lineRule="exact"/>
              <w:ind w:left="181" w:right="-20"/>
              <w:rPr>
                <w:sz w:val="28"/>
                <w:szCs w:val="20"/>
              </w:rPr>
            </w:pPr>
            <w:r w:rsidRPr="00F81F89">
              <w:rPr>
                <w:spacing w:val="1"/>
                <w:sz w:val="28"/>
                <w:szCs w:val="20"/>
              </w:rPr>
              <w:t>10</w:t>
            </w:r>
            <w:r>
              <w:rPr>
                <w:spacing w:val="1"/>
                <w:sz w:val="28"/>
                <w:szCs w:val="20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3637E" w:rsidRDefault="000467E9" w:rsidP="003245EF">
            <w:pPr>
              <w:spacing w:line="222" w:lineRule="exact"/>
              <w:ind w:right="-20"/>
              <w:rPr>
                <w:sz w:val="28"/>
                <w:szCs w:val="20"/>
              </w:rPr>
            </w:pPr>
            <w:r w:rsidRPr="00F81F89">
              <w:rPr>
                <w:sz w:val="28"/>
                <w:szCs w:val="18"/>
              </w:rPr>
              <w:t>Д</w:t>
            </w:r>
            <w:r w:rsidRPr="00F81F89">
              <w:rPr>
                <w:spacing w:val="1"/>
                <w:sz w:val="28"/>
                <w:szCs w:val="18"/>
              </w:rPr>
              <w:t>о</w:t>
            </w:r>
            <w:r w:rsidRPr="00F81F89">
              <w:rPr>
                <w:spacing w:val="-1"/>
                <w:sz w:val="28"/>
                <w:szCs w:val="18"/>
              </w:rPr>
              <w:t>ма</w:t>
            </w:r>
            <w:r w:rsidRPr="00F81F89">
              <w:rPr>
                <w:sz w:val="28"/>
                <w:szCs w:val="18"/>
              </w:rPr>
              <w:t>шн</w:t>
            </w:r>
            <w:r w:rsidRPr="00F81F89">
              <w:rPr>
                <w:spacing w:val="-1"/>
                <w:sz w:val="28"/>
                <w:szCs w:val="18"/>
              </w:rPr>
              <w:t>е</w:t>
            </w:r>
            <w:r w:rsidRPr="00F81F89">
              <w:rPr>
                <w:sz w:val="28"/>
                <w:szCs w:val="18"/>
              </w:rPr>
              <w:t>е</w:t>
            </w:r>
            <w:r w:rsidR="002F119A">
              <w:rPr>
                <w:sz w:val="28"/>
                <w:szCs w:val="18"/>
              </w:rPr>
              <w:t xml:space="preserve"> </w:t>
            </w:r>
            <w:r w:rsidRPr="00F81F89">
              <w:rPr>
                <w:spacing w:val="1"/>
                <w:sz w:val="28"/>
                <w:szCs w:val="18"/>
              </w:rPr>
              <w:t>ч</w:t>
            </w:r>
            <w:r w:rsidRPr="00F81F89">
              <w:rPr>
                <w:sz w:val="28"/>
                <w:szCs w:val="18"/>
              </w:rPr>
              <w:t>тен</w:t>
            </w:r>
            <w:r w:rsidRPr="00F81F89">
              <w:rPr>
                <w:spacing w:val="-1"/>
                <w:sz w:val="28"/>
                <w:szCs w:val="18"/>
              </w:rPr>
              <w:t>и</w:t>
            </w:r>
            <w:r w:rsidRPr="00F81F89">
              <w:rPr>
                <w:sz w:val="28"/>
                <w:szCs w:val="18"/>
              </w:rPr>
              <w:t>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27.05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F81F89" w:rsidRDefault="000467E9" w:rsidP="003245EF">
            <w:pPr>
              <w:rPr>
                <w:sz w:val="28"/>
              </w:rPr>
            </w:pPr>
          </w:p>
        </w:tc>
      </w:tr>
      <w:tr w:rsidR="000467E9" w:rsidRPr="00D5521A" w:rsidTr="00073192">
        <w:trPr>
          <w:trHeight w:hRule="exact"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86729E" w:rsidRDefault="000467E9" w:rsidP="003245EF">
            <w:pPr>
              <w:spacing w:line="227" w:lineRule="exact"/>
              <w:ind w:left="181" w:right="-20"/>
              <w:rPr>
                <w:sz w:val="28"/>
                <w:szCs w:val="20"/>
              </w:rPr>
            </w:pPr>
            <w:r w:rsidRPr="00F81F89">
              <w:rPr>
                <w:b/>
                <w:bCs/>
                <w:spacing w:val="1"/>
                <w:sz w:val="28"/>
                <w:szCs w:val="20"/>
              </w:rPr>
              <w:t>10</w:t>
            </w:r>
            <w:r>
              <w:rPr>
                <w:b/>
                <w:bCs/>
                <w:spacing w:val="1"/>
                <w:sz w:val="28"/>
                <w:szCs w:val="20"/>
              </w:rPr>
              <w:t>2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Default="000467E9" w:rsidP="003245EF">
            <w:pPr>
              <w:spacing w:line="201" w:lineRule="exact"/>
              <w:ind w:left="102" w:right="-20"/>
              <w:rPr>
                <w:sz w:val="28"/>
                <w:szCs w:val="18"/>
              </w:rPr>
            </w:pPr>
          </w:p>
          <w:p w:rsidR="000467E9" w:rsidRDefault="000467E9" w:rsidP="003245EF">
            <w:pPr>
              <w:spacing w:line="222" w:lineRule="exact"/>
              <w:ind w:left="102" w:right="-20"/>
              <w:rPr>
                <w:spacing w:val="-2"/>
                <w:sz w:val="28"/>
                <w:szCs w:val="20"/>
              </w:rPr>
            </w:pPr>
            <w:r w:rsidRPr="00F81F89">
              <w:rPr>
                <w:sz w:val="28"/>
                <w:szCs w:val="18"/>
              </w:rPr>
              <w:t>П</w:t>
            </w:r>
            <w:r w:rsidRPr="00F81F89">
              <w:rPr>
                <w:spacing w:val="1"/>
                <w:sz w:val="28"/>
                <w:szCs w:val="18"/>
              </w:rPr>
              <w:t>о</w:t>
            </w:r>
            <w:r w:rsidRPr="00F81F89">
              <w:rPr>
                <w:spacing w:val="-1"/>
                <w:sz w:val="28"/>
                <w:szCs w:val="18"/>
              </w:rPr>
              <w:t>в</w:t>
            </w:r>
            <w:r w:rsidRPr="00F81F89">
              <w:rPr>
                <w:sz w:val="28"/>
                <w:szCs w:val="18"/>
              </w:rPr>
              <w:t>т</w:t>
            </w:r>
            <w:r w:rsidRPr="00F81F89">
              <w:rPr>
                <w:spacing w:val="2"/>
                <w:sz w:val="28"/>
                <w:szCs w:val="18"/>
              </w:rPr>
              <w:t>о</w:t>
            </w:r>
            <w:r w:rsidRPr="00F81F89">
              <w:rPr>
                <w:spacing w:val="1"/>
                <w:sz w:val="28"/>
                <w:szCs w:val="18"/>
              </w:rPr>
              <w:t>р</w:t>
            </w:r>
            <w:r w:rsidRPr="00F81F89">
              <w:rPr>
                <w:spacing w:val="-1"/>
                <w:sz w:val="28"/>
                <w:szCs w:val="18"/>
              </w:rPr>
              <w:t>е</w:t>
            </w:r>
            <w:r w:rsidRPr="00F81F89">
              <w:rPr>
                <w:sz w:val="28"/>
                <w:szCs w:val="18"/>
              </w:rPr>
              <w:t>н</w:t>
            </w:r>
            <w:r w:rsidRPr="00F81F89">
              <w:rPr>
                <w:spacing w:val="-1"/>
                <w:sz w:val="28"/>
                <w:szCs w:val="18"/>
              </w:rPr>
              <w:t>и</w:t>
            </w:r>
            <w:r w:rsidRPr="00F81F89">
              <w:rPr>
                <w:sz w:val="28"/>
                <w:szCs w:val="18"/>
              </w:rPr>
              <w:t>е</w:t>
            </w:r>
          </w:p>
          <w:p w:rsidR="000467E9" w:rsidRPr="00F81F89" w:rsidRDefault="000467E9" w:rsidP="003245EF">
            <w:pPr>
              <w:spacing w:before="4" w:line="228" w:lineRule="exact"/>
              <w:ind w:left="102" w:right="134"/>
              <w:rPr>
                <w:sz w:val="28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  <w:r>
              <w:rPr>
                <w:sz w:val="28"/>
              </w:rPr>
              <w:t>29.05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7E9" w:rsidRPr="00D5521A" w:rsidRDefault="000467E9" w:rsidP="003245EF">
            <w:pPr>
              <w:rPr>
                <w:sz w:val="28"/>
              </w:rPr>
            </w:pPr>
          </w:p>
        </w:tc>
      </w:tr>
    </w:tbl>
    <w:p w:rsidR="003245EF" w:rsidRPr="00515AF4" w:rsidRDefault="003245EF" w:rsidP="003245EF">
      <w:pPr>
        <w:spacing w:before="5" w:line="80" w:lineRule="exact"/>
        <w:rPr>
          <w:sz w:val="28"/>
          <w:szCs w:val="8"/>
        </w:rPr>
      </w:pPr>
    </w:p>
    <w:p w:rsidR="003245EF" w:rsidRPr="00623F04" w:rsidRDefault="003245EF" w:rsidP="003245EF">
      <w:pPr>
        <w:rPr>
          <w:sz w:val="28"/>
        </w:rPr>
      </w:pPr>
    </w:p>
    <w:p w:rsidR="003245EF" w:rsidRDefault="003245EF" w:rsidP="003245EF">
      <w:pPr>
        <w:rPr>
          <w:sz w:val="28"/>
        </w:rPr>
      </w:pPr>
    </w:p>
    <w:p w:rsidR="003245EF" w:rsidRDefault="003245EF" w:rsidP="003245EF">
      <w:pPr>
        <w:rPr>
          <w:sz w:val="28"/>
        </w:rPr>
      </w:pPr>
    </w:p>
    <w:p w:rsidR="003245EF" w:rsidRPr="00623F04" w:rsidRDefault="003245EF" w:rsidP="003245EF">
      <w:pPr>
        <w:rPr>
          <w:sz w:val="28"/>
        </w:rPr>
      </w:pPr>
    </w:p>
    <w:p w:rsidR="003245EF" w:rsidRPr="00623F04" w:rsidRDefault="003245EF" w:rsidP="003245EF">
      <w:pPr>
        <w:rPr>
          <w:sz w:val="28"/>
        </w:rPr>
        <w:sectPr w:rsidR="003245EF" w:rsidRPr="00623F04" w:rsidSect="003245EF">
          <w:pgSz w:w="11920" w:h="16840"/>
          <w:pgMar w:top="620" w:right="760" w:bottom="1000" w:left="1000" w:header="0" w:footer="803" w:gutter="0"/>
          <w:cols w:space="720"/>
          <w:docGrid w:linePitch="299"/>
        </w:sectPr>
      </w:pPr>
    </w:p>
    <w:p w:rsidR="003245EF" w:rsidRDefault="003245EF" w:rsidP="003245EF">
      <w:pPr>
        <w:rPr>
          <w:sz w:val="28"/>
        </w:rPr>
      </w:pPr>
      <w:r w:rsidRPr="00623F04">
        <w:rPr>
          <w:sz w:val="28"/>
        </w:rPr>
        <w:lastRenderedPageBreak/>
        <w:t>График контрольных работ</w:t>
      </w:r>
    </w:p>
    <w:p w:rsidR="003245EF" w:rsidRPr="00623F04" w:rsidRDefault="003245EF" w:rsidP="003245EF">
      <w:pPr>
        <w:shd w:val="clear" w:color="auto" w:fill="FFFFFF"/>
        <w:jc w:val="both"/>
        <w:rPr>
          <w:color w:val="0D0D0D"/>
        </w:rPr>
      </w:pPr>
    </w:p>
    <w:tbl>
      <w:tblPr>
        <w:tblW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"/>
        <w:gridCol w:w="3404"/>
        <w:gridCol w:w="992"/>
        <w:gridCol w:w="993"/>
      </w:tblGrid>
      <w:tr w:rsidR="003245EF" w:rsidRPr="00623F04" w:rsidTr="003245EF">
        <w:trPr>
          <w:trHeight w:val="562"/>
        </w:trPr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b/>
                <w:i/>
                <w:color w:val="0D0D0D"/>
              </w:rPr>
            </w:pPr>
            <w:r w:rsidRPr="00623F04">
              <w:rPr>
                <w:b/>
                <w:i/>
                <w:color w:val="0D0D0D"/>
              </w:rPr>
              <w:t>№</w:t>
            </w:r>
          </w:p>
        </w:tc>
        <w:tc>
          <w:tcPr>
            <w:tcW w:w="3404" w:type="dxa"/>
          </w:tcPr>
          <w:p w:rsidR="003245EF" w:rsidRPr="00623F04" w:rsidRDefault="003245EF" w:rsidP="003245EF">
            <w:pPr>
              <w:jc w:val="both"/>
              <w:rPr>
                <w:b/>
                <w:i/>
                <w:color w:val="0D0D0D"/>
              </w:rPr>
            </w:pPr>
            <w:r w:rsidRPr="00623F04">
              <w:rPr>
                <w:b/>
                <w:i/>
                <w:color w:val="0D0D0D"/>
              </w:rPr>
              <w:t>Название теста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b/>
                <w:i/>
                <w:color w:val="0D0D0D"/>
              </w:rPr>
            </w:pPr>
            <w:r>
              <w:rPr>
                <w:b/>
                <w:i/>
                <w:color w:val="0D0D0D"/>
              </w:rPr>
              <w:t>8</w:t>
            </w:r>
            <w:r w:rsidRPr="00623F04">
              <w:rPr>
                <w:b/>
                <w:i/>
                <w:color w:val="0D0D0D"/>
              </w:rPr>
              <w:t>А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b/>
                <w:i/>
                <w:color w:val="0D0D0D"/>
              </w:rPr>
            </w:pPr>
            <w:r>
              <w:rPr>
                <w:b/>
                <w:i/>
                <w:color w:val="0D0D0D"/>
              </w:rPr>
              <w:t>8Б</w:t>
            </w: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1</w:t>
            </w:r>
          </w:p>
        </w:tc>
        <w:tc>
          <w:tcPr>
            <w:tcW w:w="3404" w:type="dxa"/>
          </w:tcPr>
          <w:p w:rsidR="003245EF" w:rsidRPr="00623F04" w:rsidRDefault="003245EF" w:rsidP="003245EF">
            <w:r w:rsidRPr="00623F04">
              <w:t>Входной тест № 1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13</w:t>
            </w:r>
            <w:r w:rsidRPr="00623F04">
              <w:rPr>
                <w:color w:val="0D0D0D"/>
              </w:rPr>
              <w:t>.09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13.09</w:t>
            </w: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2</w:t>
            </w:r>
          </w:p>
        </w:tc>
        <w:tc>
          <w:tcPr>
            <w:tcW w:w="3404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t xml:space="preserve">Тест № 2 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25</w:t>
            </w:r>
            <w:r w:rsidRPr="00623F04">
              <w:rPr>
                <w:color w:val="0D0D0D"/>
              </w:rPr>
              <w:t>.10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25.10</w:t>
            </w: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3</w:t>
            </w:r>
          </w:p>
        </w:tc>
        <w:tc>
          <w:tcPr>
            <w:tcW w:w="3404" w:type="dxa"/>
          </w:tcPr>
          <w:p w:rsidR="003245EF" w:rsidRPr="00623F04" w:rsidRDefault="003245EF" w:rsidP="003245EF">
            <w:pPr>
              <w:jc w:val="both"/>
              <w:rPr>
                <w:color w:val="000000"/>
              </w:rPr>
            </w:pPr>
            <w:r w:rsidRPr="00623F04">
              <w:rPr>
                <w:color w:val="000000"/>
              </w:rPr>
              <w:t xml:space="preserve">Тест № 3 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6.</w:t>
            </w:r>
            <w:r w:rsidRPr="00623F04">
              <w:rPr>
                <w:color w:val="0D0D0D"/>
              </w:rPr>
              <w:t>12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>
              <w:rPr>
                <w:color w:val="0D0D0D"/>
              </w:rPr>
              <w:t>6.12</w:t>
            </w: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4</w:t>
            </w:r>
          </w:p>
        </w:tc>
        <w:tc>
          <w:tcPr>
            <w:tcW w:w="3404" w:type="dxa"/>
          </w:tcPr>
          <w:p w:rsidR="003245EF" w:rsidRPr="00623F04" w:rsidRDefault="003245EF" w:rsidP="003245EF">
            <w:r w:rsidRPr="00623F04">
              <w:t xml:space="preserve">Тест №4 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26.01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5</w:t>
            </w:r>
          </w:p>
        </w:tc>
        <w:tc>
          <w:tcPr>
            <w:tcW w:w="3404" w:type="dxa"/>
          </w:tcPr>
          <w:p w:rsidR="003245EF" w:rsidRPr="00623F04" w:rsidRDefault="003245EF" w:rsidP="003245EF">
            <w:r w:rsidRPr="00623F04">
              <w:t xml:space="preserve">Тест № 5 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27.02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6</w:t>
            </w:r>
          </w:p>
        </w:tc>
        <w:tc>
          <w:tcPr>
            <w:tcW w:w="3404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t xml:space="preserve">Тест № 6 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17.03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</w:p>
        </w:tc>
      </w:tr>
      <w:tr w:rsidR="003245EF" w:rsidRPr="00623F04" w:rsidTr="003245EF">
        <w:tc>
          <w:tcPr>
            <w:tcW w:w="815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7</w:t>
            </w:r>
          </w:p>
        </w:tc>
        <w:tc>
          <w:tcPr>
            <w:tcW w:w="3404" w:type="dxa"/>
          </w:tcPr>
          <w:p w:rsidR="003245EF" w:rsidRPr="00623F04" w:rsidRDefault="003245EF" w:rsidP="003245EF">
            <w:r w:rsidRPr="00623F04">
              <w:t>Итоговый тест (промежуточная аттестация)</w:t>
            </w:r>
          </w:p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t>Тест № 7</w:t>
            </w:r>
          </w:p>
        </w:tc>
        <w:tc>
          <w:tcPr>
            <w:tcW w:w="992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  <w:r w:rsidRPr="00623F04">
              <w:rPr>
                <w:color w:val="0D0D0D"/>
              </w:rPr>
              <w:t>20.05</w:t>
            </w:r>
          </w:p>
        </w:tc>
        <w:tc>
          <w:tcPr>
            <w:tcW w:w="993" w:type="dxa"/>
          </w:tcPr>
          <w:p w:rsidR="003245EF" w:rsidRPr="00623F04" w:rsidRDefault="003245EF" w:rsidP="003245EF">
            <w:pPr>
              <w:jc w:val="both"/>
              <w:rPr>
                <w:color w:val="0D0D0D"/>
              </w:rPr>
            </w:pPr>
          </w:p>
        </w:tc>
      </w:tr>
    </w:tbl>
    <w:p w:rsidR="003245EF" w:rsidRDefault="003245EF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Pr="00073192" w:rsidRDefault="00073192" w:rsidP="00073192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 w:themeColor="text1"/>
          <w:spacing w:val="5"/>
          <w:sz w:val="26"/>
          <w:szCs w:val="26"/>
        </w:rPr>
      </w:pPr>
      <w:r w:rsidRPr="00073192">
        <w:rPr>
          <w:b/>
          <w:color w:val="000000" w:themeColor="text1"/>
          <w:spacing w:val="5"/>
          <w:sz w:val="26"/>
          <w:szCs w:val="26"/>
        </w:rPr>
        <w:t xml:space="preserve">Календарно-тематическое планирование </w:t>
      </w:r>
    </w:p>
    <w:p w:rsidR="00073192" w:rsidRPr="00073192" w:rsidRDefault="00073192" w:rsidP="00073192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 w:themeColor="text1"/>
          <w:spacing w:val="5"/>
          <w:sz w:val="26"/>
          <w:szCs w:val="26"/>
        </w:rPr>
      </w:pPr>
      <w:r>
        <w:rPr>
          <w:b/>
          <w:color w:val="000000" w:themeColor="text1"/>
          <w:spacing w:val="5"/>
          <w:sz w:val="26"/>
          <w:szCs w:val="26"/>
        </w:rPr>
        <w:t>9</w:t>
      </w:r>
      <w:r w:rsidRPr="00073192">
        <w:rPr>
          <w:b/>
          <w:color w:val="000000" w:themeColor="text1"/>
          <w:spacing w:val="5"/>
          <w:sz w:val="26"/>
          <w:szCs w:val="26"/>
        </w:rPr>
        <w:t xml:space="preserve"> класс</w:t>
      </w:r>
    </w:p>
    <w:p w:rsidR="00073192" w:rsidRPr="00073192" w:rsidRDefault="00073192" w:rsidP="00073192">
      <w:pPr>
        <w:spacing w:line="240" w:lineRule="exact"/>
        <w:rPr>
          <w:b/>
          <w:bCs/>
          <w:color w:val="000000" w:themeColor="text1"/>
          <w:spacing w:val="-1"/>
          <w:sz w:val="28"/>
          <w:u w:val="single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p w:rsidR="00073192" w:rsidRDefault="00073192" w:rsidP="003245EF">
      <w:pPr>
        <w:rPr>
          <w:sz w:val="28"/>
        </w:rPr>
      </w:pPr>
    </w:p>
    <w:tbl>
      <w:tblPr>
        <w:tblpPr w:leftFromText="180" w:rightFromText="180" w:vertAnchor="text" w:horzAnchor="margin" w:tblpY="-526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3"/>
        <w:gridCol w:w="30"/>
        <w:gridCol w:w="567"/>
        <w:gridCol w:w="40"/>
        <w:gridCol w:w="24"/>
        <w:gridCol w:w="23"/>
        <w:gridCol w:w="2030"/>
        <w:gridCol w:w="10"/>
        <w:gridCol w:w="41"/>
        <w:gridCol w:w="22"/>
        <w:gridCol w:w="1492"/>
        <w:gridCol w:w="1415"/>
        <w:gridCol w:w="6"/>
        <w:gridCol w:w="2552"/>
      </w:tblGrid>
      <w:tr w:rsidR="00073192" w:rsidRPr="002C039C" w:rsidTr="00073192">
        <w:tc>
          <w:tcPr>
            <w:tcW w:w="503" w:type="dxa"/>
            <w:textDirection w:val="tbRl"/>
          </w:tcPr>
          <w:p w:rsidR="00073192" w:rsidRPr="002C039C" w:rsidRDefault="00073192" w:rsidP="00073192">
            <w:pPr>
              <w:ind w:left="113" w:right="113"/>
            </w:pPr>
            <w:r w:rsidRPr="002C039C">
              <w:lastRenderedPageBreak/>
              <w:t>№ урока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jc w:val="center"/>
            </w:pPr>
            <w:r w:rsidRPr="002C039C">
              <w:t xml:space="preserve">№ урока 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t>Тема урока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 w:rsidRPr="002C039C">
              <w:t>Дата проведени</w:t>
            </w:r>
            <w:r>
              <w:t>я</w:t>
            </w:r>
          </w:p>
          <w:p w:rsidR="00073192" w:rsidRDefault="00073192" w:rsidP="00073192">
            <w:r w:rsidRPr="002C039C">
              <w:t>(план)</w:t>
            </w:r>
          </w:p>
          <w:p w:rsidR="00073192" w:rsidRPr="002C039C" w:rsidRDefault="00073192" w:rsidP="00073192"/>
        </w:tc>
        <w:tc>
          <w:tcPr>
            <w:tcW w:w="1421" w:type="dxa"/>
            <w:gridSpan w:val="2"/>
          </w:tcPr>
          <w:p w:rsidR="00073192" w:rsidRPr="002C039C" w:rsidRDefault="00073192" w:rsidP="00073192">
            <w:r w:rsidRPr="002C039C">
              <w:t>Дата проведения</w:t>
            </w:r>
          </w:p>
          <w:p w:rsidR="00073192" w:rsidRDefault="00073192" w:rsidP="00073192">
            <w:r w:rsidRPr="002C039C">
              <w:t>(факт)</w:t>
            </w:r>
          </w:p>
          <w:p w:rsidR="00073192" w:rsidRPr="002C039C" w:rsidRDefault="00073192" w:rsidP="00073192"/>
        </w:tc>
        <w:tc>
          <w:tcPr>
            <w:tcW w:w="2552" w:type="dxa"/>
          </w:tcPr>
          <w:p w:rsidR="00073192" w:rsidRPr="00073192" w:rsidRDefault="00073192" w:rsidP="00073192">
            <w:r>
              <w:t>Примечание</w:t>
            </w: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</w:t>
            </w:r>
          </w:p>
          <w:p w:rsidR="00073192" w:rsidRPr="002C039C" w:rsidRDefault="00073192" w:rsidP="00073192"/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t>Вводный урок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4.09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rPr>
                <w:lang w:val="en-US"/>
              </w:rPr>
              <w:t>S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Starter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Вводный курс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7.09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rPr>
          <w:trHeight w:val="77"/>
        </w:trPr>
        <w:tc>
          <w:tcPr>
            <w:tcW w:w="503" w:type="dxa"/>
          </w:tcPr>
          <w:p w:rsidR="00073192" w:rsidRPr="002C039C" w:rsidRDefault="00073192" w:rsidP="00073192">
            <w:r w:rsidRPr="002C039C">
              <w:t>3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Lifestyles</w:t>
            </w:r>
          </w:p>
          <w:p w:rsidR="00073192" w:rsidRPr="002C039C" w:rsidRDefault="00073192" w:rsidP="00073192">
            <w:r w:rsidRPr="002C039C">
              <w:t>Стили жизни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8.09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1а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People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Люди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11.09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5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 xml:space="preserve">VB </w:t>
            </w:r>
            <w:r w:rsidRPr="002C039C">
              <w:t>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People</w:t>
            </w:r>
          </w:p>
          <w:p w:rsidR="00073192" w:rsidRPr="002C039C" w:rsidRDefault="00073192" w:rsidP="00073192">
            <w:r w:rsidRPr="002C039C">
              <w:t>Люди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14.09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1</w:t>
            </w:r>
            <w:r w:rsidRPr="002C039C">
              <w:rPr>
                <w:lang w:val="en-US"/>
              </w:rPr>
              <w:t>b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Culture Shock</w:t>
            </w:r>
          </w:p>
          <w:p w:rsidR="00073192" w:rsidRPr="002C039C" w:rsidRDefault="00073192" w:rsidP="00073192">
            <w:r w:rsidRPr="002C039C">
              <w:t>Культурный шок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15.09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1</w:t>
            </w:r>
            <w:r w:rsidRPr="002C039C">
              <w:rPr>
                <w:lang w:val="en-US"/>
              </w:rPr>
              <w:t>b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Culture Shock</w:t>
            </w:r>
          </w:p>
          <w:p w:rsidR="00073192" w:rsidRPr="002C039C" w:rsidRDefault="00073192" w:rsidP="00073192">
            <w:r w:rsidRPr="002C039C">
              <w:t>Культурный шок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18.09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F01A9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1</w:t>
            </w:r>
            <w:r w:rsidRPr="002C039C">
              <w:rPr>
                <w:lang w:val="en-US"/>
              </w:rPr>
              <w:t>c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Culture Corner.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Gateway to America.</w:t>
            </w:r>
          </w:p>
          <w:p w:rsidR="00073192" w:rsidRPr="002C039C" w:rsidRDefault="00073192" w:rsidP="00073192">
            <w:r w:rsidRPr="002C039C">
              <w:t>Уголок культуры. Врата в Америку.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21.09</w:t>
            </w:r>
          </w:p>
        </w:tc>
        <w:tc>
          <w:tcPr>
            <w:tcW w:w="1421" w:type="dxa"/>
            <w:gridSpan w:val="2"/>
          </w:tcPr>
          <w:p w:rsidR="00073192" w:rsidRPr="002F01A9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F01A9" w:rsidRDefault="00073192" w:rsidP="00073192">
            <w:pPr>
              <w:rPr>
                <w:lang w:val="en-US"/>
              </w:rPr>
            </w:pPr>
          </w:p>
        </w:tc>
      </w:tr>
      <w:tr w:rsidR="00073192" w:rsidRPr="002F01A9" w:rsidTr="00073192">
        <w:tc>
          <w:tcPr>
            <w:tcW w:w="503" w:type="dxa"/>
          </w:tcPr>
          <w:p w:rsidR="00073192" w:rsidRPr="002F01A9" w:rsidRDefault="00073192" w:rsidP="00073192">
            <w:pPr>
              <w:rPr>
                <w:lang w:val="en-US"/>
              </w:rPr>
            </w:pPr>
            <w:r w:rsidRPr="002F01A9">
              <w:rPr>
                <w:lang w:val="en-US"/>
              </w:rPr>
              <w:t>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1d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Everyday English.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At the Airport.</w:t>
            </w:r>
          </w:p>
          <w:p w:rsidR="00073192" w:rsidRPr="002F01A9" w:rsidRDefault="00073192" w:rsidP="00073192">
            <w:pPr>
              <w:rPr>
                <w:lang w:val="en-US"/>
              </w:rPr>
            </w:pPr>
            <w:r w:rsidRPr="002C039C">
              <w:t>Повседневный</w:t>
            </w:r>
            <w:r w:rsidRPr="002F01A9">
              <w:rPr>
                <w:lang w:val="en-US"/>
              </w:rPr>
              <w:t xml:space="preserve"> </w:t>
            </w:r>
            <w:r w:rsidRPr="002C039C">
              <w:t>английский</w:t>
            </w:r>
          </w:p>
          <w:p w:rsidR="00073192" w:rsidRPr="002F01A9" w:rsidRDefault="00073192" w:rsidP="00073192">
            <w:pPr>
              <w:rPr>
                <w:lang w:val="en-US"/>
              </w:rPr>
            </w:pPr>
            <w:r w:rsidRPr="002C039C">
              <w:t>Аэропорт</w:t>
            </w:r>
          </w:p>
        </w:tc>
        <w:tc>
          <w:tcPr>
            <w:tcW w:w="1514" w:type="dxa"/>
            <w:gridSpan w:val="2"/>
          </w:tcPr>
          <w:p w:rsidR="00073192" w:rsidRPr="002F01A9" w:rsidRDefault="00073192" w:rsidP="00073192">
            <w:r>
              <w:t>22.09</w:t>
            </w:r>
          </w:p>
        </w:tc>
        <w:tc>
          <w:tcPr>
            <w:tcW w:w="1421" w:type="dxa"/>
            <w:gridSpan w:val="2"/>
          </w:tcPr>
          <w:p w:rsidR="00073192" w:rsidRPr="002F01A9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F01A9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F01A9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</w:t>
            </w:r>
            <w:r w:rsidRPr="002F01A9">
              <w:rPr>
                <w:lang w:val="en-US"/>
              </w:rPr>
              <w:t>0</w:t>
            </w:r>
          </w:p>
        </w:tc>
        <w:tc>
          <w:tcPr>
            <w:tcW w:w="684" w:type="dxa"/>
            <w:gridSpan w:val="5"/>
          </w:tcPr>
          <w:p w:rsidR="00073192" w:rsidRPr="002F01A9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1e</w:t>
            </w:r>
          </w:p>
        </w:tc>
        <w:tc>
          <w:tcPr>
            <w:tcW w:w="2081" w:type="dxa"/>
            <w:gridSpan w:val="3"/>
          </w:tcPr>
          <w:p w:rsidR="00073192" w:rsidRPr="00A739A3" w:rsidRDefault="00073192" w:rsidP="00073192">
            <w:r w:rsidRPr="002C039C">
              <w:rPr>
                <w:lang w:val="en-US"/>
              </w:rPr>
              <w:t>Alternative</w:t>
            </w:r>
            <w:r w:rsidRPr="00A739A3">
              <w:t xml:space="preserve"> </w:t>
            </w:r>
            <w:r w:rsidRPr="002C039C">
              <w:rPr>
                <w:lang w:val="en-US"/>
              </w:rPr>
              <w:t>Living</w:t>
            </w:r>
          </w:p>
          <w:p w:rsidR="00073192" w:rsidRPr="002C039C" w:rsidRDefault="00073192" w:rsidP="00073192">
            <w:r w:rsidRPr="002C039C">
              <w:t>Альтернативный</w:t>
            </w:r>
            <w:r w:rsidRPr="00A739A3">
              <w:t xml:space="preserve"> </w:t>
            </w:r>
            <w:r w:rsidRPr="002C039C">
              <w:t>образ жизни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25.09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rPr>
          <w:trHeight w:val="77"/>
        </w:trPr>
        <w:tc>
          <w:tcPr>
            <w:tcW w:w="503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1</w:t>
            </w:r>
            <w:r w:rsidRPr="002C039C">
              <w:t>1</w:t>
            </w:r>
          </w:p>
        </w:tc>
        <w:tc>
          <w:tcPr>
            <w:tcW w:w="684" w:type="dxa"/>
            <w:gridSpan w:val="5"/>
          </w:tcPr>
          <w:p w:rsidR="00073192" w:rsidRPr="00295430" w:rsidRDefault="00073192" w:rsidP="00073192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f</w:t>
            </w:r>
          </w:p>
          <w:p w:rsidR="00073192" w:rsidRPr="00295430" w:rsidRDefault="00073192" w:rsidP="00073192"/>
        </w:tc>
        <w:tc>
          <w:tcPr>
            <w:tcW w:w="2081" w:type="dxa"/>
            <w:gridSpan w:val="3"/>
          </w:tcPr>
          <w:p w:rsidR="00073192" w:rsidRPr="00295430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 xml:space="preserve">A home from home </w:t>
            </w:r>
            <w:r w:rsidRPr="00295430">
              <w:rPr>
                <w:lang w:val="en-US"/>
              </w:rPr>
              <w:t xml:space="preserve"> </w:t>
            </w:r>
            <w:r w:rsidRPr="002C039C">
              <w:t>Дом</w:t>
            </w:r>
            <w:r w:rsidRPr="002C039C">
              <w:rPr>
                <w:lang w:val="en-US"/>
              </w:rPr>
              <w:t xml:space="preserve"> </w:t>
            </w:r>
            <w:r w:rsidRPr="002C039C">
              <w:t>не</w:t>
            </w:r>
            <w:r w:rsidRPr="002C039C">
              <w:rPr>
                <w:lang w:val="en-US"/>
              </w:rPr>
              <w:t xml:space="preserve"> </w:t>
            </w:r>
            <w:r w:rsidRPr="002C039C">
              <w:t>дома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28.09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1</w:t>
            </w:r>
            <w:r w:rsidRPr="002C039C">
              <w:t>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rPr>
                <w:lang w:val="en-US"/>
              </w:rPr>
              <w:t>1f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A Home From Home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Дом</w:t>
            </w:r>
            <w:r w:rsidRPr="002C039C">
              <w:rPr>
                <w:lang w:val="en-US"/>
              </w:rPr>
              <w:t xml:space="preserve"> </w:t>
            </w:r>
            <w:r w:rsidRPr="002C039C">
              <w:t>не</w:t>
            </w:r>
            <w:r w:rsidRPr="002C039C">
              <w:rPr>
                <w:lang w:val="en-US"/>
              </w:rPr>
              <w:t xml:space="preserve"> </w:t>
            </w:r>
            <w:r w:rsidRPr="002C039C">
              <w:t>дома</w:t>
            </w:r>
          </w:p>
        </w:tc>
        <w:tc>
          <w:tcPr>
            <w:tcW w:w="1514" w:type="dxa"/>
            <w:gridSpan w:val="2"/>
          </w:tcPr>
          <w:p w:rsidR="00073192" w:rsidRPr="002F01A9" w:rsidRDefault="00073192" w:rsidP="00073192">
            <w:r>
              <w:t>29.10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1</w:t>
            </w:r>
            <w:r w:rsidRPr="002C039C">
              <w:t>3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>
              <w:rPr>
                <w:lang w:val="en-US"/>
              </w:rPr>
              <w:t xml:space="preserve">1e </w:t>
            </w:r>
            <w:r w:rsidRPr="002C039C">
              <w:rPr>
                <w:lang w:val="en-US"/>
              </w:rPr>
              <w:t>1f</w:t>
            </w:r>
          </w:p>
        </w:tc>
        <w:tc>
          <w:tcPr>
            <w:tcW w:w="2081" w:type="dxa"/>
            <w:gridSpan w:val="3"/>
          </w:tcPr>
          <w:p w:rsidR="00073192" w:rsidRPr="00295430" w:rsidRDefault="00073192" w:rsidP="00073192">
            <w:r>
              <w:rPr>
                <w:lang w:val="en-US"/>
              </w:rPr>
              <w:t xml:space="preserve">VB </w:t>
            </w:r>
          </w:p>
        </w:tc>
        <w:tc>
          <w:tcPr>
            <w:tcW w:w="1514" w:type="dxa"/>
            <w:gridSpan w:val="2"/>
          </w:tcPr>
          <w:p w:rsidR="00073192" w:rsidRPr="002F01A9" w:rsidRDefault="00073192" w:rsidP="00073192">
            <w:r>
              <w:t>2.10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1</w:t>
            </w:r>
            <w:r w:rsidRPr="002C039C">
              <w:t>4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1g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Skills.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Daily problems and annoyances.</w:t>
            </w:r>
          </w:p>
          <w:p w:rsidR="00073192" w:rsidRPr="002C039C" w:rsidRDefault="00073192" w:rsidP="00073192">
            <w:r w:rsidRPr="002C039C">
              <w:t>Повседневные проблемы и неприятности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5.10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15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1h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Curricular</w:t>
            </w:r>
            <w:r w:rsidRPr="002C039C">
              <w:t>:</w:t>
            </w:r>
          </w:p>
          <w:p w:rsidR="00073192" w:rsidRPr="002C039C" w:rsidRDefault="00073192" w:rsidP="00073192">
            <w:r w:rsidRPr="002C039C">
              <w:rPr>
                <w:lang w:val="en-US"/>
              </w:rPr>
              <w:t>Citizenship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Метапредметность: Гражданская ответственность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6.10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16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1i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Writing.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For &amp; Against Essays.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lastRenderedPageBreak/>
              <w:t>Письмо</w:t>
            </w:r>
            <w:r w:rsidRPr="002C039C">
              <w:rPr>
                <w:lang w:val="en-US"/>
              </w:rPr>
              <w:t>.</w:t>
            </w:r>
          </w:p>
          <w:p w:rsidR="00073192" w:rsidRPr="002C039C" w:rsidRDefault="00073192" w:rsidP="00073192">
            <w:r w:rsidRPr="002C039C">
              <w:t>Эссе «за» и «против»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lastRenderedPageBreak/>
              <w:t>9.10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lastRenderedPageBreak/>
              <w:t>17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For</w:t>
            </w:r>
            <w:r w:rsidRPr="002C039C">
              <w:t xml:space="preserve"> &amp; </w:t>
            </w:r>
            <w:r w:rsidRPr="002C039C">
              <w:rPr>
                <w:lang w:val="en-US"/>
              </w:rPr>
              <w:t>Against</w:t>
            </w:r>
            <w:r w:rsidRPr="002C039C">
              <w:t xml:space="preserve"> </w:t>
            </w:r>
            <w:r w:rsidRPr="002C039C">
              <w:rPr>
                <w:lang w:val="en-US"/>
              </w:rPr>
              <w:t>Essays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Эссе «за» и «против»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12.10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18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  <w:r w:rsidRPr="002C039C">
              <w:t>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  <w:r w:rsidRPr="002C039C">
              <w:t xml:space="preserve"> 1.</w:t>
            </w:r>
          </w:p>
          <w:p w:rsidR="00073192" w:rsidRPr="002C039C" w:rsidRDefault="00073192" w:rsidP="00073192">
            <w:r w:rsidRPr="002C039C">
              <w:t xml:space="preserve">Речевые умения. 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13.10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19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  <w:r w:rsidRPr="002C039C">
              <w:t>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  <w:r w:rsidRPr="002C039C">
              <w:t xml:space="preserve"> 1.</w:t>
            </w:r>
          </w:p>
          <w:p w:rsidR="00073192" w:rsidRPr="002C039C" w:rsidRDefault="00073192" w:rsidP="00073192">
            <w:r w:rsidRPr="002C039C">
              <w:t xml:space="preserve">Речевые умения. 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16.10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20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  <w:r w:rsidRPr="002C039C">
              <w:t>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  <w:r w:rsidRPr="002C039C">
              <w:t xml:space="preserve"> 1.</w:t>
            </w:r>
          </w:p>
          <w:p w:rsidR="00073192" w:rsidRPr="002C039C" w:rsidRDefault="00073192" w:rsidP="00073192">
            <w:r w:rsidRPr="002C039C">
              <w:t xml:space="preserve">Лексико-грамматические навыки 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19.10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LU 1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Language in Use.</w:t>
            </w:r>
          </w:p>
          <w:p w:rsidR="00073192" w:rsidRPr="002C039C" w:rsidRDefault="00073192" w:rsidP="00073192">
            <w:r w:rsidRPr="002C039C">
              <w:t>Язык на практике.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20.10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22</w:t>
            </w:r>
          </w:p>
        </w:tc>
        <w:tc>
          <w:tcPr>
            <w:tcW w:w="684" w:type="dxa"/>
            <w:gridSpan w:val="5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Rv 1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Revision</w:t>
            </w:r>
          </w:p>
          <w:p w:rsidR="00073192" w:rsidRPr="002C039C" w:rsidRDefault="00073192" w:rsidP="00073192">
            <w:r w:rsidRPr="002C039C">
              <w:t>Повторение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23.10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rPr>
          <w:trHeight w:val="1005"/>
        </w:trPr>
        <w:tc>
          <w:tcPr>
            <w:tcW w:w="503" w:type="dxa"/>
            <w:tcBorders>
              <w:top w:val="single" w:sz="4" w:space="0" w:color="auto"/>
            </w:tcBorders>
          </w:tcPr>
          <w:p w:rsidR="00073192" w:rsidRPr="002C039C" w:rsidRDefault="00073192" w:rsidP="00073192">
            <w:r w:rsidRPr="002C039C">
              <w:t>23</w:t>
            </w:r>
          </w:p>
        </w:tc>
        <w:tc>
          <w:tcPr>
            <w:tcW w:w="68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Default="00073192" w:rsidP="00073192">
            <w:r w:rsidRPr="002C039C">
              <w:t xml:space="preserve">Контрольная </w:t>
            </w:r>
          </w:p>
          <w:p w:rsidR="00073192" w:rsidRDefault="00073192" w:rsidP="00073192">
            <w:r w:rsidRPr="002C039C">
              <w:t xml:space="preserve">работа </w:t>
            </w:r>
          </w:p>
          <w:p w:rsidR="00073192" w:rsidRPr="002C039C" w:rsidRDefault="00073192" w:rsidP="00073192">
            <w:r w:rsidRPr="002C039C">
              <w:t>Модуль 1</w:t>
            </w:r>
          </w:p>
        </w:tc>
        <w:tc>
          <w:tcPr>
            <w:tcW w:w="15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26.10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  <w:tcBorders>
              <w:top w:val="single" w:sz="4" w:space="0" w:color="auto"/>
            </w:tcBorders>
          </w:tcPr>
          <w:p w:rsidR="00073192" w:rsidRDefault="00073192" w:rsidP="00073192">
            <w:r>
              <w:t>24</w:t>
            </w:r>
          </w:p>
        </w:tc>
        <w:tc>
          <w:tcPr>
            <w:tcW w:w="68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3595" w:type="dxa"/>
            <w:gridSpan w:val="5"/>
          </w:tcPr>
          <w:p w:rsidR="00073192" w:rsidRDefault="00073192" w:rsidP="00073192">
            <w:r>
              <w:t>Анализ теста              27.10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  <w:tcBorders>
              <w:top w:val="single" w:sz="4" w:space="0" w:color="auto"/>
            </w:tcBorders>
          </w:tcPr>
          <w:p w:rsidR="00073192" w:rsidRPr="002C039C" w:rsidRDefault="00073192" w:rsidP="00073192">
            <w:r>
              <w:t>25</w:t>
            </w:r>
          </w:p>
        </w:tc>
        <w:tc>
          <w:tcPr>
            <w:tcW w:w="68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95" w:type="dxa"/>
            <w:gridSpan w:val="5"/>
          </w:tcPr>
          <w:p w:rsidR="00073192" w:rsidRPr="002C039C" w:rsidRDefault="00073192" w:rsidP="00073192">
            <w:r>
              <w:rPr>
                <w:lang w:val="en-US"/>
              </w:rPr>
              <w:t>Extreme facts</w:t>
            </w:r>
            <w:r>
              <w:t xml:space="preserve">               30</w:t>
            </w:r>
            <w:r>
              <w:rPr>
                <w:lang w:val="en-US"/>
              </w:rPr>
              <w:t>.10</w:t>
            </w:r>
            <w:r>
              <w:t xml:space="preserve">                 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26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2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Would</w:t>
            </w:r>
            <w:r>
              <w:t xml:space="preserve"> </w:t>
            </w:r>
            <w:r w:rsidRPr="002C039C">
              <w:rPr>
                <w:lang w:val="en-US"/>
              </w:rPr>
              <w:t>you</w:t>
            </w:r>
            <w:r>
              <w:t xml:space="preserve"> </w:t>
            </w:r>
            <w:r w:rsidRPr="002C039C">
              <w:rPr>
                <w:lang w:val="en-US"/>
              </w:rPr>
              <w:t>dare</w:t>
            </w:r>
            <w:r w:rsidRPr="002C039C">
              <w:t>?</w:t>
            </w:r>
          </w:p>
          <w:p w:rsidR="00073192" w:rsidRPr="002C039C" w:rsidRDefault="00073192" w:rsidP="00073192">
            <w:r w:rsidRPr="002C039C">
              <w:t xml:space="preserve">А ты бы осмелился? 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9.11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27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2а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Would</w:t>
            </w:r>
            <w:r>
              <w:t xml:space="preserve"> </w:t>
            </w:r>
            <w:r w:rsidRPr="002C039C">
              <w:rPr>
                <w:lang w:val="en-US"/>
              </w:rPr>
              <w:t>you</w:t>
            </w:r>
            <w:r>
              <w:t xml:space="preserve"> </w:t>
            </w:r>
            <w:r w:rsidRPr="002C039C">
              <w:rPr>
                <w:lang w:val="en-US"/>
              </w:rPr>
              <w:t>dare</w:t>
            </w:r>
            <w:r w:rsidRPr="002C039C">
              <w:t>?</w:t>
            </w:r>
          </w:p>
          <w:p w:rsidR="00073192" w:rsidRPr="002C039C" w:rsidRDefault="00073192" w:rsidP="00073192">
            <w:r w:rsidRPr="002C039C">
              <w:t>А ты бы осмелился?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10.11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2а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Preparing Food.</w:t>
            </w:r>
          </w:p>
          <w:p w:rsidR="00073192" w:rsidRPr="002C039C" w:rsidRDefault="00073192" w:rsidP="00073192">
            <w:r w:rsidRPr="002C039C">
              <w:t>Готовим еду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13.11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29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VB2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Science</w:t>
            </w:r>
            <w:r w:rsidRPr="002C039C">
              <w:t xml:space="preserve"> </w:t>
            </w:r>
            <w:r w:rsidRPr="002C039C">
              <w:rPr>
                <w:lang w:val="en-US"/>
              </w:rPr>
              <w:t>fiction</w:t>
            </w:r>
            <w:r w:rsidRPr="002C039C">
              <w:t xml:space="preserve"> </w:t>
            </w:r>
            <w:r w:rsidRPr="002C039C">
              <w:rPr>
                <w:lang w:val="en-US"/>
              </w:rPr>
              <w:t>to</w:t>
            </w:r>
            <w:r w:rsidRPr="002C039C">
              <w:t xml:space="preserve"> </w:t>
            </w:r>
            <w:r w:rsidRPr="002C039C">
              <w:rPr>
                <w:lang w:val="en-US"/>
              </w:rPr>
              <w:t>fact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От фантастики к реальности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16.11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30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2</w:t>
            </w:r>
            <w:r w:rsidRPr="002C039C">
              <w:rPr>
                <w:lang w:val="en-US"/>
              </w:rPr>
              <w:t>b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Science</w:t>
            </w:r>
            <w:r>
              <w:t xml:space="preserve"> </w:t>
            </w:r>
            <w:r w:rsidRPr="002C039C">
              <w:rPr>
                <w:lang w:val="en-US"/>
              </w:rPr>
              <w:t>fiction</w:t>
            </w:r>
            <w:r>
              <w:t xml:space="preserve"> </w:t>
            </w:r>
            <w:r w:rsidRPr="002C039C">
              <w:rPr>
                <w:lang w:val="en-US"/>
              </w:rPr>
              <w:t>to</w:t>
            </w:r>
            <w:r>
              <w:t xml:space="preserve"> </w:t>
            </w:r>
            <w:r w:rsidRPr="002C039C">
              <w:rPr>
                <w:lang w:val="en-US"/>
              </w:rPr>
              <w:t>fact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От фантастики к реальности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17.11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2</w:t>
            </w:r>
            <w:r w:rsidRPr="002C039C">
              <w:rPr>
                <w:lang w:val="en-US"/>
              </w:rPr>
              <w:t>b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Culture Corner.</w:t>
            </w:r>
          </w:p>
          <w:p w:rsidR="00073192" w:rsidRPr="002C039C" w:rsidRDefault="00073192" w:rsidP="00073192">
            <w:r w:rsidRPr="002C039C">
              <w:t>Уголок культуры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20.11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2</w:t>
            </w:r>
            <w:r w:rsidRPr="002C039C">
              <w:rPr>
                <w:lang w:val="en-US"/>
              </w:rPr>
              <w:t>c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Everyday English.</w:t>
            </w:r>
          </w:p>
          <w:p w:rsidR="00073192" w:rsidRPr="00A739A3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Inviting to an event.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23.11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33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2</w:t>
            </w:r>
            <w:r w:rsidRPr="002C039C">
              <w:rPr>
                <w:lang w:val="en-US"/>
              </w:rPr>
              <w:t>d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Экстремальные условия</w:t>
            </w:r>
          </w:p>
        </w:tc>
        <w:tc>
          <w:tcPr>
            <w:tcW w:w="1514" w:type="dxa"/>
            <w:gridSpan w:val="2"/>
          </w:tcPr>
          <w:p w:rsidR="00073192" w:rsidRPr="00DE6853" w:rsidRDefault="00073192" w:rsidP="00073192">
            <w:r>
              <w:t>24.11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34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/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Extraordinary Lifestyle.</w:t>
            </w:r>
          </w:p>
          <w:p w:rsidR="00073192" w:rsidRPr="00A739A3" w:rsidRDefault="00073192" w:rsidP="00073192">
            <w:pPr>
              <w:rPr>
                <w:lang w:val="en-US"/>
              </w:rPr>
            </w:pPr>
            <w:r w:rsidRPr="002C039C">
              <w:lastRenderedPageBreak/>
              <w:t>Необычный</w:t>
            </w:r>
            <w:r w:rsidRPr="00DE75C9">
              <w:rPr>
                <w:lang w:val="en-US"/>
              </w:rPr>
              <w:t xml:space="preserve"> </w:t>
            </w:r>
            <w:r w:rsidRPr="002C039C">
              <w:t>образ</w:t>
            </w:r>
            <w:r w:rsidRPr="00DE75C9">
              <w:rPr>
                <w:lang w:val="en-US"/>
              </w:rPr>
              <w:t xml:space="preserve"> </w:t>
            </w:r>
            <w:r w:rsidRPr="002C039C">
              <w:t>жизни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lastRenderedPageBreak/>
              <w:t>27.11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lastRenderedPageBreak/>
              <w:t>35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2</w:t>
            </w:r>
            <w:r w:rsidRPr="002C039C">
              <w:rPr>
                <w:lang w:val="en-US"/>
              </w:rPr>
              <w:t>f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Extraordinary Lifestyle.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Необычный</w:t>
            </w:r>
            <w:r w:rsidRPr="00DE75C9">
              <w:rPr>
                <w:lang w:val="en-US"/>
              </w:rPr>
              <w:t xml:space="preserve"> </w:t>
            </w:r>
            <w:r w:rsidRPr="002C039C">
              <w:t>образ</w:t>
            </w:r>
            <w:r w:rsidRPr="00DE75C9">
              <w:rPr>
                <w:lang w:val="en-US"/>
              </w:rPr>
              <w:t xml:space="preserve"> </w:t>
            </w:r>
            <w:r w:rsidRPr="002C039C">
              <w:t>жизни</w:t>
            </w:r>
          </w:p>
        </w:tc>
        <w:tc>
          <w:tcPr>
            <w:tcW w:w="1514" w:type="dxa"/>
            <w:gridSpan w:val="2"/>
          </w:tcPr>
          <w:p w:rsidR="00073192" w:rsidRPr="00DE6853" w:rsidRDefault="00073192" w:rsidP="00073192">
            <w:r>
              <w:t>30.11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36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VB2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Curricular Cut: History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 xml:space="preserve">Метапредметность: </w:t>
            </w:r>
            <w:r>
              <w:t xml:space="preserve"> </w:t>
            </w:r>
            <w:r w:rsidRPr="002C039C">
              <w:t>история</w:t>
            </w:r>
          </w:p>
        </w:tc>
        <w:tc>
          <w:tcPr>
            <w:tcW w:w="1514" w:type="dxa"/>
            <w:gridSpan w:val="2"/>
          </w:tcPr>
          <w:p w:rsidR="00073192" w:rsidRPr="00DE6853" w:rsidRDefault="00073192" w:rsidP="00073192">
            <w:r>
              <w:t>1.12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37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2</w:t>
            </w:r>
            <w:r w:rsidRPr="002C039C">
              <w:rPr>
                <w:lang w:val="en-US"/>
              </w:rPr>
              <w:t>h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Writing,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An opinion essay.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Письмо</w:t>
            </w:r>
            <w:r w:rsidRPr="002C039C">
              <w:rPr>
                <w:lang w:val="en-US"/>
              </w:rPr>
              <w:t>,</w:t>
            </w:r>
          </w:p>
          <w:p w:rsidR="00073192" w:rsidRPr="002C039C" w:rsidRDefault="00073192" w:rsidP="00073192">
            <w:r w:rsidRPr="002C039C">
              <w:t>Эссе «Личное мнение»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4.12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2i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Writing,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An opinion essay.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Письмо</w:t>
            </w:r>
            <w:r w:rsidRPr="002C039C">
              <w:rPr>
                <w:lang w:val="en-US"/>
              </w:rPr>
              <w:t>,</w:t>
            </w:r>
          </w:p>
          <w:p w:rsidR="00073192" w:rsidRPr="002C039C" w:rsidRDefault="00073192" w:rsidP="00073192">
            <w:r w:rsidRPr="002C039C">
              <w:t>Эссе «Личное мнение»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7.12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39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2i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Skills.</w:t>
            </w:r>
          </w:p>
          <w:p w:rsidR="00073192" w:rsidRPr="002C039C" w:rsidRDefault="00073192" w:rsidP="00073192">
            <w:r w:rsidRPr="002C039C">
              <w:t>Речевые умения</w:t>
            </w:r>
          </w:p>
          <w:p w:rsidR="00073192" w:rsidRPr="002C039C" w:rsidRDefault="00073192" w:rsidP="00073192"/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8.12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40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Sk2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Skills.</w:t>
            </w:r>
          </w:p>
          <w:p w:rsidR="00073192" w:rsidRPr="002C039C" w:rsidRDefault="00073192" w:rsidP="00073192">
            <w:r w:rsidRPr="002C039C">
              <w:t>Речевые умения</w:t>
            </w:r>
          </w:p>
          <w:p w:rsidR="00073192" w:rsidRPr="002C039C" w:rsidRDefault="00073192" w:rsidP="00073192"/>
          <w:p w:rsidR="00073192" w:rsidRPr="002C039C" w:rsidRDefault="00073192" w:rsidP="00073192"/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11.12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Sk2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Skills.</w:t>
            </w:r>
          </w:p>
          <w:p w:rsidR="00073192" w:rsidRPr="002C039C" w:rsidRDefault="00073192" w:rsidP="00073192">
            <w:r w:rsidRPr="002C039C">
              <w:t>Языковые навыки</w:t>
            </w:r>
          </w:p>
          <w:p w:rsidR="00073192" w:rsidRPr="002C039C" w:rsidRDefault="00073192" w:rsidP="00073192"/>
          <w:p w:rsidR="00073192" w:rsidRPr="002C039C" w:rsidRDefault="00073192" w:rsidP="00073192">
            <w:r>
              <w:t>Тест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14.12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Sk2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Language</w:t>
            </w:r>
            <w:r w:rsidRPr="002C039C">
              <w:t xml:space="preserve"> </w:t>
            </w:r>
            <w:r w:rsidRPr="002C039C">
              <w:rPr>
                <w:lang w:val="en-US"/>
              </w:rPr>
              <w:t>in</w:t>
            </w:r>
            <w:r w:rsidRPr="002C039C">
              <w:t xml:space="preserve"> </w:t>
            </w:r>
            <w:r w:rsidRPr="002C039C">
              <w:rPr>
                <w:lang w:val="en-US"/>
              </w:rPr>
              <w:t>Use</w:t>
            </w:r>
          </w:p>
          <w:p w:rsidR="00073192" w:rsidRPr="002C039C" w:rsidRDefault="00073192" w:rsidP="00073192">
            <w:r w:rsidRPr="002C039C">
              <w:t>Английский на практике</w:t>
            </w:r>
            <w:r>
              <w:t xml:space="preserve">. 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15.12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43</w:t>
            </w:r>
          </w:p>
        </w:tc>
        <w:tc>
          <w:tcPr>
            <w:tcW w:w="684" w:type="dxa"/>
            <w:gridSpan w:val="5"/>
          </w:tcPr>
          <w:p w:rsidR="00073192" w:rsidRPr="007058F1" w:rsidRDefault="00073192" w:rsidP="00073192">
            <w:r w:rsidRPr="002C039C">
              <w:rPr>
                <w:lang w:val="en-US"/>
              </w:rPr>
              <w:t>LU</w:t>
            </w:r>
            <w:r w:rsidRPr="007058F1">
              <w:t xml:space="preserve"> 2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3192" w:rsidRPr="007058F1" w:rsidRDefault="00073192" w:rsidP="00073192">
            <w:r w:rsidRPr="002C039C">
              <w:rPr>
                <w:lang w:val="en-US"/>
              </w:rPr>
              <w:t>Russia</w:t>
            </w:r>
          </w:p>
          <w:p w:rsidR="00073192" w:rsidRPr="002C039C" w:rsidRDefault="00073192" w:rsidP="00073192">
            <w:r w:rsidRPr="002C039C">
              <w:t>Россия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18.12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44</w:t>
            </w:r>
          </w:p>
        </w:tc>
        <w:tc>
          <w:tcPr>
            <w:tcW w:w="684" w:type="dxa"/>
            <w:gridSpan w:val="5"/>
            <w:tcBorders>
              <w:right w:val="single" w:sz="4" w:space="0" w:color="auto"/>
            </w:tcBorders>
          </w:tcPr>
          <w:p w:rsidR="00073192" w:rsidRPr="007058F1" w:rsidRDefault="00073192" w:rsidP="00073192">
            <w:r w:rsidRPr="002C039C">
              <w:rPr>
                <w:lang w:val="en-US"/>
              </w:rPr>
              <w:t>Rs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73192" w:rsidRPr="002C039C" w:rsidRDefault="00073192" w:rsidP="00073192">
            <w:r>
              <w:t>ОГЭ.Чтение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21.12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  <w:tcBorders>
              <w:top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 w:rsidRPr="002C039C">
              <w:t>45</w:t>
            </w:r>
          </w:p>
        </w:tc>
        <w:tc>
          <w:tcPr>
            <w:tcW w:w="684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ОГЭ. Устная речь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bottom w:val="nil"/>
            </w:tcBorders>
          </w:tcPr>
          <w:p w:rsidR="00073192" w:rsidRPr="002C039C" w:rsidRDefault="00073192" w:rsidP="00073192">
            <w:r>
              <w:t>22.12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nil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pPr>
              <w:rPr>
                <w:color w:val="000000"/>
              </w:rPr>
            </w:pPr>
            <w:r w:rsidRPr="002C039C">
              <w:rPr>
                <w:color w:val="000000"/>
              </w:rPr>
              <w:t>46</w:t>
            </w:r>
          </w:p>
        </w:tc>
        <w:tc>
          <w:tcPr>
            <w:tcW w:w="6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t>Тема урока</w:t>
            </w:r>
            <w:r>
              <w:t xml:space="preserve"> Повторение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>
            <w:r>
              <w:t>25.12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  <w:shd w:val="clear" w:color="auto" w:fill="auto"/>
          </w:tcPr>
          <w:p w:rsidR="00073192" w:rsidRPr="002C039C" w:rsidRDefault="00073192" w:rsidP="00073192">
            <w:r w:rsidRPr="002C039C">
              <w:t>47</w:t>
            </w:r>
          </w:p>
        </w:tc>
        <w:tc>
          <w:tcPr>
            <w:tcW w:w="684" w:type="dxa"/>
            <w:gridSpan w:val="5"/>
            <w:shd w:val="clear" w:color="auto" w:fill="auto"/>
          </w:tcPr>
          <w:p w:rsidR="00073192" w:rsidRPr="002C0C93" w:rsidRDefault="00073192" w:rsidP="00073192">
            <w:r w:rsidRPr="002C0C93">
              <w:t>3</w:t>
            </w:r>
            <w:r w:rsidRPr="002C039C">
              <w:rPr>
                <w:lang w:val="en-US"/>
              </w:rPr>
              <w:t>M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073192" w:rsidRPr="002C039C" w:rsidRDefault="00073192" w:rsidP="00073192">
            <w:r w:rsidRPr="002C039C">
              <w:rPr>
                <w:lang w:val="en-US"/>
              </w:rPr>
              <w:t xml:space="preserve">Health </w:t>
            </w:r>
            <w:r w:rsidRPr="002C039C">
              <w:t>Здоровье</w:t>
            </w:r>
          </w:p>
        </w:tc>
        <w:tc>
          <w:tcPr>
            <w:tcW w:w="1514" w:type="dxa"/>
            <w:gridSpan w:val="2"/>
            <w:shd w:val="clear" w:color="auto" w:fill="auto"/>
          </w:tcPr>
          <w:p w:rsidR="00073192" w:rsidRPr="002C039C" w:rsidRDefault="00073192" w:rsidP="00073192">
            <w:r>
              <w:t>28.12</w:t>
            </w:r>
          </w:p>
        </w:tc>
        <w:tc>
          <w:tcPr>
            <w:tcW w:w="1421" w:type="dxa"/>
            <w:gridSpan w:val="2"/>
            <w:shd w:val="clear" w:color="auto" w:fill="auto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rPr>
                <w:lang w:val="en-US"/>
              </w:rPr>
              <w:t>VB3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Health Crazies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Одержимые здоровьем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12.01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49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3b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Everyday English.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Discussing Symptoms and remedies.</w:t>
            </w:r>
          </w:p>
          <w:p w:rsidR="00073192" w:rsidRPr="002C039C" w:rsidRDefault="00073192" w:rsidP="00073192">
            <w:r w:rsidRPr="002C039C">
              <w:t>Повседневный английский. Симптомы и лекарства.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15.01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lastRenderedPageBreak/>
              <w:t>50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3</w:t>
            </w:r>
            <w:r w:rsidRPr="002C039C">
              <w:rPr>
                <w:lang w:val="en-US"/>
              </w:rPr>
              <w:t>d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t>Умственное здоровье.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18.01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51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t>3</w:t>
            </w:r>
            <w:r w:rsidRPr="002C039C">
              <w:rPr>
                <w:lang w:val="en-US"/>
              </w:rPr>
              <w:t>f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 3</w:t>
            </w:r>
          </w:p>
          <w:p w:rsidR="00073192" w:rsidRPr="002C039C" w:rsidRDefault="00073192" w:rsidP="00073192">
            <w:r w:rsidRPr="002C039C">
              <w:t>Речевые умения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19.01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52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Language</w:t>
            </w:r>
            <w:r w:rsidRPr="002C039C">
              <w:t xml:space="preserve"> </w:t>
            </w:r>
            <w:r w:rsidRPr="002C039C">
              <w:rPr>
                <w:lang w:val="en-US"/>
              </w:rPr>
              <w:t>in</w:t>
            </w:r>
            <w:r w:rsidRPr="002C039C">
              <w:t xml:space="preserve"> </w:t>
            </w:r>
            <w:r w:rsidRPr="002C039C">
              <w:rPr>
                <w:lang w:val="en-US"/>
              </w:rPr>
              <w:t>Use</w:t>
            </w:r>
          </w:p>
          <w:p w:rsidR="00073192" w:rsidRPr="002C039C" w:rsidRDefault="00073192" w:rsidP="00073192">
            <w:r w:rsidRPr="002C039C">
              <w:t>Английский на практике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22.01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7C3352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53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r w:rsidRPr="002C039C">
              <w:rPr>
                <w:lang w:val="en-US"/>
              </w:rPr>
              <w:t>LU</w:t>
            </w:r>
            <w:r w:rsidRPr="002C039C">
              <w:t xml:space="preserve"> 3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3192" w:rsidRPr="007C3352" w:rsidRDefault="00073192" w:rsidP="00073192">
            <w:r>
              <w:rPr>
                <w:lang w:val="en-US"/>
              </w:rPr>
              <w:t>Telephone</w:t>
            </w:r>
            <w:r w:rsidRPr="00A739A3">
              <w:t xml:space="preserve"> </w:t>
            </w:r>
            <w:r>
              <w:rPr>
                <w:lang w:val="en-US"/>
              </w:rPr>
              <w:t>survey</w:t>
            </w:r>
            <w:r w:rsidRPr="00A739A3">
              <w:t xml:space="preserve">. </w:t>
            </w:r>
            <w:r>
              <w:t>Развитие навыков аудирования</w:t>
            </w:r>
          </w:p>
        </w:tc>
        <w:tc>
          <w:tcPr>
            <w:tcW w:w="1514" w:type="dxa"/>
            <w:gridSpan w:val="2"/>
          </w:tcPr>
          <w:p w:rsidR="00073192" w:rsidRPr="007C3352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5</w:t>
            </w:r>
            <w:r w:rsidRPr="007C3352">
              <w:rPr>
                <w:lang w:val="en-US"/>
              </w:rPr>
              <w:t>.01</w:t>
            </w:r>
          </w:p>
        </w:tc>
        <w:tc>
          <w:tcPr>
            <w:tcW w:w="1421" w:type="dxa"/>
            <w:gridSpan w:val="2"/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</w:tr>
      <w:tr w:rsidR="00073192" w:rsidRPr="007C3352" w:rsidTr="00073192">
        <w:tc>
          <w:tcPr>
            <w:tcW w:w="503" w:type="dxa"/>
          </w:tcPr>
          <w:p w:rsidR="00073192" w:rsidRPr="007C3352" w:rsidRDefault="00073192" w:rsidP="00073192">
            <w:pPr>
              <w:rPr>
                <w:lang w:val="en-US"/>
              </w:rPr>
            </w:pPr>
            <w:r w:rsidRPr="007C3352">
              <w:rPr>
                <w:lang w:val="en-US"/>
              </w:rPr>
              <w:t>54</w:t>
            </w:r>
          </w:p>
        </w:tc>
        <w:tc>
          <w:tcPr>
            <w:tcW w:w="6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Sk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Skills</w:t>
            </w:r>
          </w:p>
          <w:p w:rsidR="00073192" w:rsidRPr="007C3352" w:rsidRDefault="00073192" w:rsidP="00073192">
            <w:pPr>
              <w:rPr>
                <w:lang w:val="en-US"/>
              </w:rPr>
            </w:pPr>
            <w:r>
              <w:t>Говорение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6</w:t>
            </w:r>
            <w:r w:rsidRPr="007C3352">
              <w:rPr>
                <w:lang w:val="en-US"/>
              </w:rPr>
              <w:t>.01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</w:tr>
      <w:tr w:rsidR="00073192" w:rsidRPr="007C3352" w:rsidTr="00073192">
        <w:trPr>
          <w:trHeight w:val="550"/>
        </w:trPr>
        <w:tc>
          <w:tcPr>
            <w:tcW w:w="503" w:type="dxa"/>
          </w:tcPr>
          <w:p w:rsidR="00073192" w:rsidRPr="007C3352" w:rsidRDefault="00073192" w:rsidP="00073192">
            <w:pPr>
              <w:rPr>
                <w:color w:val="000000"/>
                <w:lang w:val="en-US"/>
              </w:rPr>
            </w:pPr>
            <w:r w:rsidRPr="007C3352">
              <w:rPr>
                <w:color w:val="000000"/>
                <w:lang w:val="en-US"/>
              </w:rPr>
              <w:t>55</w:t>
            </w:r>
          </w:p>
        </w:tc>
        <w:tc>
          <w:tcPr>
            <w:tcW w:w="661" w:type="dxa"/>
            <w:gridSpan w:val="4"/>
            <w:tcBorders>
              <w:top w:val="nil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73192" w:rsidRPr="00B12CA7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Russian Folk Cures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9</w:t>
            </w:r>
            <w:r w:rsidRPr="007C3352">
              <w:rPr>
                <w:lang w:val="en-US"/>
              </w:rPr>
              <w:t>.01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073192" w:rsidRPr="007C3352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7C3352" w:rsidRDefault="00073192" w:rsidP="00073192">
            <w:pPr>
              <w:rPr>
                <w:lang w:val="en-US"/>
              </w:rPr>
            </w:pPr>
            <w:r w:rsidRPr="007C3352">
              <w:rPr>
                <w:lang w:val="en-US"/>
              </w:rPr>
              <w:t>56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VB4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Everyday English.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Buying a formal outfit.</w:t>
            </w:r>
          </w:p>
          <w:p w:rsidR="00073192" w:rsidRPr="002C039C" w:rsidRDefault="00073192" w:rsidP="00073192">
            <w:r w:rsidRPr="002C039C">
              <w:t>Повседневный английский.</w:t>
            </w:r>
          </w:p>
          <w:p w:rsidR="00073192" w:rsidRPr="00A739A3" w:rsidRDefault="00073192" w:rsidP="00073192">
            <w:r w:rsidRPr="002C039C">
              <w:t>Покупая официальную одежду.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57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4d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Helping</w:t>
            </w:r>
            <w:r>
              <w:t xml:space="preserve"> </w:t>
            </w:r>
            <w:r w:rsidRPr="002C039C">
              <w:rPr>
                <w:lang w:val="en-US"/>
              </w:rPr>
              <w:t>people</w:t>
            </w:r>
            <w:r>
              <w:t xml:space="preserve"> </w:t>
            </w:r>
            <w:r w:rsidRPr="002C039C">
              <w:rPr>
                <w:lang w:val="en-US"/>
              </w:rPr>
              <w:t>through</w:t>
            </w:r>
            <w:r>
              <w:t xml:space="preserve"> </w:t>
            </w:r>
            <w:r w:rsidRPr="002C039C">
              <w:rPr>
                <w:lang w:val="en-US"/>
              </w:rPr>
              <w:t>art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t>Помогая людям с помощью искусства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58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4e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Arts Festival</w:t>
            </w:r>
          </w:p>
          <w:p w:rsidR="00073192" w:rsidRPr="002C039C" w:rsidRDefault="00073192" w:rsidP="00073192">
            <w:r w:rsidRPr="002C039C">
              <w:t>Фестиваль искусств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5.02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59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4</w:t>
            </w:r>
            <w:r w:rsidRPr="002C039C">
              <w:rPr>
                <w:lang w:val="en-US"/>
              </w:rPr>
              <w:t>f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</w:p>
          <w:p w:rsidR="00073192" w:rsidRPr="002C039C" w:rsidRDefault="00073192" w:rsidP="00073192">
            <w:r w:rsidRPr="002C039C">
              <w:t>Новости и СМИ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8.02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60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  <w:r w:rsidRPr="002C039C">
              <w:t xml:space="preserve"> 4.</w:t>
            </w:r>
          </w:p>
          <w:p w:rsidR="00073192" w:rsidRPr="002C039C" w:rsidRDefault="00073192" w:rsidP="00073192">
            <w:r w:rsidRPr="002C039C">
              <w:t>Речевые умения и языковые навыки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9.02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Language</w:t>
            </w:r>
            <w:r w:rsidRPr="002C039C">
              <w:t xml:space="preserve"> </w:t>
            </w:r>
            <w:r w:rsidRPr="002C039C">
              <w:rPr>
                <w:lang w:val="en-US"/>
              </w:rPr>
              <w:t>in</w:t>
            </w:r>
            <w:r w:rsidRPr="002C039C">
              <w:t xml:space="preserve"> </w:t>
            </w:r>
            <w:r w:rsidRPr="002C039C">
              <w:rPr>
                <w:lang w:val="en-US"/>
              </w:rPr>
              <w:t>Use</w:t>
            </w:r>
          </w:p>
          <w:p w:rsidR="00073192" w:rsidRPr="002C039C" w:rsidRDefault="00073192" w:rsidP="00073192">
            <w:r w:rsidRPr="002C039C">
              <w:t>Английский на практике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12.02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LU</w:t>
            </w:r>
          </w:p>
        </w:tc>
        <w:tc>
          <w:tcPr>
            <w:tcW w:w="2081" w:type="dxa"/>
            <w:gridSpan w:val="3"/>
            <w:tcBorders>
              <w:right w:val="single" w:sz="4" w:space="0" w:color="auto"/>
            </w:tcBorders>
          </w:tcPr>
          <w:p w:rsidR="00073192" w:rsidRPr="002C039C" w:rsidRDefault="00073192" w:rsidP="00073192">
            <w:r w:rsidRPr="002C039C">
              <w:t xml:space="preserve">Контрольный </w:t>
            </w:r>
          </w:p>
          <w:p w:rsidR="00073192" w:rsidRPr="002C039C" w:rsidRDefault="00073192" w:rsidP="00073192">
            <w:r w:rsidRPr="002C039C">
              <w:t>Тест 4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15.02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rPr>
          <w:trHeight w:val="1135"/>
        </w:trPr>
        <w:tc>
          <w:tcPr>
            <w:tcW w:w="503" w:type="dxa"/>
          </w:tcPr>
          <w:p w:rsidR="00073192" w:rsidRPr="002C039C" w:rsidRDefault="00073192" w:rsidP="00073192">
            <w:r w:rsidRPr="002C039C">
              <w:t>63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0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 w:rsidRPr="006C125D">
              <w:t>Анализ теста.Работа над ошибками</w:t>
            </w:r>
          </w:p>
        </w:tc>
        <w:tc>
          <w:tcPr>
            <w:tcW w:w="1514" w:type="dxa"/>
            <w:gridSpan w:val="2"/>
            <w:tcBorders>
              <w:right w:val="single" w:sz="4" w:space="0" w:color="auto"/>
            </w:tcBorders>
          </w:tcPr>
          <w:p w:rsidR="00073192" w:rsidRPr="002C039C" w:rsidRDefault="00073192" w:rsidP="00073192">
            <w:r>
              <w:t>16.02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pPr>
              <w:rPr>
                <w:color w:val="000000"/>
              </w:rPr>
            </w:pPr>
            <w:r w:rsidRPr="002C039C">
              <w:rPr>
                <w:color w:val="000000"/>
              </w:rPr>
              <w:t>64</w:t>
            </w:r>
          </w:p>
        </w:tc>
        <w:tc>
          <w:tcPr>
            <w:tcW w:w="68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81" w:type="dxa"/>
            <w:gridSpan w:val="3"/>
          </w:tcPr>
          <w:p w:rsidR="00073192" w:rsidRPr="006C125D" w:rsidRDefault="00073192" w:rsidP="00073192">
            <w:r w:rsidRPr="002C039C">
              <w:t>Тема урока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>
            <w:r>
              <w:t>19.02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65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M5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Science</w:t>
            </w:r>
          </w:p>
          <w:p w:rsidR="00073192" w:rsidRPr="002C039C" w:rsidRDefault="00073192" w:rsidP="00073192">
            <w:r w:rsidRPr="002C039C">
              <w:t>Наука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22.02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66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5a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Big Ideas</w:t>
            </w:r>
          </w:p>
          <w:p w:rsidR="00073192" w:rsidRPr="002C039C" w:rsidRDefault="00073192" w:rsidP="00073192">
            <w:r w:rsidRPr="002C039C">
              <w:t>Великие идеи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26.02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rPr>
          <w:trHeight w:val="1115"/>
        </w:trPr>
        <w:tc>
          <w:tcPr>
            <w:tcW w:w="503" w:type="dxa"/>
          </w:tcPr>
          <w:p w:rsidR="00073192" w:rsidRPr="002C039C" w:rsidRDefault="00073192" w:rsidP="00073192">
            <w:r w:rsidRPr="002C039C">
              <w:lastRenderedPageBreak/>
              <w:t>67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5b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Culture Corner</w:t>
            </w:r>
          </w:p>
          <w:p w:rsidR="00073192" w:rsidRPr="002C039C" w:rsidRDefault="00073192" w:rsidP="00073192">
            <w:r w:rsidRPr="002C039C">
              <w:t>Уголок  культуры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68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5c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Everyday English.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Persuading.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Повседневный</w:t>
            </w:r>
            <w:r w:rsidRPr="001553F9">
              <w:rPr>
                <w:lang w:val="en-US"/>
              </w:rPr>
              <w:t xml:space="preserve"> </w:t>
            </w:r>
            <w:r w:rsidRPr="002C039C">
              <w:t>английский</w:t>
            </w:r>
            <w:r w:rsidRPr="002C039C">
              <w:rPr>
                <w:lang w:val="en-US"/>
              </w:rPr>
              <w:t>.</w:t>
            </w:r>
          </w:p>
          <w:p w:rsidR="00073192" w:rsidRPr="002C039C" w:rsidRDefault="00073192" w:rsidP="00073192">
            <w:r w:rsidRPr="002C039C">
              <w:t>Уговоры</w:t>
            </w:r>
            <w:r w:rsidRPr="002C039C">
              <w:rPr>
                <w:lang w:val="en-US"/>
              </w:rPr>
              <w:t>.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69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5f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The road to success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Путькуспеху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5.03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70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5f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Inventions</w:t>
            </w:r>
          </w:p>
          <w:p w:rsidR="00073192" w:rsidRPr="002C039C" w:rsidRDefault="00073192" w:rsidP="00073192">
            <w:r w:rsidRPr="002C039C">
              <w:t>Изобретения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1514" w:type="dxa"/>
            <w:gridSpan w:val="2"/>
          </w:tcPr>
          <w:p w:rsidR="00073192" w:rsidRPr="00DE6853" w:rsidRDefault="00073192" w:rsidP="00073192">
            <w:r>
              <w:t>9.03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71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VB5</w:t>
            </w:r>
          </w:p>
        </w:tc>
        <w:tc>
          <w:tcPr>
            <w:tcW w:w="2081" w:type="dxa"/>
            <w:gridSpan w:val="3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  <w:r w:rsidRPr="002C039C">
              <w:t>.</w:t>
            </w:r>
          </w:p>
          <w:p w:rsidR="00073192" w:rsidRPr="002C039C" w:rsidRDefault="00073192" w:rsidP="00073192">
            <w:r w:rsidRPr="002C039C">
              <w:rPr>
                <w:lang w:val="en-US"/>
              </w:rPr>
              <w:t>Career</w:t>
            </w:r>
            <w:r>
              <w:t xml:space="preserve"> </w:t>
            </w:r>
            <w:r w:rsidRPr="002C039C">
              <w:rPr>
                <w:lang w:val="en-US"/>
              </w:rPr>
              <w:t>success</w:t>
            </w:r>
            <w:r w:rsidRPr="002C039C">
              <w:t>.</w:t>
            </w:r>
          </w:p>
          <w:p w:rsidR="00073192" w:rsidRPr="00A739A3" w:rsidRDefault="00073192" w:rsidP="00073192">
            <w:r w:rsidRPr="002C039C">
              <w:t>Речевыеумения. Успех в карьере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12.03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2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72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5g</w:t>
            </w:r>
          </w:p>
        </w:tc>
        <w:tc>
          <w:tcPr>
            <w:tcW w:w="2081" w:type="dxa"/>
            <w:gridSpan w:val="3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Skills</w:t>
            </w:r>
          </w:p>
          <w:p w:rsidR="00073192" w:rsidRPr="002C039C" w:rsidRDefault="00073192" w:rsidP="00073192">
            <w:r w:rsidRPr="002C039C">
              <w:t>Языковые навыки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15.03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73</w:t>
            </w:r>
          </w:p>
        </w:tc>
        <w:tc>
          <w:tcPr>
            <w:tcW w:w="684" w:type="dxa"/>
            <w:gridSpan w:val="5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5</w:t>
            </w:r>
          </w:p>
        </w:tc>
        <w:tc>
          <w:tcPr>
            <w:tcW w:w="2081" w:type="dxa"/>
            <w:gridSpan w:val="3"/>
            <w:tcBorders>
              <w:left w:val="single" w:sz="4" w:space="0" w:color="auto"/>
            </w:tcBorders>
          </w:tcPr>
          <w:p w:rsidR="00073192" w:rsidRPr="002C039C" w:rsidRDefault="00073192" w:rsidP="00073192">
            <w:r w:rsidRPr="002C039C">
              <w:rPr>
                <w:lang w:val="en-US"/>
              </w:rPr>
              <w:t>Language</w:t>
            </w:r>
            <w:r w:rsidRPr="002C039C">
              <w:t xml:space="preserve"> </w:t>
            </w:r>
            <w:r w:rsidRPr="002C039C">
              <w:rPr>
                <w:lang w:val="en-US"/>
              </w:rPr>
              <w:t>in</w:t>
            </w:r>
            <w:r w:rsidRPr="002C039C">
              <w:t xml:space="preserve"> </w:t>
            </w:r>
            <w:r w:rsidRPr="002C039C">
              <w:rPr>
                <w:lang w:val="en-US"/>
              </w:rPr>
              <w:t>Use</w:t>
            </w:r>
          </w:p>
          <w:p w:rsidR="00073192" w:rsidRPr="002C039C" w:rsidRDefault="00073192" w:rsidP="00073192">
            <w:r w:rsidRPr="002C039C">
              <w:t>Английский на практике</w:t>
            </w:r>
          </w:p>
        </w:tc>
        <w:tc>
          <w:tcPr>
            <w:tcW w:w="1514" w:type="dxa"/>
            <w:gridSpan w:val="2"/>
            <w:tcBorders>
              <w:right w:val="single" w:sz="4" w:space="0" w:color="auto"/>
            </w:tcBorders>
          </w:tcPr>
          <w:p w:rsidR="00073192" w:rsidRPr="002C039C" w:rsidRDefault="00073192" w:rsidP="00073192">
            <w:r>
              <w:t>16.03</w:t>
            </w:r>
          </w:p>
        </w:tc>
        <w:tc>
          <w:tcPr>
            <w:tcW w:w="1421" w:type="dxa"/>
            <w:gridSpan w:val="2"/>
          </w:tcPr>
          <w:p w:rsidR="00073192" w:rsidRPr="002C039C" w:rsidRDefault="00073192" w:rsidP="00073192"/>
        </w:tc>
        <w:tc>
          <w:tcPr>
            <w:tcW w:w="2552" w:type="dxa"/>
          </w:tcPr>
          <w:p w:rsidR="00073192" w:rsidRPr="002C039C" w:rsidRDefault="00073192" w:rsidP="00073192"/>
        </w:tc>
      </w:tr>
      <w:tr w:rsidR="00073192" w:rsidRPr="002C039C" w:rsidTr="00073192">
        <w:trPr>
          <w:trHeight w:val="494"/>
        </w:trPr>
        <w:tc>
          <w:tcPr>
            <w:tcW w:w="503" w:type="dxa"/>
          </w:tcPr>
          <w:p w:rsidR="00073192" w:rsidRPr="002C039C" w:rsidRDefault="00073192" w:rsidP="00073192">
            <w:r w:rsidRPr="002C039C">
              <w:t>74</w:t>
            </w:r>
          </w:p>
        </w:tc>
        <w:tc>
          <w:tcPr>
            <w:tcW w:w="637" w:type="dxa"/>
            <w:gridSpan w:val="3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LU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Развитие навыков аудирования</w:t>
            </w:r>
          </w:p>
        </w:tc>
        <w:tc>
          <w:tcPr>
            <w:tcW w:w="1565" w:type="dxa"/>
            <w:gridSpan w:val="4"/>
          </w:tcPr>
          <w:p w:rsidR="00073192" w:rsidRPr="002C039C" w:rsidRDefault="00073192" w:rsidP="00073192">
            <w:r>
              <w:t>19.03</w:t>
            </w:r>
          </w:p>
        </w:tc>
        <w:tc>
          <w:tcPr>
            <w:tcW w:w="1415" w:type="dxa"/>
            <w:tcBorders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75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Грамматика.Каузатив</w:t>
            </w:r>
          </w:p>
        </w:tc>
        <w:tc>
          <w:tcPr>
            <w:tcW w:w="15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>
            <w:r>
              <w:t>22.03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r w:rsidRPr="002C039C">
              <w:t>76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Фразовые глаголы.Предлоги</w:t>
            </w:r>
          </w:p>
        </w:tc>
        <w:tc>
          <w:tcPr>
            <w:tcW w:w="15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>
            <w:r>
              <w:t>23.03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03" w:type="dxa"/>
          </w:tcPr>
          <w:p w:rsidR="00073192" w:rsidRPr="002C039C" w:rsidRDefault="00073192" w:rsidP="00073192">
            <w:pPr>
              <w:rPr>
                <w:color w:val="000000"/>
              </w:rPr>
            </w:pPr>
            <w:r w:rsidRPr="002C039C">
              <w:rPr>
                <w:color w:val="000000"/>
              </w:rPr>
              <w:t>77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077" w:type="dxa"/>
            <w:gridSpan w:val="3"/>
          </w:tcPr>
          <w:p w:rsidR="00073192" w:rsidRPr="002C039C" w:rsidRDefault="00073192" w:rsidP="00073192">
            <w:r>
              <w:t>Звездный городок. Работа с текстом.</w:t>
            </w:r>
          </w:p>
        </w:tc>
        <w:tc>
          <w:tcPr>
            <w:tcW w:w="15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>
            <w:r>
              <w:t>26.03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  <w:tc>
          <w:tcPr>
            <w:tcW w:w="25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78</w:t>
            </w:r>
          </w:p>
        </w:tc>
        <w:tc>
          <w:tcPr>
            <w:tcW w:w="567" w:type="dxa"/>
          </w:tcPr>
          <w:p w:rsidR="00073192" w:rsidRPr="007C3352" w:rsidRDefault="00073192" w:rsidP="00073192">
            <w:r w:rsidRPr="002C039C">
              <w:rPr>
                <w:lang w:val="en-US"/>
              </w:rPr>
              <w:t>M</w:t>
            </w:r>
            <w:r w:rsidRPr="007C3352">
              <w:t>6</w:t>
            </w:r>
          </w:p>
        </w:tc>
        <w:tc>
          <w:tcPr>
            <w:tcW w:w="2168" w:type="dxa"/>
            <w:gridSpan w:val="6"/>
          </w:tcPr>
          <w:p w:rsidR="00073192" w:rsidRPr="007C3352" w:rsidRDefault="00073192" w:rsidP="00073192">
            <w:r w:rsidRPr="002C039C">
              <w:rPr>
                <w:lang w:val="en-US"/>
              </w:rPr>
              <w:t>Shipwrecks</w:t>
            </w:r>
          </w:p>
          <w:p w:rsidR="00073192" w:rsidRPr="002C039C" w:rsidRDefault="00073192" w:rsidP="00073192">
            <w:r w:rsidRPr="002C039C">
              <w:t>Кораблекрушения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6.04</w:t>
            </w:r>
          </w:p>
        </w:tc>
        <w:tc>
          <w:tcPr>
            <w:tcW w:w="1415" w:type="dxa"/>
          </w:tcPr>
          <w:p w:rsidR="00073192" w:rsidRPr="007C3352" w:rsidRDefault="00073192" w:rsidP="00073192"/>
        </w:tc>
        <w:tc>
          <w:tcPr>
            <w:tcW w:w="2558" w:type="dxa"/>
            <w:gridSpan w:val="2"/>
          </w:tcPr>
          <w:p w:rsidR="00073192" w:rsidRPr="007C3352" w:rsidRDefault="00073192" w:rsidP="00073192"/>
        </w:tc>
      </w:tr>
      <w:tr w:rsidR="00073192" w:rsidRPr="002C039C" w:rsidTr="00073192">
        <w:trPr>
          <w:trHeight w:val="855"/>
        </w:trPr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79</w:t>
            </w:r>
          </w:p>
        </w:tc>
        <w:tc>
          <w:tcPr>
            <w:tcW w:w="567" w:type="dxa"/>
          </w:tcPr>
          <w:p w:rsidR="00073192" w:rsidRPr="007C3352" w:rsidRDefault="00073192" w:rsidP="00073192">
            <w:r w:rsidRPr="007C3352">
              <w:t>6</w:t>
            </w:r>
            <w:r w:rsidRPr="002C039C">
              <w:rPr>
                <w:lang w:val="en-US"/>
              </w:rPr>
              <w:t>a</w:t>
            </w:r>
          </w:p>
        </w:tc>
        <w:tc>
          <w:tcPr>
            <w:tcW w:w="2168" w:type="dxa"/>
            <w:gridSpan w:val="6"/>
          </w:tcPr>
          <w:p w:rsidR="00073192" w:rsidRPr="00A739A3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Life</w:t>
            </w:r>
            <w:r w:rsidRPr="00A739A3">
              <w:rPr>
                <w:lang w:val="en-US"/>
              </w:rPr>
              <w:t xml:space="preserve"> </w:t>
            </w:r>
            <w:r w:rsidRPr="002C039C">
              <w:rPr>
                <w:lang w:val="en-US"/>
              </w:rPr>
              <w:t>in</w:t>
            </w:r>
            <w:r w:rsidRPr="00A739A3">
              <w:rPr>
                <w:lang w:val="en-US"/>
              </w:rPr>
              <w:t xml:space="preserve"> </w:t>
            </w:r>
            <w:r w:rsidRPr="002C039C">
              <w:rPr>
                <w:lang w:val="en-US"/>
              </w:rPr>
              <w:t>the</w:t>
            </w:r>
            <w:r w:rsidRPr="00A739A3">
              <w:rPr>
                <w:lang w:val="en-US"/>
              </w:rPr>
              <w:t xml:space="preserve"> </w:t>
            </w:r>
            <w:r w:rsidRPr="002C039C">
              <w:rPr>
                <w:lang w:val="en-US"/>
              </w:rPr>
              <w:t>Past</w:t>
            </w:r>
          </w:p>
          <w:p w:rsidR="00073192" w:rsidRPr="00A739A3" w:rsidRDefault="00073192" w:rsidP="00073192">
            <w:pPr>
              <w:rPr>
                <w:lang w:val="en-US"/>
              </w:rPr>
            </w:pPr>
            <w:r w:rsidRPr="002C039C">
              <w:t>Жизнь</w:t>
            </w:r>
          </w:p>
          <w:p w:rsidR="00073192" w:rsidRPr="00A739A3" w:rsidRDefault="00073192" w:rsidP="00073192">
            <w:pPr>
              <w:rPr>
                <w:lang w:val="en-US"/>
              </w:rPr>
            </w:pPr>
            <w:r w:rsidRPr="002C039C">
              <w:t>впрошлом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9.04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80</w:t>
            </w:r>
          </w:p>
        </w:tc>
        <w:tc>
          <w:tcPr>
            <w:tcW w:w="567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6b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Culture Corner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Уголок культуры</w:t>
            </w:r>
          </w:p>
        </w:tc>
        <w:tc>
          <w:tcPr>
            <w:tcW w:w="1514" w:type="dxa"/>
            <w:gridSpan w:val="2"/>
          </w:tcPr>
          <w:p w:rsidR="00073192" w:rsidRPr="003A666A" w:rsidRDefault="00073192" w:rsidP="00073192">
            <w:r>
              <w:rPr>
                <w:b/>
              </w:rPr>
              <w:t>3</w:t>
            </w:r>
            <w:r w:rsidRPr="009E3CA4">
              <w:rPr>
                <w:b/>
              </w:rPr>
              <w:t>.04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81</w:t>
            </w:r>
          </w:p>
        </w:tc>
        <w:tc>
          <w:tcPr>
            <w:tcW w:w="567" w:type="dxa"/>
          </w:tcPr>
          <w:p w:rsidR="00073192" w:rsidRPr="002C039C" w:rsidRDefault="00073192" w:rsidP="00073192">
            <w:r w:rsidRPr="002C039C">
              <w:t>6с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Everyday English.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Persuading to visit a tourist attraction.</w:t>
            </w:r>
          </w:p>
          <w:p w:rsidR="00073192" w:rsidRPr="002C039C" w:rsidRDefault="00073192" w:rsidP="00073192">
            <w:r w:rsidRPr="002C039C">
              <w:t>Повседневный английский</w:t>
            </w:r>
          </w:p>
          <w:p w:rsidR="00073192" w:rsidRPr="002C039C" w:rsidRDefault="00073192" w:rsidP="00073192">
            <w:r w:rsidRPr="002C039C">
              <w:t>Убеждаем посетить достопримечательность</w:t>
            </w:r>
          </w:p>
        </w:tc>
        <w:tc>
          <w:tcPr>
            <w:tcW w:w="1514" w:type="dxa"/>
            <w:gridSpan w:val="2"/>
          </w:tcPr>
          <w:p w:rsidR="00073192" w:rsidRPr="009E3CA4" w:rsidRDefault="00073192" w:rsidP="00073192">
            <w:r>
              <w:rPr>
                <w:b/>
              </w:rPr>
              <w:t>12</w:t>
            </w:r>
            <w:r>
              <w:t>.04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82</w:t>
            </w:r>
          </w:p>
        </w:tc>
        <w:tc>
          <w:tcPr>
            <w:tcW w:w="567" w:type="dxa"/>
          </w:tcPr>
          <w:p w:rsidR="00073192" w:rsidRPr="002C039C" w:rsidRDefault="00073192" w:rsidP="00073192">
            <w:r w:rsidRPr="002C039C">
              <w:t>6</w:t>
            </w:r>
            <w:r w:rsidRPr="002C039C">
              <w:rPr>
                <w:lang w:val="en-US"/>
              </w:rPr>
              <w:t>d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rPr>
                <w:lang w:val="en-US"/>
              </w:rPr>
              <w:t>Lost Cities</w:t>
            </w:r>
          </w:p>
          <w:p w:rsidR="00073192" w:rsidRPr="002C039C" w:rsidRDefault="00073192" w:rsidP="00073192">
            <w:r w:rsidRPr="002C039C">
              <w:t>Затерянные города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13.04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lastRenderedPageBreak/>
              <w:t>83</w:t>
            </w:r>
          </w:p>
        </w:tc>
        <w:tc>
          <w:tcPr>
            <w:tcW w:w="567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6e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Subterranean world</w:t>
            </w:r>
          </w:p>
          <w:p w:rsidR="00073192" w:rsidRPr="002C039C" w:rsidRDefault="00073192" w:rsidP="00073192">
            <w:r w:rsidRPr="002C039C">
              <w:t>Подземный мир</w:t>
            </w:r>
          </w:p>
          <w:p w:rsidR="00073192" w:rsidRPr="002C039C" w:rsidRDefault="00073192" w:rsidP="00073192"/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16.04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84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6</w:t>
            </w:r>
            <w:r w:rsidRPr="002C039C">
              <w:rPr>
                <w:lang w:val="en-US"/>
              </w:rPr>
              <w:t>f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Subterranean world</w:t>
            </w:r>
          </w:p>
          <w:p w:rsidR="00073192" w:rsidRPr="002C039C" w:rsidRDefault="00073192" w:rsidP="00073192">
            <w:r w:rsidRPr="002C039C">
              <w:t>Подземный мир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19.04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85</w:t>
            </w:r>
          </w:p>
        </w:tc>
        <w:tc>
          <w:tcPr>
            <w:tcW w:w="567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VB 6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</w:p>
          <w:p w:rsidR="00073192" w:rsidRPr="002C039C" w:rsidRDefault="00073192" w:rsidP="00073192">
            <w:r w:rsidRPr="002C039C">
              <w:rPr>
                <w:lang w:val="en-US"/>
              </w:rPr>
              <w:t>War</w:t>
            </w:r>
            <w:r>
              <w:t xml:space="preserve"> </w:t>
            </w:r>
            <w:r w:rsidRPr="002C039C">
              <w:t>&amp;</w:t>
            </w:r>
            <w:r>
              <w:t xml:space="preserve"> </w:t>
            </w:r>
            <w:r w:rsidRPr="002C039C">
              <w:rPr>
                <w:lang w:val="en-US"/>
              </w:rPr>
              <w:t>protest</w:t>
            </w:r>
          </w:p>
          <w:p w:rsidR="00073192" w:rsidRPr="00A739A3" w:rsidRDefault="00073192" w:rsidP="00073192">
            <w:r w:rsidRPr="002C039C">
              <w:t>Война и акции протеста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20.04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86</w:t>
            </w:r>
          </w:p>
        </w:tc>
        <w:tc>
          <w:tcPr>
            <w:tcW w:w="567" w:type="dxa"/>
          </w:tcPr>
          <w:p w:rsidR="00073192" w:rsidRPr="002C039C" w:rsidRDefault="00073192" w:rsidP="00073192">
            <w:r w:rsidRPr="002C039C">
              <w:rPr>
                <w:lang w:val="en-US"/>
              </w:rPr>
              <w:t>6g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Writing Bank.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A description of a place.</w:t>
            </w:r>
          </w:p>
          <w:p w:rsidR="00073192" w:rsidRPr="002C039C" w:rsidRDefault="00073192" w:rsidP="00073192">
            <w:r w:rsidRPr="002C039C">
              <w:t>Письмо. Описание места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23.04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87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WB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6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>Речевые умения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26.04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88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rPr>
                <w:lang w:val="en-US"/>
              </w:rPr>
              <w:t>Skills</w:t>
            </w:r>
          </w:p>
          <w:p w:rsidR="00073192" w:rsidRPr="002C039C" w:rsidRDefault="00073192" w:rsidP="00073192">
            <w:r w:rsidRPr="002C039C">
              <w:t>Речевые умения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27.04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89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Sk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rPr>
                <w:lang w:val="en-US"/>
              </w:rPr>
              <w:t>LanguageinUse</w:t>
            </w:r>
          </w:p>
          <w:p w:rsidR="00073192" w:rsidRPr="002C039C" w:rsidRDefault="00073192" w:rsidP="00073192">
            <w:r w:rsidRPr="002C039C">
              <w:t>Английский на практике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30.04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90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LU</w:t>
            </w:r>
          </w:p>
          <w:p w:rsidR="00073192" w:rsidRPr="002C039C" w:rsidRDefault="00073192" w:rsidP="00073192">
            <w:r w:rsidRPr="002C039C">
              <w:rPr>
                <w:lang w:val="en-US"/>
              </w:rPr>
              <w:t>6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Russia</w:t>
            </w:r>
          </w:p>
          <w:p w:rsidR="00073192" w:rsidRPr="002C039C" w:rsidRDefault="00073192" w:rsidP="00073192">
            <w:r w:rsidRPr="002C039C">
              <w:t>Россия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30.04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91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Rs6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Revision</w:t>
            </w:r>
          </w:p>
          <w:p w:rsidR="00073192" w:rsidRPr="002C039C" w:rsidRDefault="00073192" w:rsidP="00073192">
            <w:r w:rsidRPr="002C039C">
              <w:t>Повторение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 xml:space="preserve"> 3.05</w:t>
            </w:r>
          </w:p>
        </w:tc>
        <w:tc>
          <w:tcPr>
            <w:tcW w:w="1415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92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Rv</w:t>
            </w:r>
          </w:p>
        </w:tc>
        <w:tc>
          <w:tcPr>
            <w:tcW w:w="216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 w:rsidRPr="002C039C">
              <w:t>Контрольный. Тест 6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4.05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168" w:type="dxa"/>
            <w:gridSpan w:val="6"/>
            <w:tcBorders>
              <w:top w:val="nil"/>
              <w:bottom w:val="nil"/>
            </w:tcBorders>
          </w:tcPr>
          <w:p w:rsidR="00073192" w:rsidRPr="002E42D5" w:rsidRDefault="00073192" w:rsidP="00073192">
            <w:r>
              <w:t>Анализ теста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r>
              <w:t>7.05</w:t>
            </w: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94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073192" w:rsidRPr="002C039C" w:rsidRDefault="00073192" w:rsidP="00073192"/>
        </w:tc>
        <w:tc>
          <w:tcPr>
            <w:tcW w:w="2127" w:type="dxa"/>
            <w:gridSpan w:val="5"/>
            <w:tcBorders>
              <w:lef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Key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Word</w:t>
            </w:r>
          </w:p>
          <w:p w:rsidR="00073192" w:rsidRPr="002C039C" w:rsidRDefault="00073192" w:rsidP="00073192">
            <w:r w:rsidRPr="002C039C">
              <w:rPr>
                <w:lang w:val="en-US"/>
              </w:rPr>
              <w:t>Transformation</w:t>
            </w:r>
          </w:p>
        </w:tc>
        <w:tc>
          <w:tcPr>
            <w:tcW w:w="1555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073192" w:rsidRPr="002C039C" w:rsidRDefault="00073192" w:rsidP="00073192">
            <w:r>
              <w:t>7.05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073192" w:rsidRPr="002C039C" w:rsidRDefault="00073192" w:rsidP="00073192"/>
        </w:tc>
        <w:tc>
          <w:tcPr>
            <w:tcW w:w="2558" w:type="dxa"/>
            <w:gridSpan w:val="2"/>
            <w:tcBorders>
              <w:top w:val="nil"/>
              <w:bottom w:val="nil"/>
            </w:tcBorders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KWT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Key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Word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Transformation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10.05</w:t>
            </w:r>
          </w:p>
        </w:tc>
        <w:tc>
          <w:tcPr>
            <w:tcW w:w="1415" w:type="dxa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558" w:type="dxa"/>
            <w:gridSpan w:val="2"/>
            <w:tcBorders>
              <w:right w:val="single" w:sz="4" w:space="0" w:color="auto"/>
            </w:tcBorders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96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KWT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Key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Word</w:t>
            </w:r>
          </w:p>
          <w:p w:rsidR="00073192" w:rsidRPr="002C039C" w:rsidRDefault="00073192" w:rsidP="00073192">
            <w:r w:rsidRPr="002C039C">
              <w:rPr>
                <w:lang w:val="en-US"/>
              </w:rPr>
              <w:t>Transformation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11.05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97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KWT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rPr>
                <w:lang w:val="en-US"/>
              </w:rPr>
              <w:t>Use of English</w:t>
            </w:r>
          </w:p>
          <w:p w:rsidR="00073192" w:rsidRPr="002C039C" w:rsidRDefault="00073192" w:rsidP="00073192">
            <w:r w:rsidRPr="002C039C">
              <w:t>Лексика и грамматика</w:t>
            </w:r>
          </w:p>
          <w:p w:rsidR="00073192" w:rsidRPr="002C039C" w:rsidRDefault="00073192" w:rsidP="00073192"/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14.05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98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EU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Use of English</w:t>
            </w:r>
          </w:p>
          <w:p w:rsidR="00073192" w:rsidRPr="002C039C" w:rsidRDefault="00073192" w:rsidP="00073192">
            <w:r w:rsidRPr="002C039C">
              <w:t>Лексика и грамматика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17.05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99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EU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t>Use of English</w:t>
            </w:r>
          </w:p>
          <w:p w:rsidR="00073192" w:rsidRPr="002C039C" w:rsidRDefault="00073192" w:rsidP="00073192">
            <w:r w:rsidRPr="002C039C">
              <w:t>Лексика и грамматика</w:t>
            </w:r>
          </w:p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18.05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10</w:t>
            </w:r>
            <w:r w:rsidRPr="002C039C">
              <w:lastRenderedPageBreak/>
              <w:t>0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rPr>
                <w:lang w:val="en-US"/>
              </w:rPr>
              <w:lastRenderedPageBreak/>
              <w:t>EU</w:t>
            </w: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pPr>
              <w:rPr>
                <w:lang w:val="en-US"/>
              </w:rPr>
            </w:pPr>
            <w:r w:rsidRPr="002C039C">
              <w:t xml:space="preserve">Контрольный. </w:t>
            </w:r>
            <w:r w:rsidRPr="002C039C">
              <w:lastRenderedPageBreak/>
              <w:t>Заключительный тест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lastRenderedPageBreak/>
              <w:t>21.05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lastRenderedPageBreak/>
              <w:t>101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 w:rsidRPr="002C039C">
              <w:t>Резервный урок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24.05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  <w:tr w:rsidR="00073192" w:rsidRPr="002C039C" w:rsidTr="00073192">
        <w:tc>
          <w:tcPr>
            <w:tcW w:w="533" w:type="dxa"/>
            <w:gridSpan w:val="2"/>
          </w:tcPr>
          <w:p w:rsidR="00073192" w:rsidRPr="002C039C" w:rsidRDefault="00073192" w:rsidP="00073192">
            <w:r w:rsidRPr="002C039C">
              <w:t>102</w:t>
            </w:r>
          </w:p>
        </w:tc>
        <w:tc>
          <w:tcPr>
            <w:tcW w:w="567" w:type="dxa"/>
          </w:tcPr>
          <w:p w:rsidR="00073192" w:rsidRPr="002C039C" w:rsidRDefault="00073192" w:rsidP="00073192">
            <w:pPr>
              <w:rPr>
                <w:lang w:val="en-US"/>
              </w:rPr>
            </w:pPr>
          </w:p>
        </w:tc>
        <w:tc>
          <w:tcPr>
            <w:tcW w:w="2168" w:type="dxa"/>
            <w:gridSpan w:val="6"/>
          </w:tcPr>
          <w:p w:rsidR="00073192" w:rsidRPr="002C039C" w:rsidRDefault="00073192" w:rsidP="00073192">
            <w:r>
              <w:t>Повторение</w:t>
            </w:r>
          </w:p>
        </w:tc>
        <w:tc>
          <w:tcPr>
            <w:tcW w:w="1514" w:type="dxa"/>
            <w:gridSpan w:val="2"/>
          </w:tcPr>
          <w:p w:rsidR="00073192" w:rsidRPr="002C039C" w:rsidRDefault="00073192" w:rsidP="00073192">
            <w:r>
              <w:t>25.05</w:t>
            </w:r>
          </w:p>
        </w:tc>
        <w:tc>
          <w:tcPr>
            <w:tcW w:w="1415" w:type="dxa"/>
          </w:tcPr>
          <w:p w:rsidR="00073192" w:rsidRPr="002C039C" w:rsidRDefault="00073192" w:rsidP="00073192"/>
        </w:tc>
        <w:tc>
          <w:tcPr>
            <w:tcW w:w="2558" w:type="dxa"/>
            <w:gridSpan w:val="2"/>
          </w:tcPr>
          <w:p w:rsidR="00073192" w:rsidRPr="002C039C" w:rsidRDefault="00073192" w:rsidP="00073192"/>
        </w:tc>
      </w:tr>
    </w:tbl>
    <w:p w:rsidR="00E00E1A" w:rsidRPr="0005101E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FF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073192" w:rsidRPr="002C039C" w:rsidRDefault="00073192" w:rsidP="00073192"/>
    <w:p w:rsidR="00073192" w:rsidRPr="002C039C" w:rsidRDefault="00073192" w:rsidP="000731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B7324F" w:rsidRDefault="00B7324F" w:rsidP="00B7324F">
      <w:pPr>
        <w:widowControl w:val="0"/>
        <w:shd w:val="clear" w:color="auto" w:fill="FFFFFF"/>
        <w:tabs>
          <w:tab w:val="left" w:pos="605"/>
          <w:tab w:val="left" w:pos="2076"/>
        </w:tabs>
        <w:autoSpaceDE w:val="0"/>
        <w:rPr>
          <w:b/>
          <w:color w:val="000000"/>
          <w:spacing w:val="5"/>
          <w:sz w:val="26"/>
          <w:szCs w:val="26"/>
        </w:rPr>
      </w:pPr>
      <w:r>
        <w:rPr>
          <w:b/>
          <w:color w:val="000000"/>
          <w:spacing w:val="5"/>
          <w:sz w:val="26"/>
          <w:szCs w:val="26"/>
        </w:rPr>
        <w:tab/>
      </w:r>
      <w:r>
        <w:rPr>
          <w:b/>
          <w:color w:val="000000"/>
          <w:spacing w:val="5"/>
          <w:sz w:val="26"/>
          <w:szCs w:val="26"/>
        </w:rPr>
        <w:tab/>
        <w:t>График тестовых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3191"/>
      </w:tblGrid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Входной тест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8.09</w:t>
            </w:r>
          </w:p>
        </w:tc>
      </w:tr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1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26</w:t>
            </w:r>
            <w:r w:rsidRPr="00255BFF">
              <w:rPr>
                <w:color w:val="000000"/>
                <w:spacing w:val="5"/>
                <w:sz w:val="26"/>
                <w:szCs w:val="26"/>
              </w:rPr>
              <w:t>.10</w:t>
            </w:r>
          </w:p>
        </w:tc>
      </w:tr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2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14</w:t>
            </w:r>
            <w:r w:rsidRPr="00255BFF">
              <w:rPr>
                <w:color w:val="000000"/>
                <w:spacing w:val="5"/>
                <w:sz w:val="26"/>
                <w:szCs w:val="26"/>
              </w:rPr>
              <w:t>.12</w:t>
            </w:r>
          </w:p>
        </w:tc>
      </w:tr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3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29.01</w:t>
            </w:r>
          </w:p>
        </w:tc>
      </w:tr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4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15.02</w:t>
            </w:r>
          </w:p>
        </w:tc>
      </w:tr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5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22.03</w:t>
            </w:r>
          </w:p>
        </w:tc>
      </w:tr>
      <w:tr w:rsidR="00B7324F" w:rsidRPr="003129F8" w:rsidTr="002A2B41">
        <w:tc>
          <w:tcPr>
            <w:tcW w:w="5563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 w:rsidRPr="00255BFF">
              <w:rPr>
                <w:color w:val="000000"/>
                <w:spacing w:val="5"/>
                <w:sz w:val="26"/>
                <w:szCs w:val="26"/>
              </w:rPr>
              <w:t>Тест № 6</w:t>
            </w:r>
          </w:p>
        </w:tc>
        <w:tc>
          <w:tcPr>
            <w:tcW w:w="3191" w:type="dxa"/>
            <w:shd w:val="clear" w:color="auto" w:fill="auto"/>
          </w:tcPr>
          <w:p w:rsidR="00B7324F" w:rsidRPr="00255BFF" w:rsidRDefault="00B7324F" w:rsidP="002A2B41">
            <w:pPr>
              <w:widowControl w:val="0"/>
              <w:tabs>
                <w:tab w:val="left" w:pos="605"/>
                <w:tab w:val="left" w:pos="2076"/>
              </w:tabs>
              <w:autoSpaceDE w:val="0"/>
              <w:rPr>
                <w:color w:val="000000"/>
                <w:spacing w:val="5"/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4</w:t>
            </w:r>
            <w:r w:rsidRPr="00255BFF">
              <w:rPr>
                <w:color w:val="000000"/>
                <w:spacing w:val="5"/>
                <w:sz w:val="26"/>
                <w:szCs w:val="26"/>
              </w:rPr>
              <w:t>.05</w:t>
            </w:r>
          </w:p>
        </w:tc>
      </w:tr>
    </w:tbl>
    <w:p w:rsidR="00B7324F" w:rsidRDefault="00B7324F" w:rsidP="00B7324F">
      <w:pPr>
        <w:widowControl w:val="0"/>
        <w:shd w:val="clear" w:color="auto" w:fill="FFFFFF"/>
        <w:tabs>
          <w:tab w:val="left" w:pos="605"/>
          <w:tab w:val="left" w:pos="2076"/>
        </w:tabs>
        <w:autoSpaceDE w:val="0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rPr>
          <w:b/>
          <w:color w:val="000000"/>
          <w:spacing w:val="5"/>
          <w:sz w:val="26"/>
          <w:szCs w:val="26"/>
        </w:rPr>
      </w:pPr>
    </w:p>
    <w:p w:rsidR="00E00E1A" w:rsidRDefault="00E00E1A" w:rsidP="00E00E1A">
      <w:pPr>
        <w:widowControl w:val="0"/>
        <w:shd w:val="clear" w:color="auto" w:fill="FFFFFF"/>
        <w:tabs>
          <w:tab w:val="left" w:pos="605"/>
        </w:tabs>
        <w:autoSpaceDE w:val="0"/>
        <w:jc w:val="center"/>
        <w:rPr>
          <w:b/>
          <w:color w:val="000000"/>
          <w:spacing w:val="5"/>
          <w:sz w:val="26"/>
          <w:szCs w:val="26"/>
        </w:rPr>
      </w:pPr>
    </w:p>
    <w:p w:rsidR="00E00E1A" w:rsidRDefault="00E00E1A" w:rsidP="00260C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0C27" w:rsidRPr="0054427C" w:rsidRDefault="00260C27" w:rsidP="00260C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0C27" w:rsidRDefault="00260C27" w:rsidP="00260C27">
      <w:pPr>
        <w:spacing w:line="276" w:lineRule="auto"/>
        <w:rPr>
          <w:b/>
          <w:u w:val="single"/>
        </w:rPr>
      </w:pPr>
    </w:p>
    <w:p w:rsidR="00260C27" w:rsidRDefault="00260C27" w:rsidP="00260C27"/>
    <w:p w:rsidR="00E41FD4" w:rsidRDefault="00E41FD4"/>
    <w:sectPr w:rsidR="00E41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F3E" w:rsidRDefault="00374F3E">
      <w:r>
        <w:separator/>
      </w:r>
    </w:p>
  </w:endnote>
  <w:endnote w:type="continuationSeparator" w:id="0">
    <w:p w:rsidR="00374F3E" w:rsidRDefault="0037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CE" w:rsidRDefault="00374F3E">
    <w:pPr>
      <w:spacing w:line="200" w:lineRule="exact"/>
      <w:rPr>
        <w:sz w:val="20"/>
        <w:szCs w:val="20"/>
      </w:rPr>
    </w:pPr>
    <w:r>
      <w:rPr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786.4pt;margin-top:534.2pt;width:16.9pt;height:13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5nOrQIAAK8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" filled="f" stroked="f">
          <v:textbox inset="0,0,0,0">
            <w:txbxContent>
              <w:p w:rsidR="003009CE" w:rsidRDefault="003009CE">
                <w:pPr>
                  <w:spacing w:before="3"/>
                  <w:ind w:left="52" w:right="-20"/>
                  <w:rPr>
                    <w:rFonts w:ascii="Courier New" w:hAnsi="Courier New" w:cs="Courier New"/>
                  </w:rPr>
                </w:pPr>
                <w:r>
                  <w:rPr>
                    <w:rFonts w:ascii="Courier New" w:hAnsi="Courier New" w:cs="Courier New"/>
                  </w:rPr>
                  <w:fldChar w:fldCharType="begin"/>
                </w:r>
                <w:r>
                  <w:rPr>
                    <w:rFonts w:ascii="Courier New" w:hAnsi="Courier New" w:cs="Courier New"/>
                  </w:rPr>
                  <w:instrText xml:space="preserve"> PAGE </w:instrText>
                </w:r>
                <w:r>
                  <w:rPr>
                    <w:rFonts w:ascii="Courier New" w:hAnsi="Courier New" w:cs="Courier New"/>
                  </w:rPr>
                  <w:fldChar w:fldCharType="separate"/>
                </w:r>
                <w:r w:rsidR="00843B81">
                  <w:rPr>
                    <w:rFonts w:ascii="Courier New" w:hAnsi="Courier New" w:cs="Courier New"/>
                    <w:noProof/>
                  </w:rPr>
                  <w:t>17</w:t>
                </w:r>
                <w:r>
                  <w:rPr>
                    <w:rFonts w:ascii="Courier New" w:hAnsi="Courier New" w:cs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F3E" w:rsidRDefault="00374F3E">
      <w:r>
        <w:separator/>
      </w:r>
    </w:p>
  </w:footnote>
  <w:footnote w:type="continuationSeparator" w:id="0">
    <w:p w:rsidR="00374F3E" w:rsidRDefault="00374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1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/>
        <w:b/>
      </w:rPr>
    </w:lvl>
  </w:abstractNum>
  <w:abstractNum w:abstractNumId="1">
    <w:nsid w:val="00000002"/>
    <w:multiLevelType w:val="singleLevel"/>
    <w:tmpl w:val="00000002"/>
    <w:name w:val="WW8Num27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  <w:sz w:val="24"/>
        <w:szCs w:val="24"/>
      </w:rPr>
    </w:lvl>
  </w:abstractNum>
  <w:abstractNum w:abstractNumId="6">
    <w:nsid w:val="00000007"/>
    <w:multiLevelType w:val="singleLevel"/>
    <w:tmpl w:val="00000007"/>
    <w:name w:val="WW8Num49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11">
    <w:nsid w:val="0000000C"/>
    <w:multiLevelType w:val="singleLevel"/>
    <w:tmpl w:val="0000000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12">
    <w:nsid w:val="0000000D"/>
    <w:multiLevelType w:val="singleLevel"/>
    <w:tmpl w:val="0000000D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13">
    <w:nsid w:val="0000000E"/>
    <w:multiLevelType w:val="singleLevel"/>
    <w:tmpl w:val="0000000E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14">
    <w:nsid w:val="0000000F"/>
    <w:multiLevelType w:val="singleLevel"/>
    <w:tmpl w:val="0000000F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15">
    <w:nsid w:val="00000010"/>
    <w:multiLevelType w:val="singleLevel"/>
    <w:tmpl w:val="00000010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16">
    <w:nsid w:val="00000011"/>
    <w:multiLevelType w:val="singleLevel"/>
    <w:tmpl w:val="00000011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17">
    <w:nsid w:val="00000012"/>
    <w:multiLevelType w:val="multilevel"/>
    <w:tmpl w:val="000000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06DC5DD5"/>
    <w:multiLevelType w:val="hybridMultilevel"/>
    <w:tmpl w:val="55ECA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5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>
    <w:nsid w:val="1DFA3B34"/>
    <w:multiLevelType w:val="hybridMultilevel"/>
    <w:tmpl w:val="D54C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313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32216447"/>
    <w:multiLevelType w:val="hybridMultilevel"/>
    <w:tmpl w:val="96A48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4">
    <w:nsid w:val="3DE235EF"/>
    <w:multiLevelType w:val="hybridMultilevel"/>
    <w:tmpl w:val="BBB0D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>
    <w:nsid w:val="46B8442E"/>
    <w:multiLevelType w:val="hybridMultilevel"/>
    <w:tmpl w:val="D892D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>
    <w:nsid w:val="4F8C76D1"/>
    <w:multiLevelType w:val="hybridMultilevel"/>
    <w:tmpl w:val="2946D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0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1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2">
    <w:nsid w:val="6362002A"/>
    <w:multiLevelType w:val="hybridMultilevel"/>
    <w:tmpl w:val="0DE6B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4">
    <w:nsid w:val="7311126A"/>
    <w:multiLevelType w:val="hybridMultilevel"/>
    <w:tmpl w:val="A8A42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7">
    <w:nsid w:val="7D766B45"/>
    <w:multiLevelType w:val="hybridMultilevel"/>
    <w:tmpl w:val="16EA9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44"/>
  </w:num>
  <w:num w:numId="21">
    <w:abstractNumId w:val="34"/>
  </w:num>
  <w:num w:numId="22">
    <w:abstractNumId w:val="38"/>
  </w:num>
  <w:num w:numId="23">
    <w:abstractNumId w:val="36"/>
  </w:num>
  <w:num w:numId="24">
    <w:abstractNumId w:val="42"/>
  </w:num>
  <w:num w:numId="25">
    <w:abstractNumId w:val="27"/>
  </w:num>
  <w:num w:numId="26">
    <w:abstractNumId w:val="47"/>
  </w:num>
  <w:num w:numId="27">
    <w:abstractNumId w:val="31"/>
  </w:num>
  <w:num w:numId="28">
    <w:abstractNumId w:val="46"/>
  </w:num>
  <w:num w:numId="29">
    <w:abstractNumId w:val="30"/>
  </w:num>
  <w:num w:numId="30">
    <w:abstractNumId w:val="37"/>
  </w:num>
  <w:num w:numId="31">
    <w:abstractNumId w:val="20"/>
  </w:num>
  <w:num w:numId="32">
    <w:abstractNumId w:val="21"/>
  </w:num>
  <w:num w:numId="33">
    <w:abstractNumId w:val="23"/>
  </w:num>
  <w:num w:numId="34">
    <w:abstractNumId w:val="35"/>
  </w:num>
  <w:num w:numId="35">
    <w:abstractNumId w:val="39"/>
  </w:num>
  <w:num w:numId="36">
    <w:abstractNumId w:val="41"/>
  </w:num>
  <w:num w:numId="37">
    <w:abstractNumId w:val="40"/>
  </w:num>
  <w:num w:numId="38">
    <w:abstractNumId w:val="32"/>
  </w:num>
  <w:num w:numId="39">
    <w:abstractNumId w:val="33"/>
  </w:num>
  <w:num w:numId="40">
    <w:abstractNumId w:val="28"/>
  </w:num>
  <w:num w:numId="41">
    <w:abstractNumId w:val="26"/>
  </w:num>
  <w:num w:numId="42">
    <w:abstractNumId w:val="18"/>
  </w:num>
  <w:num w:numId="43">
    <w:abstractNumId w:val="25"/>
  </w:num>
  <w:num w:numId="44">
    <w:abstractNumId w:val="24"/>
  </w:num>
  <w:num w:numId="45">
    <w:abstractNumId w:val="29"/>
  </w:num>
  <w:num w:numId="46">
    <w:abstractNumId w:val="22"/>
  </w:num>
  <w:num w:numId="47">
    <w:abstractNumId w:val="43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07A"/>
    <w:rsid w:val="00036964"/>
    <w:rsid w:val="000467E9"/>
    <w:rsid w:val="0005101E"/>
    <w:rsid w:val="00073192"/>
    <w:rsid w:val="00074A0C"/>
    <w:rsid w:val="000F1967"/>
    <w:rsid w:val="001A69AE"/>
    <w:rsid w:val="001F09DD"/>
    <w:rsid w:val="002606F7"/>
    <w:rsid w:val="00260C27"/>
    <w:rsid w:val="002837C7"/>
    <w:rsid w:val="002A0A45"/>
    <w:rsid w:val="002F119A"/>
    <w:rsid w:val="003009CE"/>
    <w:rsid w:val="003245EF"/>
    <w:rsid w:val="00374F3E"/>
    <w:rsid w:val="00395160"/>
    <w:rsid w:val="005709B3"/>
    <w:rsid w:val="005D407A"/>
    <w:rsid w:val="00680299"/>
    <w:rsid w:val="0078130F"/>
    <w:rsid w:val="00812ADF"/>
    <w:rsid w:val="00843B81"/>
    <w:rsid w:val="008B0B27"/>
    <w:rsid w:val="008B6FD8"/>
    <w:rsid w:val="00AC12A2"/>
    <w:rsid w:val="00B7324F"/>
    <w:rsid w:val="00C254AF"/>
    <w:rsid w:val="00D6255E"/>
    <w:rsid w:val="00E00E1A"/>
    <w:rsid w:val="00E41FD4"/>
    <w:rsid w:val="00F10C26"/>
    <w:rsid w:val="00F4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25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255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25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255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F44E52"/>
    <w:pPr>
      <w:spacing w:after="0" w:line="240" w:lineRule="auto"/>
    </w:pPr>
    <w:rPr>
      <w:rFonts w:ascii="Calibri" w:eastAsia="Calibri" w:hAnsi="Calibri" w:cs="Arial"/>
    </w:rPr>
  </w:style>
  <w:style w:type="character" w:customStyle="1" w:styleId="Zag11">
    <w:name w:val="Zag_11"/>
    <w:uiPriority w:val="99"/>
    <w:rsid w:val="00F44E52"/>
  </w:style>
  <w:style w:type="character" w:customStyle="1" w:styleId="WW8Num1z0">
    <w:name w:val="WW8Num1z0"/>
    <w:rsid w:val="00E00E1A"/>
    <w:rPr>
      <w:rFonts w:ascii="Courier New" w:hAnsi="Courier New" w:cs="Courier New"/>
    </w:rPr>
  </w:style>
  <w:style w:type="character" w:customStyle="1" w:styleId="WW8Num2z0">
    <w:name w:val="WW8Num2z0"/>
    <w:rsid w:val="00E00E1A"/>
    <w:rPr>
      <w:rFonts w:ascii="Courier New" w:hAnsi="Courier New" w:cs="Courier New"/>
    </w:rPr>
  </w:style>
  <w:style w:type="character" w:customStyle="1" w:styleId="WW8Num3z0">
    <w:name w:val="WW8Num3z0"/>
    <w:rsid w:val="00E00E1A"/>
    <w:rPr>
      <w:rFonts w:ascii="Courier New" w:hAnsi="Courier New" w:cs="Courier New"/>
    </w:rPr>
  </w:style>
  <w:style w:type="character" w:customStyle="1" w:styleId="WW8Num4z0">
    <w:name w:val="WW8Num4z0"/>
    <w:rsid w:val="00E00E1A"/>
    <w:rPr>
      <w:rFonts w:ascii="Courier New" w:hAnsi="Courier New" w:cs="Courier New"/>
    </w:rPr>
  </w:style>
  <w:style w:type="character" w:customStyle="1" w:styleId="WW8Num5z0">
    <w:name w:val="WW8Num5z0"/>
    <w:rsid w:val="00E00E1A"/>
    <w:rPr>
      <w:rFonts w:ascii="Symbol" w:hAnsi="Symbol" w:cs="Symbol"/>
    </w:rPr>
  </w:style>
  <w:style w:type="character" w:customStyle="1" w:styleId="WW8Num6z0">
    <w:name w:val="WW8Num6z0"/>
    <w:rsid w:val="00E00E1A"/>
    <w:rPr>
      <w:rFonts w:ascii="Symbol" w:hAnsi="Symbol" w:cs="Symbol"/>
    </w:rPr>
  </w:style>
  <w:style w:type="character" w:customStyle="1" w:styleId="WW8Num7z0">
    <w:name w:val="WW8Num7z0"/>
    <w:rsid w:val="00E00E1A"/>
    <w:rPr>
      <w:rFonts w:ascii="Symbol" w:hAnsi="Symbol" w:cs="Symbol"/>
    </w:rPr>
  </w:style>
  <w:style w:type="character" w:customStyle="1" w:styleId="WW8Num7z1">
    <w:name w:val="WW8Num7z1"/>
    <w:rsid w:val="00E00E1A"/>
    <w:rPr>
      <w:rFonts w:ascii="Wingdings" w:hAnsi="Wingdings" w:cs="Wingdings"/>
    </w:rPr>
  </w:style>
  <w:style w:type="character" w:customStyle="1" w:styleId="WW8Num7z2">
    <w:name w:val="WW8Num7z2"/>
    <w:rsid w:val="00E00E1A"/>
    <w:rPr>
      <w:rFonts w:ascii="Symbol" w:hAnsi="Symbol" w:cs="Symbol"/>
    </w:rPr>
  </w:style>
  <w:style w:type="character" w:customStyle="1" w:styleId="WW8Num8z0">
    <w:name w:val="WW8Num8z0"/>
    <w:rsid w:val="00E00E1A"/>
    <w:rPr>
      <w:rFonts w:ascii="Symbol" w:hAnsi="Symbol" w:cs="Symbol"/>
    </w:rPr>
  </w:style>
  <w:style w:type="character" w:customStyle="1" w:styleId="WW8Num8z1">
    <w:name w:val="WW8Num8z1"/>
    <w:rsid w:val="00E00E1A"/>
  </w:style>
  <w:style w:type="character" w:customStyle="1" w:styleId="WW8Num8z2">
    <w:name w:val="WW8Num8z2"/>
    <w:rsid w:val="00E00E1A"/>
  </w:style>
  <w:style w:type="character" w:customStyle="1" w:styleId="WW8Num8z3">
    <w:name w:val="WW8Num8z3"/>
    <w:rsid w:val="00E00E1A"/>
  </w:style>
  <w:style w:type="character" w:customStyle="1" w:styleId="WW8Num8z4">
    <w:name w:val="WW8Num8z4"/>
    <w:rsid w:val="00E00E1A"/>
  </w:style>
  <w:style w:type="character" w:customStyle="1" w:styleId="WW8Num8z5">
    <w:name w:val="WW8Num8z5"/>
    <w:rsid w:val="00E00E1A"/>
  </w:style>
  <w:style w:type="character" w:customStyle="1" w:styleId="WW8Num8z6">
    <w:name w:val="WW8Num8z6"/>
    <w:rsid w:val="00E00E1A"/>
  </w:style>
  <w:style w:type="character" w:customStyle="1" w:styleId="WW8Num8z7">
    <w:name w:val="WW8Num8z7"/>
    <w:rsid w:val="00E00E1A"/>
  </w:style>
  <w:style w:type="character" w:customStyle="1" w:styleId="WW8Num8z8">
    <w:name w:val="WW8Num8z8"/>
    <w:rsid w:val="00E00E1A"/>
  </w:style>
  <w:style w:type="character" w:customStyle="1" w:styleId="WW8Num9z0">
    <w:name w:val="WW8Num9z0"/>
    <w:rsid w:val="00E00E1A"/>
    <w:rPr>
      <w:rFonts w:ascii="Courier New" w:hAnsi="Courier New" w:cs="Courier New"/>
    </w:rPr>
  </w:style>
  <w:style w:type="character" w:customStyle="1" w:styleId="WW8Num10z0">
    <w:name w:val="WW8Num10z0"/>
    <w:rsid w:val="00E00E1A"/>
    <w:rPr>
      <w:rFonts w:ascii="Symbol" w:hAnsi="Symbol" w:cs="Symbol"/>
    </w:rPr>
  </w:style>
  <w:style w:type="character" w:customStyle="1" w:styleId="WW8Num11z0">
    <w:name w:val="WW8Num11z0"/>
    <w:rsid w:val="00E00E1A"/>
    <w:rPr>
      <w:rFonts w:ascii="Times New Roman" w:eastAsia="Times New Roman" w:hAnsi="Times New Roman" w:cs="Times New Roman"/>
      <w:b/>
    </w:rPr>
  </w:style>
  <w:style w:type="character" w:customStyle="1" w:styleId="WW8Num12z0">
    <w:name w:val="WW8Num12z0"/>
    <w:rsid w:val="00E00E1A"/>
    <w:rPr>
      <w:rFonts w:ascii="Courier New" w:hAnsi="Courier New" w:cs="Courier New"/>
    </w:rPr>
  </w:style>
  <w:style w:type="character" w:customStyle="1" w:styleId="WW8Num13z0">
    <w:name w:val="WW8Num13z0"/>
    <w:rsid w:val="00E00E1A"/>
    <w:rPr>
      <w:rFonts w:ascii="Symbol" w:hAnsi="Symbol" w:cs="Times New Roman"/>
      <w:b/>
    </w:rPr>
  </w:style>
  <w:style w:type="character" w:customStyle="1" w:styleId="WW8Num14z0">
    <w:name w:val="WW8Num14z0"/>
    <w:rsid w:val="00E00E1A"/>
    <w:rPr>
      <w:rFonts w:ascii="Courier New" w:hAnsi="Courier New" w:cs="Courier New"/>
    </w:rPr>
  </w:style>
  <w:style w:type="character" w:customStyle="1" w:styleId="WW8Num15z0">
    <w:name w:val="WW8Num15z0"/>
    <w:rsid w:val="00E00E1A"/>
    <w:rPr>
      <w:rFonts w:ascii="Symbol" w:hAnsi="Symbol" w:cs="Symbol"/>
    </w:rPr>
  </w:style>
  <w:style w:type="character" w:customStyle="1" w:styleId="WW8Num16z0">
    <w:name w:val="WW8Num16z0"/>
    <w:rsid w:val="00E00E1A"/>
    <w:rPr>
      <w:rFonts w:ascii="Courier New" w:hAnsi="Courier New" w:cs="Courier New"/>
    </w:rPr>
  </w:style>
  <w:style w:type="character" w:customStyle="1" w:styleId="WW8Num17z0">
    <w:name w:val="WW8Num17z0"/>
    <w:rsid w:val="00E00E1A"/>
    <w:rPr>
      <w:rFonts w:ascii="Courier New" w:hAnsi="Courier New" w:cs="Courier New"/>
    </w:rPr>
  </w:style>
  <w:style w:type="character" w:customStyle="1" w:styleId="WW8Num18z0">
    <w:name w:val="WW8Num18z0"/>
    <w:rsid w:val="00E00E1A"/>
    <w:rPr>
      <w:rFonts w:ascii="Wingdings" w:hAnsi="Wingdings" w:cs="Wingdings"/>
    </w:rPr>
  </w:style>
  <w:style w:type="character" w:customStyle="1" w:styleId="WW8Num19z0">
    <w:name w:val="WW8Num19z0"/>
    <w:rsid w:val="00E00E1A"/>
    <w:rPr>
      <w:rFonts w:ascii="Courier New" w:hAnsi="Courier New" w:cs="Courier New"/>
    </w:rPr>
  </w:style>
  <w:style w:type="character" w:customStyle="1" w:styleId="WW8Num20z0">
    <w:name w:val="WW8Num20z0"/>
    <w:rsid w:val="00E00E1A"/>
    <w:rPr>
      <w:rFonts w:ascii="Symbol" w:hAnsi="Symbol" w:cs="Symbol"/>
    </w:rPr>
  </w:style>
  <w:style w:type="character" w:customStyle="1" w:styleId="WW8Num21z0">
    <w:name w:val="WW8Num21z0"/>
    <w:rsid w:val="00E00E1A"/>
    <w:rPr>
      <w:b/>
    </w:rPr>
  </w:style>
  <w:style w:type="character" w:customStyle="1" w:styleId="WW8Num22z0">
    <w:name w:val="WW8Num22z0"/>
    <w:rsid w:val="00E00E1A"/>
    <w:rPr>
      <w:rFonts w:ascii="Courier New" w:hAnsi="Courier New" w:cs="Courier New"/>
    </w:rPr>
  </w:style>
  <w:style w:type="character" w:customStyle="1" w:styleId="WW8Num23z0">
    <w:name w:val="WW8Num23z0"/>
    <w:rsid w:val="00E00E1A"/>
    <w:rPr>
      <w:rFonts w:ascii="Courier New" w:hAnsi="Courier New" w:cs="Courier New"/>
    </w:rPr>
  </w:style>
  <w:style w:type="character" w:customStyle="1" w:styleId="WW8Num23z2">
    <w:name w:val="WW8Num23z2"/>
    <w:rsid w:val="00E00E1A"/>
    <w:rPr>
      <w:rFonts w:ascii="Wingdings" w:hAnsi="Wingdings" w:cs="Wingdings"/>
    </w:rPr>
  </w:style>
  <w:style w:type="character" w:customStyle="1" w:styleId="WW8Num23z4">
    <w:name w:val="WW8Num23z4"/>
    <w:rsid w:val="00E00E1A"/>
    <w:rPr>
      <w:rFonts w:ascii="Courier New" w:hAnsi="Courier New" w:cs="Courier New"/>
    </w:rPr>
  </w:style>
  <w:style w:type="character" w:customStyle="1" w:styleId="WW8Num24z0">
    <w:name w:val="WW8Num24z0"/>
    <w:rsid w:val="00E00E1A"/>
    <w:rPr>
      <w:rFonts w:ascii="Times New Roman" w:eastAsia="Times New Roman" w:hAnsi="Times New Roman" w:cs="Times New Roman"/>
      <w:b/>
    </w:rPr>
  </w:style>
  <w:style w:type="character" w:customStyle="1" w:styleId="WW8Num25z0">
    <w:name w:val="WW8Num25z0"/>
    <w:rsid w:val="00E00E1A"/>
    <w:rPr>
      <w:rFonts w:ascii="Courier New" w:hAnsi="Courier New" w:cs="Courier New"/>
    </w:rPr>
  </w:style>
  <w:style w:type="character" w:customStyle="1" w:styleId="WW8Num26z0">
    <w:name w:val="WW8Num26z0"/>
    <w:rsid w:val="00E00E1A"/>
    <w:rPr>
      <w:rFonts w:ascii="Courier New" w:hAnsi="Courier New" w:cs="Courier New"/>
    </w:rPr>
  </w:style>
  <w:style w:type="character" w:customStyle="1" w:styleId="WW8Num27z0">
    <w:name w:val="WW8Num27z0"/>
    <w:rsid w:val="00E00E1A"/>
    <w:rPr>
      <w:rFonts w:ascii="Symbol" w:hAnsi="Symbol" w:cs="Symbol"/>
    </w:rPr>
  </w:style>
  <w:style w:type="character" w:customStyle="1" w:styleId="WW8Num28z0">
    <w:name w:val="WW8Num28z0"/>
    <w:rsid w:val="00E00E1A"/>
    <w:rPr>
      <w:rFonts w:ascii="Symbol" w:hAnsi="Symbol" w:cs="Symbol"/>
    </w:rPr>
  </w:style>
  <w:style w:type="character" w:customStyle="1" w:styleId="WW8Num28z1">
    <w:name w:val="WW8Num28z1"/>
    <w:rsid w:val="00E00E1A"/>
    <w:rPr>
      <w:rFonts w:ascii="Courier New" w:hAnsi="Courier New" w:cs="Courier New"/>
    </w:rPr>
  </w:style>
  <w:style w:type="character" w:customStyle="1" w:styleId="WW8Num28z2">
    <w:name w:val="WW8Num28z2"/>
    <w:rsid w:val="00E00E1A"/>
    <w:rPr>
      <w:rFonts w:ascii="Wingdings" w:hAnsi="Wingdings" w:cs="Wingdings"/>
    </w:rPr>
  </w:style>
  <w:style w:type="character" w:customStyle="1" w:styleId="WW8Num29z0">
    <w:name w:val="WW8Num29z0"/>
    <w:rsid w:val="00E00E1A"/>
    <w:rPr>
      <w:color w:val="000000"/>
      <w:sz w:val="28"/>
    </w:rPr>
  </w:style>
  <w:style w:type="character" w:customStyle="1" w:styleId="WW8Num29z1">
    <w:name w:val="WW8Num29z1"/>
    <w:rsid w:val="00E00E1A"/>
    <w:rPr>
      <w:rFonts w:ascii="Courier New" w:hAnsi="Courier New" w:cs="Courier New" w:hint="default"/>
    </w:rPr>
  </w:style>
  <w:style w:type="character" w:customStyle="1" w:styleId="WW8Num29z2">
    <w:name w:val="WW8Num29z2"/>
    <w:rsid w:val="00E00E1A"/>
    <w:rPr>
      <w:rFonts w:ascii="Wingdings" w:hAnsi="Wingdings" w:cs="Wingdings" w:hint="default"/>
    </w:rPr>
  </w:style>
  <w:style w:type="character" w:customStyle="1" w:styleId="WW8Num30z0">
    <w:name w:val="WW8Num30z0"/>
    <w:rsid w:val="00E00E1A"/>
    <w:rPr>
      <w:rFonts w:ascii="Symbol" w:hAnsi="Symbol" w:cs="Symbol" w:hint="default"/>
    </w:rPr>
  </w:style>
  <w:style w:type="character" w:customStyle="1" w:styleId="WW8Num30z1">
    <w:name w:val="WW8Num30z1"/>
    <w:rsid w:val="00E00E1A"/>
    <w:rPr>
      <w:rFonts w:ascii="Courier New" w:hAnsi="Courier New" w:cs="Courier New" w:hint="default"/>
    </w:rPr>
  </w:style>
  <w:style w:type="character" w:customStyle="1" w:styleId="WW8Num30z2">
    <w:name w:val="WW8Num30z2"/>
    <w:rsid w:val="00E00E1A"/>
    <w:rPr>
      <w:rFonts w:ascii="Wingdings" w:hAnsi="Wingdings" w:cs="Wingdings" w:hint="default"/>
    </w:rPr>
  </w:style>
  <w:style w:type="character" w:customStyle="1" w:styleId="WW8Num31z0">
    <w:name w:val="WW8Num31z0"/>
    <w:rsid w:val="00E00E1A"/>
    <w:rPr>
      <w:rFonts w:ascii="Symbol" w:hAnsi="Symbol" w:cs="Symbol"/>
    </w:rPr>
  </w:style>
  <w:style w:type="character" w:customStyle="1" w:styleId="WW8Num31z1">
    <w:name w:val="WW8Num31z1"/>
    <w:rsid w:val="00E00E1A"/>
    <w:rPr>
      <w:rFonts w:ascii="Courier New" w:hAnsi="Courier New" w:cs="Courier New"/>
    </w:rPr>
  </w:style>
  <w:style w:type="character" w:customStyle="1" w:styleId="WW8Num31z2">
    <w:name w:val="WW8Num31z2"/>
    <w:rsid w:val="00E00E1A"/>
    <w:rPr>
      <w:rFonts w:ascii="Wingdings" w:hAnsi="Wingdings" w:cs="Wingdings"/>
    </w:rPr>
  </w:style>
  <w:style w:type="character" w:customStyle="1" w:styleId="WW8Num32z0">
    <w:name w:val="WW8Num32z0"/>
    <w:rsid w:val="00E00E1A"/>
    <w:rPr>
      <w:color w:val="auto"/>
    </w:rPr>
  </w:style>
  <w:style w:type="character" w:customStyle="1" w:styleId="WW8Num32z1">
    <w:name w:val="WW8Num32z1"/>
    <w:rsid w:val="00E00E1A"/>
    <w:rPr>
      <w:rFonts w:ascii="Courier New" w:hAnsi="Courier New" w:cs="Courier New"/>
    </w:rPr>
  </w:style>
  <w:style w:type="character" w:customStyle="1" w:styleId="WW8Num32z2">
    <w:name w:val="WW8Num32z2"/>
    <w:rsid w:val="00E00E1A"/>
    <w:rPr>
      <w:rFonts w:ascii="Wingdings" w:hAnsi="Wingdings" w:cs="Wingdings"/>
    </w:rPr>
  </w:style>
  <w:style w:type="character" w:customStyle="1" w:styleId="WW8Num33z0">
    <w:name w:val="WW8Num33z0"/>
    <w:rsid w:val="00E00E1A"/>
    <w:rPr>
      <w:rFonts w:ascii="Symbol" w:hAnsi="Symbol" w:cs="Symbol"/>
    </w:rPr>
  </w:style>
  <w:style w:type="character" w:customStyle="1" w:styleId="WW8Num33z1">
    <w:name w:val="WW8Num33z1"/>
    <w:rsid w:val="00E00E1A"/>
    <w:rPr>
      <w:rFonts w:ascii="Courier New" w:hAnsi="Courier New" w:cs="Courier New"/>
    </w:rPr>
  </w:style>
  <w:style w:type="character" w:customStyle="1" w:styleId="WW8Num33z2">
    <w:name w:val="WW8Num33z2"/>
    <w:rsid w:val="00E00E1A"/>
    <w:rPr>
      <w:rFonts w:ascii="Wingdings" w:hAnsi="Wingdings" w:cs="Wingdings"/>
    </w:rPr>
  </w:style>
  <w:style w:type="character" w:customStyle="1" w:styleId="WW8Num34z0">
    <w:name w:val="WW8Num34z0"/>
    <w:rsid w:val="00E00E1A"/>
    <w:rPr>
      <w:rFonts w:ascii="Symbol" w:hAnsi="Symbol" w:cs="Symbol" w:hint="default"/>
    </w:rPr>
  </w:style>
  <w:style w:type="character" w:customStyle="1" w:styleId="WW8Num34z1">
    <w:name w:val="WW8Num34z1"/>
    <w:rsid w:val="00E00E1A"/>
    <w:rPr>
      <w:rFonts w:ascii="Courier New" w:hAnsi="Courier New" w:cs="Courier New" w:hint="default"/>
    </w:rPr>
  </w:style>
  <w:style w:type="character" w:customStyle="1" w:styleId="WW8Num34z2">
    <w:name w:val="WW8Num34z2"/>
    <w:rsid w:val="00E00E1A"/>
    <w:rPr>
      <w:rFonts w:ascii="Wingdings" w:hAnsi="Wingdings" w:cs="Wingdings" w:hint="default"/>
    </w:rPr>
  </w:style>
  <w:style w:type="character" w:customStyle="1" w:styleId="WW8Num35z0">
    <w:name w:val="WW8Num35z0"/>
    <w:rsid w:val="00E00E1A"/>
    <w:rPr>
      <w:rFonts w:ascii="Symbol" w:hAnsi="Symbol" w:cs="Symbol"/>
    </w:rPr>
  </w:style>
  <w:style w:type="character" w:customStyle="1" w:styleId="WW8Num35z1">
    <w:name w:val="WW8Num35z1"/>
    <w:rsid w:val="00E00E1A"/>
    <w:rPr>
      <w:rFonts w:ascii="Courier New" w:hAnsi="Courier New" w:cs="Courier New"/>
    </w:rPr>
  </w:style>
  <w:style w:type="character" w:customStyle="1" w:styleId="WW8Num35z2">
    <w:name w:val="WW8Num35z2"/>
    <w:rsid w:val="00E00E1A"/>
    <w:rPr>
      <w:rFonts w:ascii="Wingdings" w:hAnsi="Wingdings" w:cs="Wingdings"/>
    </w:rPr>
  </w:style>
  <w:style w:type="character" w:customStyle="1" w:styleId="WW8Num36z0">
    <w:name w:val="WW8Num36z0"/>
    <w:rsid w:val="00E00E1A"/>
    <w:rPr>
      <w:rFonts w:ascii="Symbol" w:hAnsi="Symbol" w:cs="Symbol"/>
    </w:rPr>
  </w:style>
  <w:style w:type="character" w:customStyle="1" w:styleId="WW8Num36z1">
    <w:name w:val="WW8Num36z1"/>
    <w:rsid w:val="00E00E1A"/>
    <w:rPr>
      <w:rFonts w:ascii="Courier New" w:hAnsi="Courier New" w:cs="Courier New"/>
    </w:rPr>
  </w:style>
  <w:style w:type="character" w:customStyle="1" w:styleId="WW8Num36z2">
    <w:name w:val="WW8Num36z2"/>
    <w:rsid w:val="00E00E1A"/>
    <w:rPr>
      <w:rFonts w:ascii="Wingdings" w:hAnsi="Wingdings" w:cs="Wingdings"/>
    </w:rPr>
  </w:style>
  <w:style w:type="character" w:customStyle="1" w:styleId="WW8Num37z0">
    <w:name w:val="WW8Num37z0"/>
    <w:rsid w:val="00E00E1A"/>
    <w:rPr>
      <w:rFonts w:ascii="Symbol" w:eastAsia="Marigold" w:hAnsi="Symbol" w:cs="Marigold"/>
      <w:color w:val="auto"/>
    </w:rPr>
  </w:style>
  <w:style w:type="character" w:customStyle="1" w:styleId="WW8Num37z1">
    <w:name w:val="WW8Num37z1"/>
    <w:rsid w:val="00E00E1A"/>
    <w:rPr>
      <w:rFonts w:ascii="Courier New" w:hAnsi="Courier New" w:cs="Courier New"/>
    </w:rPr>
  </w:style>
  <w:style w:type="character" w:customStyle="1" w:styleId="WW8Num37z2">
    <w:name w:val="WW8Num37z2"/>
    <w:rsid w:val="00E00E1A"/>
    <w:rPr>
      <w:rFonts w:ascii="Wingdings" w:hAnsi="Wingdings" w:cs="Wingdings"/>
    </w:rPr>
  </w:style>
  <w:style w:type="character" w:customStyle="1" w:styleId="WW8Num38z0">
    <w:name w:val="WW8Num38z0"/>
    <w:rsid w:val="00E00E1A"/>
    <w:rPr>
      <w:rFonts w:ascii="Symbol" w:hAnsi="Symbol" w:cs="Symbol"/>
    </w:rPr>
  </w:style>
  <w:style w:type="character" w:customStyle="1" w:styleId="WW8Num38z1">
    <w:name w:val="WW8Num38z1"/>
    <w:rsid w:val="00E00E1A"/>
    <w:rPr>
      <w:rFonts w:ascii="Courier New" w:hAnsi="Courier New" w:cs="Courier New"/>
    </w:rPr>
  </w:style>
  <w:style w:type="character" w:customStyle="1" w:styleId="WW8Num38z2">
    <w:name w:val="WW8Num38z2"/>
    <w:rsid w:val="00E00E1A"/>
    <w:rPr>
      <w:rFonts w:ascii="Wingdings" w:hAnsi="Wingdings" w:cs="Wingdings"/>
    </w:rPr>
  </w:style>
  <w:style w:type="character" w:customStyle="1" w:styleId="WW8Num39z0">
    <w:name w:val="WW8Num39z0"/>
    <w:rsid w:val="00E00E1A"/>
    <w:rPr>
      <w:rFonts w:ascii="Symbol" w:hAnsi="Symbol" w:cs="Symbol"/>
    </w:rPr>
  </w:style>
  <w:style w:type="character" w:customStyle="1" w:styleId="WW8Num39z1">
    <w:name w:val="WW8Num39z1"/>
    <w:rsid w:val="00E00E1A"/>
    <w:rPr>
      <w:rFonts w:ascii="Courier New" w:hAnsi="Courier New" w:cs="Courier New"/>
    </w:rPr>
  </w:style>
  <w:style w:type="character" w:customStyle="1" w:styleId="WW8Num39z2">
    <w:name w:val="WW8Num39z2"/>
    <w:rsid w:val="00E00E1A"/>
    <w:rPr>
      <w:rFonts w:ascii="Wingdings" w:hAnsi="Wingdings" w:cs="Wingdings"/>
    </w:rPr>
  </w:style>
  <w:style w:type="character" w:customStyle="1" w:styleId="WW8Num40z0">
    <w:name w:val="WW8Num40z0"/>
    <w:rsid w:val="00E00E1A"/>
    <w:rPr>
      <w:rFonts w:ascii="Symbol" w:hAnsi="Symbol" w:cs="Symbol"/>
    </w:rPr>
  </w:style>
  <w:style w:type="character" w:customStyle="1" w:styleId="WW8Num40z1">
    <w:name w:val="WW8Num40z1"/>
    <w:rsid w:val="00E00E1A"/>
    <w:rPr>
      <w:rFonts w:ascii="Courier New" w:hAnsi="Courier New" w:cs="Courier New"/>
    </w:rPr>
  </w:style>
  <w:style w:type="character" w:customStyle="1" w:styleId="WW8Num40z2">
    <w:name w:val="WW8Num40z2"/>
    <w:rsid w:val="00E00E1A"/>
    <w:rPr>
      <w:rFonts w:ascii="Wingdings" w:hAnsi="Wingdings" w:cs="Wingdings"/>
    </w:rPr>
  </w:style>
  <w:style w:type="character" w:customStyle="1" w:styleId="WW8Num41z0">
    <w:name w:val="WW8Num41z0"/>
    <w:rsid w:val="00E00E1A"/>
    <w:rPr>
      <w:rFonts w:cs="Times New Roman"/>
    </w:rPr>
  </w:style>
  <w:style w:type="character" w:customStyle="1" w:styleId="WW8Num41z1">
    <w:name w:val="WW8Num41z1"/>
    <w:rsid w:val="00E00E1A"/>
    <w:rPr>
      <w:rFonts w:ascii="Courier New" w:hAnsi="Courier New" w:cs="Courier New" w:hint="default"/>
    </w:rPr>
  </w:style>
  <w:style w:type="character" w:customStyle="1" w:styleId="WW8Num41z2">
    <w:name w:val="WW8Num41z2"/>
    <w:rsid w:val="00E00E1A"/>
    <w:rPr>
      <w:rFonts w:ascii="Wingdings" w:hAnsi="Wingdings" w:cs="Wingdings" w:hint="default"/>
    </w:rPr>
  </w:style>
  <w:style w:type="character" w:customStyle="1" w:styleId="WW8Num42z0">
    <w:name w:val="WW8Num42z0"/>
    <w:rsid w:val="00E00E1A"/>
    <w:rPr>
      <w:rFonts w:ascii="Symbol" w:hAnsi="Symbol" w:cs="Symbol"/>
    </w:rPr>
  </w:style>
  <w:style w:type="character" w:customStyle="1" w:styleId="WW8Num42z1">
    <w:name w:val="WW8Num42z1"/>
    <w:rsid w:val="00E00E1A"/>
    <w:rPr>
      <w:rFonts w:ascii="Courier New" w:hAnsi="Courier New" w:cs="Courier New"/>
    </w:rPr>
  </w:style>
  <w:style w:type="character" w:customStyle="1" w:styleId="WW8Num42z2">
    <w:name w:val="WW8Num42z2"/>
    <w:rsid w:val="00E00E1A"/>
    <w:rPr>
      <w:rFonts w:ascii="Wingdings" w:hAnsi="Wingdings" w:cs="Wingdings"/>
    </w:rPr>
  </w:style>
  <w:style w:type="character" w:customStyle="1" w:styleId="WW8Num43z0">
    <w:name w:val="WW8Num43z0"/>
    <w:rsid w:val="00E00E1A"/>
    <w:rPr>
      <w:rFonts w:ascii="Symbol" w:hAnsi="Symbol" w:cs="Symbol" w:hint="default"/>
    </w:rPr>
  </w:style>
  <w:style w:type="character" w:customStyle="1" w:styleId="WW8Num43z1">
    <w:name w:val="WW8Num43z1"/>
    <w:rsid w:val="00E00E1A"/>
    <w:rPr>
      <w:rFonts w:ascii="Courier New" w:hAnsi="Courier New" w:cs="Courier New" w:hint="default"/>
    </w:rPr>
  </w:style>
  <w:style w:type="character" w:customStyle="1" w:styleId="WW8Num43z2">
    <w:name w:val="WW8Num43z2"/>
    <w:rsid w:val="00E00E1A"/>
    <w:rPr>
      <w:rFonts w:ascii="Wingdings" w:hAnsi="Wingdings" w:cs="Wingdings" w:hint="default"/>
    </w:rPr>
  </w:style>
  <w:style w:type="character" w:customStyle="1" w:styleId="WW8Num44z0">
    <w:name w:val="WW8Num44z0"/>
    <w:rsid w:val="00E00E1A"/>
    <w:rPr>
      <w:rFonts w:ascii="Symbol" w:hAnsi="Symbol" w:cs="Symbol"/>
      <w:sz w:val="24"/>
      <w:szCs w:val="24"/>
    </w:rPr>
  </w:style>
  <w:style w:type="character" w:customStyle="1" w:styleId="WW8Num44z1">
    <w:name w:val="WW8Num44z1"/>
    <w:rsid w:val="00E00E1A"/>
    <w:rPr>
      <w:rFonts w:ascii="Courier New" w:hAnsi="Courier New" w:cs="Courier New"/>
    </w:rPr>
  </w:style>
  <w:style w:type="character" w:customStyle="1" w:styleId="WW8Num44z2">
    <w:name w:val="WW8Num44z2"/>
    <w:rsid w:val="00E00E1A"/>
    <w:rPr>
      <w:rFonts w:ascii="Wingdings" w:hAnsi="Wingdings" w:cs="Wingdings"/>
    </w:rPr>
  </w:style>
  <w:style w:type="character" w:customStyle="1" w:styleId="WW8Num45z0">
    <w:name w:val="WW8Num45z0"/>
    <w:rsid w:val="00E00E1A"/>
    <w:rPr>
      <w:rFonts w:ascii="Symbol" w:eastAsia="Marigold" w:hAnsi="Symbol" w:cs="Marigold"/>
      <w:color w:val="auto"/>
    </w:rPr>
  </w:style>
  <w:style w:type="character" w:customStyle="1" w:styleId="WW8Num45z1">
    <w:name w:val="WW8Num45z1"/>
    <w:rsid w:val="00E00E1A"/>
    <w:rPr>
      <w:rFonts w:ascii="Courier New" w:hAnsi="Courier New" w:cs="Courier New"/>
    </w:rPr>
  </w:style>
  <w:style w:type="character" w:customStyle="1" w:styleId="WW8Num45z2">
    <w:name w:val="WW8Num45z2"/>
    <w:rsid w:val="00E00E1A"/>
    <w:rPr>
      <w:rFonts w:ascii="Wingdings" w:hAnsi="Wingdings" w:cs="Wingdings"/>
    </w:rPr>
  </w:style>
  <w:style w:type="character" w:customStyle="1" w:styleId="WW8Num46z0">
    <w:name w:val="WW8Num46z0"/>
    <w:rsid w:val="00E00E1A"/>
    <w:rPr>
      <w:rFonts w:ascii="Symbol" w:hAnsi="Symbol" w:cs="Symbol"/>
    </w:rPr>
  </w:style>
  <w:style w:type="character" w:customStyle="1" w:styleId="WW8Num46z1">
    <w:name w:val="WW8Num46z1"/>
    <w:rsid w:val="00E00E1A"/>
    <w:rPr>
      <w:rFonts w:ascii="Courier New" w:hAnsi="Courier New" w:cs="Courier New"/>
    </w:rPr>
  </w:style>
  <w:style w:type="character" w:customStyle="1" w:styleId="WW8Num46z2">
    <w:name w:val="WW8Num46z2"/>
    <w:rsid w:val="00E00E1A"/>
    <w:rPr>
      <w:rFonts w:ascii="Wingdings" w:hAnsi="Wingdings" w:cs="Wingdings"/>
    </w:rPr>
  </w:style>
  <w:style w:type="character" w:customStyle="1" w:styleId="WW8Num47z0">
    <w:name w:val="WW8Num47z0"/>
    <w:rsid w:val="00E00E1A"/>
    <w:rPr>
      <w:rFonts w:ascii="Symbol" w:hAnsi="Symbol" w:cs="Symbol"/>
    </w:rPr>
  </w:style>
  <w:style w:type="character" w:customStyle="1" w:styleId="WW8Num47z1">
    <w:name w:val="WW8Num47z1"/>
    <w:rsid w:val="00E00E1A"/>
    <w:rPr>
      <w:rFonts w:ascii="Courier New" w:hAnsi="Courier New" w:cs="Courier New"/>
    </w:rPr>
  </w:style>
  <w:style w:type="character" w:customStyle="1" w:styleId="WW8Num47z2">
    <w:name w:val="WW8Num47z2"/>
    <w:rsid w:val="00E00E1A"/>
    <w:rPr>
      <w:rFonts w:ascii="Wingdings" w:hAnsi="Wingdings" w:cs="Wingdings"/>
    </w:rPr>
  </w:style>
  <w:style w:type="character" w:customStyle="1" w:styleId="WW8Num48z0">
    <w:name w:val="WW8Num48z0"/>
    <w:rsid w:val="00E00E1A"/>
    <w:rPr>
      <w:rFonts w:ascii="Symbol" w:hAnsi="Symbol" w:cs="Symbol"/>
    </w:rPr>
  </w:style>
  <w:style w:type="character" w:customStyle="1" w:styleId="WW8Num48z1">
    <w:name w:val="WW8Num48z1"/>
    <w:rsid w:val="00E00E1A"/>
    <w:rPr>
      <w:rFonts w:ascii="Courier New" w:hAnsi="Courier New" w:cs="Courier New"/>
    </w:rPr>
  </w:style>
  <w:style w:type="character" w:customStyle="1" w:styleId="WW8Num48z2">
    <w:name w:val="WW8Num48z2"/>
    <w:rsid w:val="00E00E1A"/>
    <w:rPr>
      <w:rFonts w:ascii="Wingdings" w:hAnsi="Wingdings" w:cs="Wingdings"/>
    </w:rPr>
  </w:style>
  <w:style w:type="character" w:customStyle="1" w:styleId="WW8Num49z0">
    <w:name w:val="WW8Num49z0"/>
    <w:rsid w:val="00E00E1A"/>
    <w:rPr>
      <w:rFonts w:ascii="Symbol" w:hAnsi="Symbol" w:cs="Symbol"/>
    </w:rPr>
  </w:style>
  <w:style w:type="character" w:customStyle="1" w:styleId="WW8Num49z1">
    <w:name w:val="WW8Num49z1"/>
    <w:rsid w:val="00E00E1A"/>
    <w:rPr>
      <w:rFonts w:ascii="Courier New" w:hAnsi="Courier New" w:cs="Courier New"/>
    </w:rPr>
  </w:style>
  <w:style w:type="character" w:customStyle="1" w:styleId="WW8Num49z2">
    <w:name w:val="WW8Num49z2"/>
    <w:rsid w:val="00E00E1A"/>
    <w:rPr>
      <w:rFonts w:ascii="Wingdings" w:hAnsi="Wingdings" w:cs="Wingdings"/>
    </w:rPr>
  </w:style>
  <w:style w:type="character" w:customStyle="1" w:styleId="WW8Num49z3">
    <w:name w:val="WW8Num49z3"/>
    <w:rsid w:val="00E00E1A"/>
  </w:style>
  <w:style w:type="character" w:customStyle="1" w:styleId="WW8Num49z4">
    <w:name w:val="WW8Num49z4"/>
    <w:rsid w:val="00E00E1A"/>
  </w:style>
  <w:style w:type="character" w:customStyle="1" w:styleId="WW8Num49z5">
    <w:name w:val="WW8Num49z5"/>
    <w:rsid w:val="00E00E1A"/>
  </w:style>
  <w:style w:type="character" w:customStyle="1" w:styleId="WW8Num49z6">
    <w:name w:val="WW8Num49z6"/>
    <w:rsid w:val="00E00E1A"/>
  </w:style>
  <w:style w:type="character" w:customStyle="1" w:styleId="WW8Num49z7">
    <w:name w:val="WW8Num49z7"/>
    <w:rsid w:val="00E00E1A"/>
  </w:style>
  <w:style w:type="character" w:customStyle="1" w:styleId="WW8Num49z8">
    <w:name w:val="WW8Num49z8"/>
    <w:rsid w:val="00E00E1A"/>
  </w:style>
  <w:style w:type="character" w:customStyle="1" w:styleId="WW8Num50z0">
    <w:name w:val="WW8Num50z0"/>
    <w:rsid w:val="00E00E1A"/>
    <w:rPr>
      <w:rFonts w:ascii="Symbol" w:hAnsi="Symbol" w:cs="Symbol"/>
    </w:rPr>
  </w:style>
  <w:style w:type="character" w:customStyle="1" w:styleId="WW8Num50z1">
    <w:name w:val="WW8Num50z1"/>
    <w:rsid w:val="00E00E1A"/>
    <w:rPr>
      <w:rFonts w:ascii="Courier New" w:hAnsi="Courier New" w:cs="Courier New" w:hint="default"/>
    </w:rPr>
  </w:style>
  <w:style w:type="character" w:customStyle="1" w:styleId="WW8Num50z2">
    <w:name w:val="WW8Num50z2"/>
    <w:rsid w:val="00E00E1A"/>
    <w:rPr>
      <w:rFonts w:ascii="Wingdings" w:eastAsia="Times New Roman" w:hAnsi="Wingdings" w:cs="Times New Roman"/>
    </w:rPr>
  </w:style>
  <w:style w:type="character" w:customStyle="1" w:styleId="WW8Num51z0">
    <w:name w:val="WW8Num51z0"/>
    <w:rsid w:val="00E00E1A"/>
    <w:rPr>
      <w:rFonts w:ascii="Symbol" w:hAnsi="Symbol" w:cs="Symbol"/>
    </w:rPr>
  </w:style>
  <w:style w:type="character" w:customStyle="1" w:styleId="WW8Num51z1">
    <w:name w:val="WW8Num51z1"/>
    <w:rsid w:val="00E00E1A"/>
    <w:rPr>
      <w:rFonts w:ascii="Courier New" w:hAnsi="Courier New" w:cs="Courier New"/>
    </w:rPr>
  </w:style>
  <w:style w:type="character" w:customStyle="1" w:styleId="WW8Num51z2">
    <w:name w:val="WW8Num51z2"/>
    <w:rsid w:val="00E00E1A"/>
    <w:rPr>
      <w:rFonts w:ascii="Wingdings" w:hAnsi="Wingdings" w:cs="Wingdings"/>
    </w:rPr>
  </w:style>
  <w:style w:type="character" w:customStyle="1" w:styleId="WW8Num52z0">
    <w:name w:val="WW8Num52z0"/>
    <w:rsid w:val="00E00E1A"/>
    <w:rPr>
      <w:rFonts w:ascii="Symbol" w:hAnsi="Symbol" w:cs="Symbol" w:hint="default"/>
    </w:rPr>
  </w:style>
  <w:style w:type="character" w:customStyle="1" w:styleId="WW8Num52z1">
    <w:name w:val="WW8Num52z1"/>
    <w:rsid w:val="00E00E1A"/>
    <w:rPr>
      <w:rFonts w:ascii="Courier New" w:hAnsi="Courier New" w:cs="Courier New" w:hint="default"/>
    </w:rPr>
  </w:style>
  <w:style w:type="character" w:customStyle="1" w:styleId="WW8Num52z2">
    <w:name w:val="WW8Num52z2"/>
    <w:rsid w:val="00E00E1A"/>
    <w:rPr>
      <w:rFonts w:ascii="Wingdings" w:hAnsi="Wingdings" w:cs="Wingdings" w:hint="default"/>
    </w:rPr>
  </w:style>
  <w:style w:type="character" w:customStyle="1" w:styleId="WW8Num53z0">
    <w:name w:val="WW8Num53z0"/>
    <w:rsid w:val="00E00E1A"/>
    <w:rPr>
      <w:rFonts w:ascii="Symbol" w:hAnsi="Symbol" w:cs="Symbol"/>
    </w:rPr>
  </w:style>
  <w:style w:type="character" w:customStyle="1" w:styleId="WW8Num53z1">
    <w:name w:val="WW8Num53z1"/>
    <w:rsid w:val="00E00E1A"/>
    <w:rPr>
      <w:rFonts w:ascii="Courier New" w:hAnsi="Courier New" w:cs="Courier New"/>
    </w:rPr>
  </w:style>
  <w:style w:type="character" w:customStyle="1" w:styleId="WW8Num53z2">
    <w:name w:val="WW8Num53z2"/>
    <w:rsid w:val="00E00E1A"/>
    <w:rPr>
      <w:rFonts w:ascii="Wingdings" w:hAnsi="Wingdings" w:cs="Wingdings"/>
    </w:rPr>
  </w:style>
  <w:style w:type="character" w:customStyle="1" w:styleId="WW8Num54z0">
    <w:name w:val="WW8Num54z0"/>
    <w:rsid w:val="00E00E1A"/>
    <w:rPr>
      <w:rFonts w:ascii="Symbol" w:hAnsi="Symbol" w:cs="Symbol"/>
    </w:rPr>
  </w:style>
  <w:style w:type="character" w:customStyle="1" w:styleId="WW8Num54z1">
    <w:name w:val="WW8Num54z1"/>
    <w:rsid w:val="00E00E1A"/>
    <w:rPr>
      <w:rFonts w:ascii="Courier New" w:hAnsi="Courier New" w:cs="Courier New"/>
    </w:rPr>
  </w:style>
  <w:style w:type="character" w:customStyle="1" w:styleId="WW8Num54z2">
    <w:name w:val="WW8Num54z2"/>
    <w:rsid w:val="00E00E1A"/>
    <w:rPr>
      <w:rFonts w:ascii="Wingdings" w:hAnsi="Wingdings" w:cs="Wingdings"/>
    </w:rPr>
  </w:style>
  <w:style w:type="character" w:customStyle="1" w:styleId="WW8Num54z3">
    <w:name w:val="WW8Num54z3"/>
    <w:rsid w:val="00E00E1A"/>
  </w:style>
  <w:style w:type="character" w:customStyle="1" w:styleId="WW8Num54z4">
    <w:name w:val="WW8Num54z4"/>
    <w:rsid w:val="00E00E1A"/>
  </w:style>
  <w:style w:type="character" w:customStyle="1" w:styleId="WW8Num54z5">
    <w:name w:val="WW8Num54z5"/>
    <w:rsid w:val="00E00E1A"/>
  </w:style>
  <w:style w:type="character" w:customStyle="1" w:styleId="WW8Num54z6">
    <w:name w:val="WW8Num54z6"/>
    <w:rsid w:val="00E00E1A"/>
  </w:style>
  <w:style w:type="character" w:customStyle="1" w:styleId="WW8Num54z7">
    <w:name w:val="WW8Num54z7"/>
    <w:rsid w:val="00E00E1A"/>
  </w:style>
  <w:style w:type="character" w:customStyle="1" w:styleId="WW8Num54z8">
    <w:name w:val="WW8Num54z8"/>
    <w:rsid w:val="00E00E1A"/>
  </w:style>
  <w:style w:type="character" w:customStyle="1" w:styleId="WW8Num55z0">
    <w:name w:val="WW8Num55z0"/>
    <w:rsid w:val="00E00E1A"/>
    <w:rPr>
      <w:rFonts w:ascii="Symbol" w:hAnsi="Symbol" w:cs="Symbol"/>
    </w:rPr>
  </w:style>
  <w:style w:type="character" w:customStyle="1" w:styleId="WW8Num55z1">
    <w:name w:val="WW8Num55z1"/>
    <w:rsid w:val="00E00E1A"/>
    <w:rPr>
      <w:rFonts w:ascii="Courier New" w:hAnsi="Courier New" w:cs="Courier New"/>
    </w:rPr>
  </w:style>
  <w:style w:type="character" w:customStyle="1" w:styleId="WW8Num55z2">
    <w:name w:val="WW8Num55z2"/>
    <w:rsid w:val="00E00E1A"/>
    <w:rPr>
      <w:rFonts w:ascii="Wingdings" w:hAnsi="Wingdings" w:cs="Wingdings"/>
    </w:rPr>
  </w:style>
  <w:style w:type="character" w:customStyle="1" w:styleId="WW8Num56z0">
    <w:name w:val="WW8Num56z0"/>
    <w:rsid w:val="00E00E1A"/>
    <w:rPr>
      <w:rFonts w:ascii="Symbol" w:hAnsi="Symbol" w:cs="Symbol"/>
    </w:rPr>
  </w:style>
  <w:style w:type="character" w:customStyle="1" w:styleId="WW8Num56z1">
    <w:name w:val="WW8Num56z1"/>
    <w:rsid w:val="00E00E1A"/>
    <w:rPr>
      <w:rFonts w:ascii="Courier New" w:hAnsi="Courier New" w:cs="Courier New"/>
    </w:rPr>
  </w:style>
  <w:style w:type="character" w:customStyle="1" w:styleId="WW8Num56z2">
    <w:name w:val="WW8Num56z2"/>
    <w:rsid w:val="00E00E1A"/>
    <w:rPr>
      <w:rFonts w:ascii="Wingdings" w:hAnsi="Wingdings" w:cs="Wingdings"/>
    </w:rPr>
  </w:style>
  <w:style w:type="character" w:customStyle="1" w:styleId="WW8Num57z0">
    <w:name w:val="WW8Num57z0"/>
    <w:rsid w:val="00E00E1A"/>
    <w:rPr>
      <w:rFonts w:ascii="Symbol" w:hAnsi="Symbol" w:cs="Symbol"/>
    </w:rPr>
  </w:style>
  <w:style w:type="character" w:customStyle="1" w:styleId="WW8Num57z1">
    <w:name w:val="WW8Num57z1"/>
    <w:rsid w:val="00E00E1A"/>
    <w:rPr>
      <w:rFonts w:ascii="Courier New" w:hAnsi="Courier New" w:cs="Courier New"/>
    </w:rPr>
  </w:style>
  <w:style w:type="character" w:customStyle="1" w:styleId="WW8Num57z2">
    <w:name w:val="WW8Num57z2"/>
    <w:rsid w:val="00E00E1A"/>
    <w:rPr>
      <w:rFonts w:ascii="Wingdings" w:hAnsi="Wingdings" w:cs="Wingdings"/>
    </w:rPr>
  </w:style>
  <w:style w:type="character" w:customStyle="1" w:styleId="WW8Num58z0">
    <w:name w:val="WW8Num58z0"/>
    <w:rsid w:val="00E00E1A"/>
    <w:rPr>
      <w:rFonts w:ascii="Symbol" w:eastAsia="Marigold" w:hAnsi="Symbol" w:cs="Marigold"/>
      <w:color w:val="auto"/>
    </w:rPr>
  </w:style>
  <w:style w:type="character" w:customStyle="1" w:styleId="WW8Num58z1">
    <w:name w:val="WW8Num58z1"/>
    <w:rsid w:val="00E00E1A"/>
    <w:rPr>
      <w:rFonts w:ascii="Courier New" w:hAnsi="Courier New" w:cs="Courier New"/>
    </w:rPr>
  </w:style>
  <w:style w:type="character" w:customStyle="1" w:styleId="WW8Num58z2">
    <w:name w:val="WW8Num58z2"/>
    <w:rsid w:val="00E00E1A"/>
    <w:rPr>
      <w:rFonts w:ascii="Wingdings" w:hAnsi="Wingdings" w:cs="Wingdings"/>
    </w:rPr>
  </w:style>
  <w:style w:type="character" w:customStyle="1" w:styleId="WW8Num59z0">
    <w:name w:val="WW8Num59z0"/>
    <w:rsid w:val="00E00E1A"/>
    <w:rPr>
      <w:rFonts w:ascii="Symbol" w:hAnsi="Symbol" w:cs="Symbol"/>
      <w:sz w:val="24"/>
      <w:szCs w:val="24"/>
    </w:rPr>
  </w:style>
  <w:style w:type="character" w:customStyle="1" w:styleId="WW8Num59z1">
    <w:name w:val="WW8Num59z1"/>
    <w:rsid w:val="00E00E1A"/>
    <w:rPr>
      <w:rFonts w:ascii="Courier New" w:hAnsi="Courier New" w:cs="Courier New"/>
    </w:rPr>
  </w:style>
  <w:style w:type="character" w:customStyle="1" w:styleId="WW8Num59z2">
    <w:name w:val="WW8Num59z2"/>
    <w:rsid w:val="00E00E1A"/>
    <w:rPr>
      <w:rFonts w:ascii="Wingdings" w:hAnsi="Wingdings" w:cs="Wingdings"/>
    </w:rPr>
  </w:style>
  <w:style w:type="character" w:customStyle="1" w:styleId="WW8Num59z3">
    <w:name w:val="WW8Num59z3"/>
    <w:rsid w:val="00E00E1A"/>
  </w:style>
  <w:style w:type="character" w:customStyle="1" w:styleId="WW8Num59z4">
    <w:name w:val="WW8Num59z4"/>
    <w:rsid w:val="00E00E1A"/>
  </w:style>
  <w:style w:type="character" w:customStyle="1" w:styleId="WW8Num59z5">
    <w:name w:val="WW8Num59z5"/>
    <w:rsid w:val="00E00E1A"/>
  </w:style>
  <w:style w:type="character" w:customStyle="1" w:styleId="WW8Num59z6">
    <w:name w:val="WW8Num59z6"/>
    <w:rsid w:val="00E00E1A"/>
  </w:style>
  <w:style w:type="character" w:customStyle="1" w:styleId="WW8Num59z7">
    <w:name w:val="WW8Num59z7"/>
    <w:rsid w:val="00E00E1A"/>
  </w:style>
  <w:style w:type="character" w:customStyle="1" w:styleId="WW8Num59z8">
    <w:name w:val="WW8Num59z8"/>
    <w:rsid w:val="00E00E1A"/>
  </w:style>
  <w:style w:type="character" w:customStyle="1" w:styleId="WW8Num60z0">
    <w:name w:val="WW8Num60z0"/>
    <w:rsid w:val="00E00E1A"/>
    <w:rPr>
      <w:rFonts w:ascii="Symbol" w:hAnsi="Symbol" w:cs="Symbol" w:hint="default"/>
    </w:rPr>
  </w:style>
  <w:style w:type="character" w:customStyle="1" w:styleId="WW8Num60z1">
    <w:name w:val="WW8Num60z1"/>
    <w:rsid w:val="00E00E1A"/>
    <w:rPr>
      <w:rFonts w:ascii="Courier New" w:hAnsi="Courier New" w:cs="Courier New" w:hint="default"/>
    </w:rPr>
  </w:style>
  <w:style w:type="character" w:customStyle="1" w:styleId="WW8Num60z2">
    <w:name w:val="WW8Num60z2"/>
    <w:rsid w:val="00E00E1A"/>
    <w:rPr>
      <w:rFonts w:ascii="Wingdings" w:hAnsi="Wingdings" w:cs="Wingdings" w:hint="default"/>
    </w:rPr>
  </w:style>
  <w:style w:type="character" w:customStyle="1" w:styleId="WW8Num61z0">
    <w:name w:val="WW8Num61z0"/>
    <w:rsid w:val="00E00E1A"/>
    <w:rPr>
      <w:rFonts w:ascii="Symbol" w:hAnsi="Symbol" w:cs="Symbol" w:hint="default"/>
    </w:rPr>
  </w:style>
  <w:style w:type="character" w:customStyle="1" w:styleId="WW8Num61z1">
    <w:name w:val="WW8Num61z1"/>
    <w:rsid w:val="00E00E1A"/>
    <w:rPr>
      <w:rFonts w:ascii="Courier New" w:hAnsi="Courier New" w:cs="Courier New" w:hint="default"/>
    </w:rPr>
  </w:style>
  <w:style w:type="character" w:customStyle="1" w:styleId="WW8Num61z2">
    <w:name w:val="WW8Num61z2"/>
    <w:rsid w:val="00E00E1A"/>
    <w:rPr>
      <w:rFonts w:ascii="Wingdings" w:hAnsi="Wingdings" w:cs="Wingdings" w:hint="default"/>
    </w:rPr>
  </w:style>
  <w:style w:type="character" w:customStyle="1" w:styleId="WW8Num62z0">
    <w:name w:val="WW8Num62z0"/>
    <w:rsid w:val="00E00E1A"/>
    <w:rPr>
      <w:rFonts w:ascii="Symbol" w:hAnsi="Symbol" w:cs="Symbol" w:hint="default"/>
    </w:rPr>
  </w:style>
  <w:style w:type="character" w:customStyle="1" w:styleId="WW8Num62z1">
    <w:name w:val="WW8Num62z1"/>
    <w:rsid w:val="00E00E1A"/>
    <w:rPr>
      <w:rFonts w:ascii="Courier New" w:hAnsi="Courier New" w:cs="Courier New" w:hint="default"/>
    </w:rPr>
  </w:style>
  <w:style w:type="character" w:customStyle="1" w:styleId="WW8Num62z2">
    <w:name w:val="WW8Num62z2"/>
    <w:rsid w:val="00E00E1A"/>
    <w:rPr>
      <w:rFonts w:ascii="Wingdings" w:hAnsi="Wingdings" w:cs="Wingdings" w:hint="default"/>
    </w:rPr>
  </w:style>
  <w:style w:type="character" w:customStyle="1" w:styleId="WW8Num63z0">
    <w:name w:val="WW8Num63z0"/>
    <w:rsid w:val="00E00E1A"/>
    <w:rPr>
      <w:rFonts w:ascii="Symbol" w:hAnsi="Symbol" w:cs="Symbol" w:hint="default"/>
    </w:rPr>
  </w:style>
  <w:style w:type="character" w:customStyle="1" w:styleId="WW8Num63z1">
    <w:name w:val="WW8Num63z1"/>
    <w:rsid w:val="00E00E1A"/>
    <w:rPr>
      <w:rFonts w:ascii="Courier New" w:hAnsi="Courier New" w:cs="Courier New" w:hint="default"/>
    </w:rPr>
  </w:style>
  <w:style w:type="character" w:customStyle="1" w:styleId="WW8Num63z2">
    <w:name w:val="WW8Num63z2"/>
    <w:rsid w:val="00E00E1A"/>
    <w:rPr>
      <w:rFonts w:ascii="Wingdings" w:hAnsi="Wingdings" w:cs="Wingdings" w:hint="default"/>
    </w:rPr>
  </w:style>
  <w:style w:type="character" w:customStyle="1" w:styleId="WW8Num64z0">
    <w:name w:val="WW8Num64z0"/>
    <w:rsid w:val="00E00E1A"/>
    <w:rPr>
      <w:rFonts w:ascii="Symbol" w:hAnsi="Symbol" w:cs="Symbol" w:hint="default"/>
    </w:rPr>
  </w:style>
  <w:style w:type="character" w:customStyle="1" w:styleId="WW8Num64z1">
    <w:name w:val="WW8Num64z1"/>
    <w:rsid w:val="00E00E1A"/>
    <w:rPr>
      <w:rFonts w:ascii="Courier New" w:hAnsi="Courier New" w:cs="Courier New" w:hint="default"/>
    </w:rPr>
  </w:style>
  <w:style w:type="character" w:customStyle="1" w:styleId="WW8Num64z2">
    <w:name w:val="WW8Num64z2"/>
    <w:rsid w:val="00E00E1A"/>
    <w:rPr>
      <w:rFonts w:ascii="Wingdings" w:hAnsi="Wingdings" w:cs="Wingdings" w:hint="default"/>
    </w:rPr>
  </w:style>
  <w:style w:type="character" w:customStyle="1" w:styleId="WW8Num65z0">
    <w:name w:val="WW8Num65z0"/>
    <w:rsid w:val="00E00E1A"/>
    <w:rPr>
      <w:rFonts w:ascii="Symbol" w:hAnsi="Symbol" w:cs="Symbol" w:hint="default"/>
    </w:rPr>
  </w:style>
  <w:style w:type="character" w:customStyle="1" w:styleId="WW8Num65z1">
    <w:name w:val="WW8Num65z1"/>
    <w:rsid w:val="00E00E1A"/>
    <w:rPr>
      <w:rFonts w:ascii="Courier New" w:hAnsi="Courier New" w:cs="Courier New" w:hint="default"/>
    </w:rPr>
  </w:style>
  <w:style w:type="character" w:customStyle="1" w:styleId="WW8Num65z2">
    <w:name w:val="WW8Num65z2"/>
    <w:rsid w:val="00E00E1A"/>
    <w:rPr>
      <w:rFonts w:ascii="Wingdings" w:hAnsi="Wingdings" w:cs="Wingdings" w:hint="default"/>
    </w:rPr>
  </w:style>
  <w:style w:type="character" w:customStyle="1" w:styleId="WW8Num66z0">
    <w:name w:val="WW8Num66z0"/>
    <w:rsid w:val="00E00E1A"/>
    <w:rPr>
      <w:rFonts w:ascii="Symbol" w:hAnsi="Symbol" w:cs="Symbol" w:hint="default"/>
    </w:rPr>
  </w:style>
  <w:style w:type="character" w:customStyle="1" w:styleId="WW8Num66z1">
    <w:name w:val="WW8Num66z1"/>
    <w:rsid w:val="00E00E1A"/>
    <w:rPr>
      <w:rFonts w:ascii="Courier New" w:hAnsi="Courier New" w:cs="Courier New" w:hint="default"/>
    </w:rPr>
  </w:style>
  <w:style w:type="character" w:customStyle="1" w:styleId="WW8Num66z2">
    <w:name w:val="WW8Num66z2"/>
    <w:rsid w:val="00E00E1A"/>
    <w:rPr>
      <w:rFonts w:ascii="Wingdings" w:hAnsi="Wingdings" w:cs="Wingdings" w:hint="default"/>
    </w:rPr>
  </w:style>
  <w:style w:type="character" w:customStyle="1" w:styleId="WW8Num67z0">
    <w:name w:val="WW8Num67z0"/>
    <w:rsid w:val="00E00E1A"/>
    <w:rPr>
      <w:b w:val="0"/>
      <w:i w:val="0"/>
    </w:rPr>
  </w:style>
  <w:style w:type="character" w:customStyle="1" w:styleId="WW8Num67z1">
    <w:name w:val="WW8Num67z1"/>
    <w:rsid w:val="00E00E1A"/>
  </w:style>
  <w:style w:type="character" w:customStyle="1" w:styleId="WW8Num67z2">
    <w:name w:val="WW8Num67z2"/>
    <w:rsid w:val="00E00E1A"/>
  </w:style>
  <w:style w:type="character" w:customStyle="1" w:styleId="WW8Num67z3">
    <w:name w:val="WW8Num67z3"/>
    <w:rsid w:val="00E00E1A"/>
  </w:style>
  <w:style w:type="character" w:customStyle="1" w:styleId="WW8Num67z4">
    <w:name w:val="WW8Num67z4"/>
    <w:rsid w:val="00E00E1A"/>
  </w:style>
  <w:style w:type="character" w:customStyle="1" w:styleId="WW8Num67z5">
    <w:name w:val="WW8Num67z5"/>
    <w:rsid w:val="00E00E1A"/>
  </w:style>
  <w:style w:type="character" w:customStyle="1" w:styleId="WW8Num67z6">
    <w:name w:val="WW8Num67z6"/>
    <w:rsid w:val="00E00E1A"/>
  </w:style>
  <w:style w:type="character" w:customStyle="1" w:styleId="WW8Num67z7">
    <w:name w:val="WW8Num67z7"/>
    <w:rsid w:val="00E00E1A"/>
  </w:style>
  <w:style w:type="character" w:customStyle="1" w:styleId="WW8Num67z8">
    <w:name w:val="WW8Num67z8"/>
    <w:rsid w:val="00E00E1A"/>
  </w:style>
  <w:style w:type="character" w:customStyle="1" w:styleId="WW8Num68z0">
    <w:name w:val="WW8Num68z0"/>
    <w:rsid w:val="00E00E1A"/>
    <w:rPr>
      <w:rFonts w:ascii="Symbol" w:hAnsi="Symbol" w:cs="Symbol" w:hint="default"/>
    </w:rPr>
  </w:style>
  <w:style w:type="character" w:customStyle="1" w:styleId="WW8Num68z1">
    <w:name w:val="WW8Num68z1"/>
    <w:rsid w:val="00E00E1A"/>
    <w:rPr>
      <w:rFonts w:ascii="Courier New" w:hAnsi="Courier New" w:cs="Courier New" w:hint="default"/>
    </w:rPr>
  </w:style>
  <w:style w:type="character" w:customStyle="1" w:styleId="WW8Num68z2">
    <w:name w:val="WW8Num68z2"/>
    <w:rsid w:val="00E00E1A"/>
    <w:rPr>
      <w:rFonts w:ascii="Wingdings" w:hAnsi="Wingdings" w:cs="Wingdings" w:hint="default"/>
    </w:rPr>
  </w:style>
  <w:style w:type="character" w:customStyle="1" w:styleId="WW8Num69z0">
    <w:name w:val="WW8Num69z0"/>
    <w:rsid w:val="00E00E1A"/>
    <w:rPr>
      <w:rFonts w:ascii="Symbol" w:hAnsi="Symbol" w:cs="Symbol" w:hint="default"/>
    </w:rPr>
  </w:style>
  <w:style w:type="character" w:customStyle="1" w:styleId="WW8Num69z1">
    <w:name w:val="WW8Num69z1"/>
    <w:rsid w:val="00E00E1A"/>
    <w:rPr>
      <w:rFonts w:ascii="Courier New" w:hAnsi="Courier New" w:cs="Courier New" w:hint="default"/>
    </w:rPr>
  </w:style>
  <w:style w:type="character" w:customStyle="1" w:styleId="WW8Num69z2">
    <w:name w:val="WW8Num69z2"/>
    <w:rsid w:val="00E00E1A"/>
    <w:rPr>
      <w:rFonts w:ascii="Wingdings" w:hAnsi="Wingdings" w:cs="Wingdings" w:hint="default"/>
    </w:rPr>
  </w:style>
  <w:style w:type="character" w:customStyle="1" w:styleId="WW8Num70z0">
    <w:name w:val="WW8Num70z0"/>
    <w:rsid w:val="00E00E1A"/>
    <w:rPr>
      <w:rFonts w:ascii="Symbol" w:hAnsi="Symbol" w:cs="Symbol" w:hint="default"/>
    </w:rPr>
  </w:style>
  <w:style w:type="character" w:customStyle="1" w:styleId="WW8Num70z1">
    <w:name w:val="WW8Num70z1"/>
    <w:rsid w:val="00E00E1A"/>
    <w:rPr>
      <w:rFonts w:ascii="Courier New" w:hAnsi="Courier New" w:cs="Courier New" w:hint="default"/>
    </w:rPr>
  </w:style>
  <w:style w:type="character" w:customStyle="1" w:styleId="WW8Num70z2">
    <w:name w:val="WW8Num70z2"/>
    <w:rsid w:val="00E00E1A"/>
    <w:rPr>
      <w:rFonts w:ascii="Wingdings" w:hAnsi="Wingdings" w:cs="Wingdings" w:hint="default"/>
    </w:rPr>
  </w:style>
  <w:style w:type="character" w:customStyle="1" w:styleId="WW8Num71z0">
    <w:name w:val="WW8Num71z0"/>
    <w:rsid w:val="00E00E1A"/>
    <w:rPr>
      <w:rFonts w:cs="Times New Roman"/>
      <w:sz w:val="24"/>
      <w:szCs w:val="24"/>
    </w:rPr>
  </w:style>
  <w:style w:type="character" w:customStyle="1" w:styleId="WW8Num71z1">
    <w:name w:val="WW8Num71z1"/>
    <w:rsid w:val="00E00E1A"/>
  </w:style>
  <w:style w:type="character" w:customStyle="1" w:styleId="WW8Num71z2">
    <w:name w:val="WW8Num71z2"/>
    <w:rsid w:val="00E00E1A"/>
  </w:style>
  <w:style w:type="character" w:customStyle="1" w:styleId="WW8Num71z3">
    <w:name w:val="WW8Num71z3"/>
    <w:rsid w:val="00E00E1A"/>
  </w:style>
  <w:style w:type="character" w:customStyle="1" w:styleId="WW8Num71z4">
    <w:name w:val="WW8Num71z4"/>
    <w:rsid w:val="00E00E1A"/>
  </w:style>
  <w:style w:type="character" w:customStyle="1" w:styleId="WW8Num71z5">
    <w:name w:val="WW8Num71z5"/>
    <w:rsid w:val="00E00E1A"/>
  </w:style>
  <w:style w:type="character" w:customStyle="1" w:styleId="WW8Num71z6">
    <w:name w:val="WW8Num71z6"/>
    <w:rsid w:val="00E00E1A"/>
  </w:style>
  <w:style w:type="character" w:customStyle="1" w:styleId="WW8Num71z7">
    <w:name w:val="WW8Num71z7"/>
    <w:rsid w:val="00E00E1A"/>
  </w:style>
  <w:style w:type="character" w:customStyle="1" w:styleId="WW8Num71z8">
    <w:name w:val="WW8Num71z8"/>
    <w:rsid w:val="00E00E1A"/>
  </w:style>
  <w:style w:type="character" w:customStyle="1" w:styleId="WW8Num72z0">
    <w:name w:val="WW8Num72z0"/>
    <w:rsid w:val="00E00E1A"/>
    <w:rPr>
      <w:rFonts w:ascii="Symbol" w:hAnsi="Symbol" w:cs="Symbol" w:hint="default"/>
    </w:rPr>
  </w:style>
  <w:style w:type="character" w:customStyle="1" w:styleId="WW8Num72z1">
    <w:name w:val="WW8Num72z1"/>
    <w:rsid w:val="00E00E1A"/>
    <w:rPr>
      <w:rFonts w:ascii="Courier New" w:hAnsi="Courier New" w:cs="Courier New" w:hint="default"/>
    </w:rPr>
  </w:style>
  <w:style w:type="character" w:customStyle="1" w:styleId="WW8Num72z2">
    <w:name w:val="WW8Num72z2"/>
    <w:rsid w:val="00E00E1A"/>
    <w:rPr>
      <w:rFonts w:ascii="Wingdings" w:hAnsi="Wingdings" w:cs="Wingdings" w:hint="default"/>
    </w:rPr>
  </w:style>
  <w:style w:type="character" w:customStyle="1" w:styleId="WW8Num73z0">
    <w:name w:val="WW8Num73z0"/>
    <w:rsid w:val="00E00E1A"/>
    <w:rPr>
      <w:rFonts w:ascii="Symbol" w:hAnsi="Symbol" w:cs="Symbol" w:hint="default"/>
    </w:rPr>
  </w:style>
  <w:style w:type="character" w:customStyle="1" w:styleId="WW8Num73z1">
    <w:name w:val="WW8Num73z1"/>
    <w:rsid w:val="00E00E1A"/>
    <w:rPr>
      <w:rFonts w:ascii="Courier New" w:hAnsi="Courier New" w:cs="Courier New" w:hint="default"/>
    </w:rPr>
  </w:style>
  <w:style w:type="character" w:customStyle="1" w:styleId="WW8Num73z2">
    <w:name w:val="WW8Num73z2"/>
    <w:rsid w:val="00E00E1A"/>
    <w:rPr>
      <w:rFonts w:ascii="Wingdings" w:hAnsi="Wingdings" w:cs="Wingdings" w:hint="default"/>
    </w:rPr>
  </w:style>
  <w:style w:type="character" w:customStyle="1" w:styleId="5">
    <w:name w:val="Основной шрифт абзаца5"/>
    <w:rsid w:val="00E00E1A"/>
  </w:style>
  <w:style w:type="character" w:customStyle="1" w:styleId="WW8Num7z4">
    <w:name w:val="WW8Num7z4"/>
    <w:rsid w:val="00E00E1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E00E1A"/>
  </w:style>
  <w:style w:type="character" w:customStyle="1" w:styleId="WW-Absatz-Standardschriftart">
    <w:name w:val="WW-Absatz-Standardschriftart"/>
    <w:rsid w:val="00E00E1A"/>
  </w:style>
  <w:style w:type="character" w:customStyle="1" w:styleId="WW-Absatz-Standardschriftart1">
    <w:name w:val="WW-Absatz-Standardschriftart1"/>
    <w:rsid w:val="00E00E1A"/>
  </w:style>
  <w:style w:type="character" w:customStyle="1" w:styleId="4">
    <w:name w:val="Основной шрифт абзаца4"/>
    <w:rsid w:val="00E00E1A"/>
  </w:style>
  <w:style w:type="character" w:customStyle="1" w:styleId="3">
    <w:name w:val="Основной шрифт абзаца3"/>
    <w:rsid w:val="00E00E1A"/>
  </w:style>
  <w:style w:type="character" w:customStyle="1" w:styleId="WW-Absatz-Standardschriftart11">
    <w:name w:val="WW-Absatz-Standardschriftart11"/>
    <w:rsid w:val="00E00E1A"/>
  </w:style>
  <w:style w:type="character" w:customStyle="1" w:styleId="WW-Absatz-Standardschriftart111">
    <w:name w:val="WW-Absatz-Standardschriftart111"/>
    <w:rsid w:val="00E00E1A"/>
  </w:style>
  <w:style w:type="character" w:customStyle="1" w:styleId="WW-Absatz-Standardschriftart1111">
    <w:name w:val="WW-Absatz-Standardschriftart1111"/>
    <w:rsid w:val="00E00E1A"/>
  </w:style>
  <w:style w:type="character" w:customStyle="1" w:styleId="WW8Num14z1">
    <w:name w:val="WW8Num14z1"/>
    <w:rsid w:val="00E00E1A"/>
    <w:rPr>
      <w:rFonts w:ascii="Courier New" w:hAnsi="Courier New" w:cs="Courier New"/>
    </w:rPr>
  </w:style>
  <w:style w:type="character" w:customStyle="1" w:styleId="WW8Num14z2">
    <w:name w:val="WW8Num14z2"/>
    <w:rsid w:val="00E00E1A"/>
    <w:rPr>
      <w:rFonts w:ascii="Wingdings" w:hAnsi="Wingdings" w:cs="Wingdings"/>
    </w:rPr>
  </w:style>
  <w:style w:type="character" w:customStyle="1" w:styleId="WW8Num14z3">
    <w:name w:val="WW8Num14z3"/>
    <w:rsid w:val="00E00E1A"/>
    <w:rPr>
      <w:rFonts w:ascii="Symbol" w:hAnsi="Symbol" w:cs="Symbol"/>
    </w:rPr>
  </w:style>
  <w:style w:type="character" w:customStyle="1" w:styleId="WW8Num16z1">
    <w:name w:val="WW8Num16z1"/>
    <w:rsid w:val="00E00E1A"/>
    <w:rPr>
      <w:rFonts w:ascii="Courier New" w:hAnsi="Courier New" w:cs="Courier New"/>
    </w:rPr>
  </w:style>
  <w:style w:type="character" w:customStyle="1" w:styleId="WW8Num16z2">
    <w:name w:val="WW8Num16z2"/>
    <w:rsid w:val="00E00E1A"/>
    <w:rPr>
      <w:rFonts w:ascii="Wingdings" w:hAnsi="Wingdings" w:cs="Wingdings"/>
    </w:rPr>
  </w:style>
  <w:style w:type="character" w:customStyle="1" w:styleId="WW8Num16z3">
    <w:name w:val="WW8Num16z3"/>
    <w:rsid w:val="00E00E1A"/>
    <w:rPr>
      <w:rFonts w:ascii="Symbol" w:hAnsi="Symbol" w:cs="Symbol"/>
    </w:rPr>
  </w:style>
  <w:style w:type="character" w:customStyle="1" w:styleId="WW8Num17z1">
    <w:name w:val="WW8Num17z1"/>
    <w:rsid w:val="00E00E1A"/>
    <w:rPr>
      <w:rFonts w:ascii="Courier New" w:hAnsi="Courier New" w:cs="Courier New"/>
    </w:rPr>
  </w:style>
  <w:style w:type="character" w:customStyle="1" w:styleId="WW8Num17z2">
    <w:name w:val="WW8Num17z2"/>
    <w:rsid w:val="00E00E1A"/>
    <w:rPr>
      <w:rFonts w:ascii="Wingdings" w:hAnsi="Wingdings" w:cs="Wingdings"/>
    </w:rPr>
  </w:style>
  <w:style w:type="character" w:customStyle="1" w:styleId="WW8Num17z3">
    <w:name w:val="WW8Num17z3"/>
    <w:rsid w:val="00E00E1A"/>
    <w:rPr>
      <w:rFonts w:ascii="Symbol" w:hAnsi="Symbol" w:cs="Symbol"/>
    </w:rPr>
  </w:style>
  <w:style w:type="character" w:customStyle="1" w:styleId="WW8Num18z1">
    <w:name w:val="WW8Num18z1"/>
    <w:rsid w:val="00E00E1A"/>
    <w:rPr>
      <w:rFonts w:ascii="Courier New" w:hAnsi="Courier New" w:cs="Courier New"/>
    </w:rPr>
  </w:style>
  <w:style w:type="character" w:customStyle="1" w:styleId="WW8Num18z3">
    <w:name w:val="WW8Num18z3"/>
    <w:rsid w:val="00E00E1A"/>
    <w:rPr>
      <w:rFonts w:ascii="Symbol" w:hAnsi="Symbol" w:cs="Symbol"/>
    </w:rPr>
  </w:style>
  <w:style w:type="character" w:customStyle="1" w:styleId="WW8Num18z4">
    <w:name w:val="WW8Num18z4"/>
    <w:rsid w:val="00E00E1A"/>
    <w:rPr>
      <w:rFonts w:ascii="Courier New" w:hAnsi="Courier New" w:cs="Courier New"/>
    </w:rPr>
  </w:style>
  <w:style w:type="character" w:customStyle="1" w:styleId="WW8Num19z1">
    <w:name w:val="WW8Num19z1"/>
    <w:rsid w:val="00E00E1A"/>
    <w:rPr>
      <w:rFonts w:ascii="Wingdings" w:hAnsi="Wingdings" w:cs="Wingdings"/>
    </w:rPr>
  </w:style>
  <w:style w:type="character" w:customStyle="1" w:styleId="WW8Num19z2">
    <w:name w:val="WW8Num19z2"/>
    <w:rsid w:val="00E00E1A"/>
    <w:rPr>
      <w:rFonts w:ascii="Symbol" w:hAnsi="Symbol" w:cs="Symbol"/>
    </w:rPr>
  </w:style>
  <w:style w:type="character" w:customStyle="1" w:styleId="WW8Num19z4">
    <w:name w:val="WW8Num19z4"/>
    <w:rsid w:val="00E00E1A"/>
    <w:rPr>
      <w:rFonts w:ascii="Courier New" w:hAnsi="Courier New" w:cs="Courier New"/>
    </w:rPr>
  </w:style>
  <w:style w:type="character" w:customStyle="1" w:styleId="WW8Num22z1">
    <w:name w:val="WW8Num22z1"/>
    <w:rsid w:val="00E00E1A"/>
    <w:rPr>
      <w:rFonts w:ascii="Courier New" w:hAnsi="Courier New" w:cs="Courier New"/>
    </w:rPr>
  </w:style>
  <w:style w:type="character" w:customStyle="1" w:styleId="WW8Num22z2">
    <w:name w:val="WW8Num22z2"/>
    <w:rsid w:val="00E00E1A"/>
    <w:rPr>
      <w:rFonts w:ascii="Wingdings" w:hAnsi="Wingdings" w:cs="Wingdings"/>
    </w:rPr>
  </w:style>
  <w:style w:type="character" w:customStyle="1" w:styleId="WW8Num22z3">
    <w:name w:val="WW8Num22z3"/>
    <w:rsid w:val="00E00E1A"/>
    <w:rPr>
      <w:rFonts w:ascii="Symbol" w:hAnsi="Symbol" w:cs="Symbol"/>
    </w:rPr>
  </w:style>
  <w:style w:type="character" w:customStyle="1" w:styleId="WW8Num23z1">
    <w:name w:val="WW8Num23z1"/>
    <w:rsid w:val="00E00E1A"/>
    <w:rPr>
      <w:rFonts w:ascii="Courier New" w:hAnsi="Courier New" w:cs="Courier New"/>
    </w:rPr>
  </w:style>
  <w:style w:type="character" w:customStyle="1" w:styleId="WW8Num23z3">
    <w:name w:val="WW8Num23z3"/>
    <w:rsid w:val="00E00E1A"/>
    <w:rPr>
      <w:rFonts w:ascii="Symbol" w:hAnsi="Symbol" w:cs="Symbol"/>
    </w:rPr>
  </w:style>
  <w:style w:type="character" w:customStyle="1" w:styleId="WW8Num25z1">
    <w:name w:val="WW8Num25z1"/>
    <w:rsid w:val="00E00E1A"/>
    <w:rPr>
      <w:rFonts w:ascii="Courier New" w:hAnsi="Courier New" w:cs="Courier New"/>
    </w:rPr>
  </w:style>
  <w:style w:type="character" w:customStyle="1" w:styleId="WW8Num25z2">
    <w:name w:val="WW8Num25z2"/>
    <w:rsid w:val="00E00E1A"/>
    <w:rPr>
      <w:rFonts w:ascii="Wingdings" w:hAnsi="Wingdings" w:cs="Wingdings"/>
    </w:rPr>
  </w:style>
  <w:style w:type="character" w:customStyle="1" w:styleId="WW8Num25z3">
    <w:name w:val="WW8Num25z3"/>
    <w:rsid w:val="00E00E1A"/>
    <w:rPr>
      <w:rFonts w:ascii="Symbol" w:hAnsi="Symbol" w:cs="Symbol"/>
    </w:rPr>
  </w:style>
  <w:style w:type="character" w:customStyle="1" w:styleId="WW8NumSt1z0">
    <w:name w:val="WW8NumSt1z0"/>
    <w:rsid w:val="00E00E1A"/>
    <w:rPr>
      <w:rFonts w:ascii="Times New Roman" w:hAnsi="Times New Roman" w:cs="Times New Roman"/>
    </w:rPr>
  </w:style>
  <w:style w:type="character" w:customStyle="1" w:styleId="21">
    <w:name w:val="Основной шрифт абзаца2"/>
    <w:rsid w:val="00E00E1A"/>
  </w:style>
  <w:style w:type="character" w:customStyle="1" w:styleId="22">
    <w:name w:val="Основной текст 2 Знак"/>
    <w:link w:val="23"/>
    <w:uiPriority w:val="99"/>
    <w:rsid w:val="00E00E1A"/>
    <w:rPr>
      <w:sz w:val="36"/>
      <w:szCs w:val="24"/>
      <w:lang w:val="ru-RU" w:eastAsia="ar-SA" w:bidi="ar-SA"/>
    </w:rPr>
  </w:style>
  <w:style w:type="paragraph" w:styleId="23">
    <w:name w:val="Body Text 2"/>
    <w:basedOn w:val="a"/>
    <w:link w:val="22"/>
    <w:uiPriority w:val="99"/>
    <w:rsid w:val="00D6255E"/>
    <w:rPr>
      <w:rFonts w:asciiTheme="minorHAnsi" w:eastAsiaTheme="minorHAnsi" w:hAnsiTheme="minorHAnsi" w:cstheme="minorBidi"/>
      <w:sz w:val="36"/>
      <w:lang w:eastAsia="ar-SA"/>
    </w:rPr>
  </w:style>
  <w:style w:type="character" w:customStyle="1" w:styleId="FontStyle31">
    <w:name w:val="Font Style31"/>
    <w:uiPriority w:val="99"/>
    <w:rsid w:val="00E00E1A"/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uiPriority w:val="99"/>
    <w:rsid w:val="00E00E1A"/>
    <w:rPr>
      <w:rFonts w:ascii="Times New Roman" w:hAnsi="Times New Roman" w:cs="Times New Roman"/>
      <w:sz w:val="28"/>
      <w:szCs w:val="22"/>
    </w:rPr>
  </w:style>
  <w:style w:type="character" w:customStyle="1" w:styleId="11">
    <w:name w:val="Основной шрифт абзаца1"/>
    <w:rsid w:val="00E00E1A"/>
  </w:style>
  <w:style w:type="character" w:customStyle="1" w:styleId="hl">
    <w:name w:val="hl"/>
    <w:basedOn w:val="11"/>
    <w:rsid w:val="00E00E1A"/>
  </w:style>
  <w:style w:type="character" w:customStyle="1" w:styleId="WW8Num24z2">
    <w:name w:val="WW8Num24z2"/>
    <w:rsid w:val="00E00E1A"/>
    <w:rPr>
      <w:rFonts w:ascii="Wingdings" w:hAnsi="Wingdings" w:cs="Wingdings"/>
    </w:rPr>
  </w:style>
  <w:style w:type="character" w:customStyle="1" w:styleId="WW8Num24z4">
    <w:name w:val="WW8Num24z4"/>
    <w:rsid w:val="00E00E1A"/>
    <w:rPr>
      <w:rFonts w:ascii="Courier New" w:hAnsi="Courier New" w:cs="Courier New"/>
    </w:rPr>
  </w:style>
  <w:style w:type="character" w:customStyle="1" w:styleId="WW8Num24z5">
    <w:name w:val="WW8Num24z5"/>
    <w:rsid w:val="00E00E1A"/>
    <w:rPr>
      <w:rFonts w:ascii="Wingdings" w:hAnsi="Wingdings" w:cs="Wingdings"/>
    </w:rPr>
  </w:style>
  <w:style w:type="character" w:customStyle="1" w:styleId="WW8Num15z1">
    <w:name w:val="WW8Num15z1"/>
    <w:rsid w:val="00E00E1A"/>
    <w:rPr>
      <w:rFonts w:ascii="Courier New" w:hAnsi="Courier New" w:cs="Courier New"/>
    </w:rPr>
  </w:style>
  <w:style w:type="character" w:customStyle="1" w:styleId="WW8Num15z2">
    <w:name w:val="WW8Num15z2"/>
    <w:rsid w:val="00E00E1A"/>
    <w:rPr>
      <w:rFonts w:ascii="Wingdings" w:hAnsi="Wingdings" w:cs="Wingdings"/>
    </w:rPr>
  </w:style>
  <w:style w:type="character" w:customStyle="1" w:styleId="WW8Num18z2">
    <w:name w:val="WW8Num18z2"/>
    <w:rsid w:val="00E00E1A"/>
    <w:rPr>
      <w:rFonts w:ascii="Wingdings" w:hAnsi="Wingdings" w:cs="Wingdings"/>
    </w:rPr>
  </w:style>
  <w:style w:type="character" w:customStyle="1" w:styleId="WW8Num20z1">
    <w:name w:val="WW8Num20z1"/>
    <w:rsid w:val="00E00E1A"/>
    <w:rPr>
      <w:rFonts w:ascii="Courier New" w:hAnsi="Courier New" w:cs="Courier New"/>
    </w:rPr>
  </w:style>
  <w:style w:type="character" w:customStyle="1" w:styleId="WW8Num20z2">
    <w:name w:val="WW8Num20z2"/>
    <w:rsid w:val="00E00E1A"/>
    <w:rPr>
      <w:rFonts w:ascii="Wingdings" w:hAnsi="Wingdings" w:cs="Wingdings"/>
    </w:rPr>
  </w:style>
  <w:style w:type="character" w:customStyle="1" w:styleId="WW8Num21z1">
    <w:name w:val="WW8Num21z1"/>
    <w:rsid w:val="00E00E1A"/>
    <w:rPr>
      <w:rFonts w:ascii="Courier New" w:hAnsi="Courier New" w:cs="Courier New"/>
    </w:rPr>
  </w:style>
  <w:style w:type="character" w:customStyle="1" w:styleId="WW8Num21z2">
    <w:name w:val="WW8Num21z2"/>
    <w:rsid w:val="00E00E1A"/>
    <w:rPr>
      <w:rFonts w:ascii="Wingdings" w:hAnsi="Wingdings" w:cs="Wingdings"/>
    </w:rPr>
  </w:style>
  <w:style w:type="character" w:customStyle="1" w:styleId="WW8Num21z4">
    <w:name w:val="WW8Num21z4"/>
    <w:rsid w:val="00E00E1A"/>
    <w:rPr>
      <w:rFonts w:ascii="Courier New" w:hAnsi="Courier New" w:cs="Courier New"/>
    </w:rPr>
  </w:style>
  <w:style w:type="character" w:customStyle="1" w:styleId="WW8Num26z1">
    <w:name w:val="WW8Num26z1"/>
    <w:rsid w:val="00E00E1A"/>
    <w:rPr>
      <w:rFonts w:ascii="Courier New" w:hAnsi="Courier New" w:cs="Courier New"/>
    </w:rPr>
  </w:style>
  <w:style w:type="character" w:customStyle="1" w:styleId="WW8Num26z2">
    <w:name w:val="WW8Num26z2"/>
    <w:rsid w:val="00E00E1A"/>
    <w:rPr>
      <w:rFonts w:ascii="Wingdings" w:hAnsi="Wingdings" w:cs="Wingdings"/>
    </w:rPr>
  </w:style>
  <w:style w:type="character" w:customStyle="1" w:styleId="WW8Num27z1">
    <w:name w:val="WW8Num27z1"/>
    <w:rsid w:val="00E00E1A"/>
    <w:rPr>
      <w:rFonts w:ascii="Courier New" w:hAnsi="Courier New" w:cs="Courier New"/>
    </w:rPr>
  </w:style>
  <w:style w:type="character" w:customStyle="1" w:styleId="WW8Num27z2">
    <w:name w:val="WW8Num27z2"/>
    <w:rsid w:val="00E00E1A"/>
    <w:rPr>
      <w:rFonts w:ascii="Wingdings" w:hAnsi="Wingdings" w:cs="Wingdings"/>
    </w:rPr>
  </w:style>
  <w:style w:type="character" w:customStyle="1" w:styleId="WW8Num32z3">
    <w:name w:val="WW8Num32z3"/>
    <w:rsid w:val="00E00E1A"/>
    <w:rPr>
      <w:rFonts w:ascii="Symbol" w:hAnsi="Symbol" w:cs="Symbol"/>
    </w:rPr>
  </w:style>
  <w:style w:type="character" w:customStyle="1" w:styleId="WW8Num37z3">
    <w:name w:val="WW8Num37z3"/>
    <w:rsid w:val="00E00E1A"/>
    <w:rPr>
      <w:rFonts w:ascii="Symbol" w:hAnsi="Symbol" w:cs="Symbol"/>
    </w:rPr>
  </w:style>
  <w:style w:type="character" w:customStyle="1" w:styleId="WW8Num45z3">
    <w:name w:val="WW8Num45z3"/>
    <w:rsid w:val="00E00E1A"/>
    <w:rPr>
      <w:rFonts w:ascii="Symbol" w:hAnsi="Symbol" w:cs="Symbol"/>
    </w:rPr>
  </w:style>
  <w:style w:type="character" w:customStyle="1" w:styleId="WW8Num50z4">
    <w:name w:val="WW8Num50z4"/>
    <w:rsid w:val="00E00E1A"/>
    <w:rPr>
      <w:rFonts w:ascii="Courier New" w:hAnsi="Courier New" w:cs="Courier New"/>
    </w:rPr>
  </w:style>
  <w:style w:type="character" w:customStyle="1" w:styleId="WW8Num50z5">
    <w:name w:val="WW8Num50z5"/>
    <w:rsid w:val="00E00E1A"/>
    <w:rPr>
      <w:rFonts w:ascii="Wingdings" w:hAnsi="Wingdings" w:cs="Wingdings"/>
    </w:rPr>
  </w:style>
  <w:style w:type="character" w:customStyle="1" w:styleId="WW8Num58z3">
    <w:name w:val="WW8Num58z3"/>
    <w:rsid w:val="00E00E1A"/>
    <w:rPr>
      <w:rFonts w:ascii="Symbol" w:hAnsi="Symbol" w:cs="Symbol"/>
    </w:rPr>
  </w:style>
  <w:style w:type="character" w:customStyle="1" w:styleId="WW8Num21z3">
    <w:name w:val="WW8Num21z3"/>
    <w:rsid w:val="00E00E1A"/>
    <w:rPr>
      <w:rFonts w:ascii="Symbol" w:hAnsi="Symbol" w:cs="Symbol"/>
    </w:rPr>
  </w:style>
  <w:style w:type="character" w:customStyle="1" w:styleId="WW8Num24z1">
    <w:name w:val="WW8Num24z1"/>
    <w:rsid w:val="00E00E1A"/>
    <w:rPr>
      <w:rFonts w:ascii="Courier New" w:hAnsi="Courier New" w:cs="Courier New"/>
    </w:rPr>
  </w:style>
  <w:style w:type="character" w:customStyle="1" w:styleId="WW8Num26z3">
    <w:name w:val="WW8Num26z3"/>
    <w:rsid w:val="00E00E1A"/>
    <w:rPr>
      <w:rFonts w:ascii="Symbol" w:hAnsi="Symbol" w:cs="Symbol"/>
    </w:rPr>
  </w:style>
  <w:style w:type="character" w:customStyle="1" w:styleId="FontStyle15">
    <w:name w:val="Font Style15"/>
    <w:uiPriority w:val="99"/>
    <w:rsid w:val="00E00E1A"/>
    <w:rPr>
      <w:rFonts w:ascii="Bookman Old Style" w:hAnsi="Bookman Old Style" w:cs="Bookman Old Style"/>
      <w:sz w:val="20"/>
      <w:szCs w:val="20"/>
    </w:rPr>
  </w:style>
  <w:style w:type="character" w:styleId="a5">
    <w:name w:val="Strong"/>
    <w:uiPriority w:val="99"/>
    <w:qFormat/>
    <w:rsid w:val="00E00E1A"/>
    <w:rPr>
      <w:b/>
      <w:bCs/>
    </w:rPr>
  </w:style>
  <w:style w:type="character" w:customStyle="1" w:styleId="a6">
    <w:name w:val="Знак"/>
    <w:rsid w:val="00E00E1A"/>
    <w:rPr>
      <w:rFonts w:eastAsia="Calibri" w:cs="Calibri"/>
      <w:sz w:val="22"/>
      <w:szCs w:val="22"/>
      <w:lang w:val="ru-RU" w:eastAsia="ar-SA" w:bidi="ar-SA"/>
    </w:rPr>
  </w:style>
  <w:style w:type="character" w:styleId="a7">
    <w:name w:val="Hyperlink"/>
    <w:uiPriority w:val="99"/>
    <w:rsid w:val="00E00E1A"/>
    <w:rPr>
      <w:color w:val="0000FF"/>
      <w:u w:val="single"/>
    </w:rPr>
  </w:style>
  <w:style w:type="character" w:customStyle="1" w:styleId="a8">
    <w:name w:val="Нижний колонтитул Знак"/>
    <w:uiPriority w:val="99"/>
    <w:rsid w:val="00E00E1A"/>
    <w:rPr>
      <w:rFonts w:eastAsia="Calibri" w:cs="Calibri"/>
      <w:sz w:val="28"/>
      <w:szCs w:val="22"/>
    </w:rPr>
  </w:style>
  <w:style w:type="character" w:customStyle="1" w:styleId="a9">
    <w:name w:val="Текст выноски Знак"/>
    <w:uiPriority w:val="99"/>
    <w:rsid w:val="00E00E1A"/>
    <w:rPr>
      <w:rFonts w:ascii="Tahoma" w:eastAsia="Calibri" w:hAnsi="Tahoma" w:cs="Tahoma"/>
      <w:sz w:val="16"/>
      <w:szCs w:val="16"/>
    </w:rPr>
  </w:style>
  <w:style w:type="paragraph" w:customStyle="1" w:styleId="aa">
    <w:name w:val="Заголовок"/>
    <w:basedOn w:val="a"/>
    <w:next w:val="ab"/>
    <w:rsid w:val="00E00E1A"/>
    <w:pPr>
      <w:keepNext/>
      <w:suppressAutoHyphens/>
      <w:spacing w:before="240" w:after="120" w:line="36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12"/>
    <w:uiPriority w:val="99"/>
    <w:rsid w:val="00E00E1A"/>
    <w:pPr>
      <w:suppressAutoHyphens/>
      <w:spacing w:after="120" w:line="360" w:lineRule="auto"/>
    </w:pPr>
    <w:rPr>
      <w:rFonts w:eastAsia="Calibri" w:cs="Calibri"/>
      <w:sz w:val="28"/>
      <w:szCs w:val="22"/>
      <w:lang w:eastAsia="ar-SA"/>
    </w:rPr>
  </w:style>
  <w:style w:type="character" w:customStyle="1" w:styleId="12">
    <w:name w:val="Основной текст Знак1"/>
    <w:basedOn w:val="a0"/>
    <w:link w:val="ab"/>
    <w:rsid w:val="00E00E1A"/>
    <w:rPr>
      <w:rFonts w:ascii="Times New Roman" w:eastAsia="Calibri" w:hAnsi="Times New Roman" w:cs="Calibri"/>
      <w:sz w:val="28"/>
      <w:lang w:eastAsia="ar-SA"/>
    </w:rPr>
  </w:style>
  <w:style w:type="paragraph" w:styleId="ac">
    <w:name w:val="List"/>
    <w:basedOn w:val="ab"/>
    <w:rsid w:val="00E00E1A"/>
    <w:rPr>
      <w:rFonts w:cs="Mangal"/>
    </w:rPr>
  </w:style>
  <w:style w:type="paragraph" w:customStyle="1" w:styleId="40">
    <w:name w:val="Название4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41">
    <w:name w:val="Указатель4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30">
    <w:name w:val="Название3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31">
    <w:name w:val="Указатель3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24">
    <w:name w:val="Название2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25">
    <w:name w:val="Указатель2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13">
    <w:name w:val="Название1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14">
    <w:name w:val="Указатель1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210">
    <w:name w:val="Основной текст 21"/>
    <w:basedOn w:val="a"/>
    <w:rsid w:val="00E00E1A"/>
    <w:pPr>
      <w:suppressAutoHyphens/>
    </w:pPr>
    <w:rPr>
      <w:rFonts w:cs="Calibri"/>
      <w:sz w:val="36"/>
      <w:lang w:eastAsia="ar-SA"/>
    </w:rPr>
  </w:style>
  <w:style w:type="paragraph" w:customStyle="1" w:styleId="ad">
    <w:name w:val="Содержимое таблицы"/>
    <w:basedOn w:val="a"/>
    <w:rsid w:val="00E00E1A"/>
    <w:pPr>
      <w:suppressLineNumbers/>
      <w:suppressAutoHyphens/>
      <w:spacing w:line="360" w:lineRule="auto"/>
    </w:pPr>
    <w:rPr>
      <w:rFonts w:eastAsia="Calibri" w:cs="Calibri"/>
      <w:sz w:val="28"/>
      <w:szCs w:val="22"/>
      <w:lang w:eastAsia="ar-SA"/>
    </w:rPr>
  </w:style>
  <w:style w:type="paragraph" w:customStyle="1" w:styleId="ae">
    <w:name w:val="Заголовок таблицы"/>
    <w:basedOn w:val="ad"/>
    <w:rsid w:val="00E00E1A"/>
    <w:pPr>
      <w:jc w:val="center"/>
    </w:pPr>
    <w:rPr>
      <w:b/>
      <w:bCs/>
    </w:rPr>
  </w:style>
  <w:style w:type="paragraph" w:styleId="af">
    <w:name w:val="Normal (Web)"/>
    <w:basedOn w:val="a"/>
    <w:uiPriority w:val="99"/>
    <w:rsid w:val="00E00E1A"/>
    <w:pPr>
      <w:spacing w:before="280" w:after="119"/>
    </w:pPr>
    <w:rPr>
      <w:lang w:eastAsia="ar-SA"/>
    </w:rPr>
  </w:style>
  <w:style w:type="paragraph" w:styleId="af0">
    <w:name w:val="Body Text Indent"/>
    <w:basedOn w:val="a"/>
    <w:link w:val="af1"/>
    <w:uiPriority w:val="99"/>
    <w:rsid w:val="00E00E1A"/>
    <w:pPr>
      <w:suppressAutoHyphens/>
      <w:spacing w:after="120" w:line="360" w:lineRule="auto"/>
      <w:ind w:left="283"/>
    </w:pPr>
    <w:rPr>
      <w:rFonts w:eastAsia="Calibri" w:cs="Calibri"/>
      <w:sz w:val="28"/>
      <w:szCs w:val="22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E00E1A"/>
    <w:rPr>
      <w:rFonts w:ascii="Times New Roman" w:eastAsia="Calibri" w:hAnsi="Times New Roman" w:cs="Calibri"/>
      <w:sz w:val="28"/>
      <w:lang w:eastAsia="ar-SA"/>
    </w:rPr>
  </w:style>
  <w:style w:type="paragraph" w:styleId="af2">
    <w:name w:val="header"/>
    <w:basedOn w:val="a"/>
    <w:link w:val="af3"/>
    <w:uiPriority w:val="99"/>
    <w:rsid w:val="00E00E1A"/>
    <w:pPr>
      <w:tabs>
        <w:tab w:val="center" w:pos="4677"/>
        <w:tab w:val="right" w:pos="9355"/>
      </w:tabs>
      <w:spacing w:after="200" w:line="276" w:lineRule="auto"/>
    </w:pPr>
    <w:rPr>
      <w:rFonts w:eastAsia="Calibri" w:cs="Calibri"/>
      <w:sz w:val="22"/>
      <w:szCs w:val="22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E00E1A"/>
    <w:rPr>
      <w:rFonts w:ascii="Times New Roman" w:eastAsia="Calibri" w:hAnsi="Times New Roman" w:cs="Calibri"/>
      <w:lang w:eastAsia="ar-SA"/>
    </w:rPr>
  </w:style>
  <w:style w:type="paragraph" w:customStyle="1" w:styleId="af4">
    <w:name w:val="Новый"/>
    <w:basedOn w:val="a"/>
    <w:uiPriority w:val="99"/>
    <w:rsid w:val="00E00E1A"/>
    <w:pPr>
      <w:spacing w:line="360" w:lineRule="auto"/>
      <w:ind w:firstLine="454"/>
      <w:jc w:val="both"/>
    </w:pPr>
    <w:rPr>
      <w:sz w:val="28"/>
      <w:lang w:eastAsia="ar-SA"/>
    </w:rPr>
  </w:style>
  <w:style w:type="paragraph" w:customStyle="1" w:styleId="TableParagraph">
    <w:name w:val="Table Paragraph"/>
    <w:basedOn w:val="a"/>
    <w:uiPriority w:val="99"/>
    <w:rsid w:val="00E00E1A"/>
    <w:pPr>
      <w:widowControl w:val="0"/>
    </w:pPr>
    <w:rPr>
      <w:rFonts w:ascii="Calibri" w:eastAsia="Calibri" w:hAnsi="Calibri" w:cs="Calibri"/>
      <w:sz w:val="22"/>
      <w:szCs w:val="22"/>
      <w:lang w:val="en-US" w:eastAsia="ar-SA"/>
    </w:rPr>
  </w:style>
  <w:style w:type="paragraph" w:customStyle="1" w:styleId="Body">
    <w:name w:val="Body"/>
    <w:basedOn w:val="a"/>
    <w:uiPriority w:val="99"/>
    <w:rsid w:val="00E00E1A"/>
    <w:pPr>
      <w:widowControl w:val="0"/>
    </w:pPr>
    <w:rPr>
      <w:rFonts w:ascii="Arial" w:eastAsia="Calibri" w:hAnsi="Arial" w:cs="Arial"/>
      <w:sz w:val="19"/>
      <w:szCs w:val="19"/>
      <w:lang w:val="en-US" w:eastAsia="ar-SA"/>
    </w:rPr>
  </w:style>
  <w:style w:type="paragraph" w:styleId="af5">
    <w:name w:val="List Paragraph"/>
    <w:basedOn w:val="a"/>
    <w:uiPriority w:val="99"/>
    <w:qFormat/>
    <w:rsid w:val="00E00E1A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c2">
    <w:name w:val="c2"/>
    <w:basedOn w:val="a"/>
    <w:rsid w:val="00E00E1A"/>
    <w:pPr>
      <w:spacing w:before="280" w:after="280"/>
    </w:pPr>
    <w:rPr>
      <w:lang w:eastAsia="ar-SA"/>
    </w:rPr>
  </w:style>
  <w:style w:type="paragraph" w:customStyle="1" w:styleId="Style4">
    <w:name w:val="Style4"/>
    <w:basedOn w:val="a"/>
    <w:uiPriority w:val="99"/>
    <w:rsid w:val="00E00E1A"/>
    <w:pPr>
      <w:widowControl w:val="0"/>
      <w:autoSpaceDE w:val="0"/>
      <w:spacing w:line="233" w:lineRule="exact"/>
      <w:ind w:firstLine="346"/>
      <w:jc w:val="both"/>
    </w:pPr>
    <w:rPr>
      <w:lang w:eastAsia="ar-SA"/>
    </w:rPr>
  </w:style>
  <w:style w:type="paragraph" w:styleId="af6">
    <w:name w:val="footer"/>
    <w:basedOn w:val="a"/>
    <w:link w:val="15"/>
    <w:uiPriority w:val="99"/>
    <w:rsid w:val="00E00E1A"/>
    <w:pPr>
      <w:tabs>
        <w:tab w:val="center" w:pos="4677"/>
        <w:tab w:val="right" w:pos="9355"/>
      </w:tabs>
      <w:suppressAutoHyphens/>
      <w:spacing w:line="360" w:lineRule="auto"/>
    </w:pPr>
    <w:rPr>
      <w:rFonts w:eastAsia="Calibri"/>
      <w:sz w:val="28"/>
      <w:szCs w:val="22"/>
      <w:lang w:eastAsia="ar-SA"/>
    </w:rPr>
  </w:style>
  <w:style w:type="character" w:customStyle="1" w:styleId="15">
    <w:name w:val="Нижний колонтитул Знак1"/>
    <w:basedOn w:val="a0"/>
    <w:link w:val="af6"/>
    <w:rsid w:val="00E00E1A"/>
    <w:rPr>
      <w:rFonts w:ascii="Times New Roman" w:eastAsia="Calibri" w:hAnsi="Times New Roman" w:cs="Times New Roman"/>
      <w:sz w:val="28"/>
      <w:lang w:eastAsia="ar-SA"/>
    </w:rPr>
  </w:style>
  <w:style w:type="paragraph" w:styleId="af7">
    <w:name w:val="Balloon Text"/>
    <w:basedOn w:val="a"/>
    <w:link w:val="16"/>
    <w:uiPriority w:val="99"/>
    <w:rsid w:val="00E00E1A"/>
    <w:pPr>
      <w:suppressAutoHyphens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7"/>
    <w:rsid w:val="00E00E1A"/>
    <w:rPr>
      <w:rFonts w:ascii="Tahoma" w:eastAsia="Calibri" w:hAnsi="Tahoma" w:cs="Tahoma"/>
      <w:sz w:val="16"/>
      <w:szCs w:val="16"/>
      <w:lang w:eastAsia="ar-SA"/>
    </w:rPr>
  </w:style>
  <w:style w:type="paragraph" w:customStyle="1" w:styleId="af8">
    <w:name w:val="Содержимое врезки"/>
    <w:basedOn w:val="ab"/>
    <w:rsid w:val="00E00E1A"/>
  </w:style>
  <w:style w:type="table" w:styleId="af9">
    <w:name w:val="Table Grid"/>
    <w:basedOn w:val="a1"/>
    <w:uiPriority w:val="99"/>
    <w:rsid w:val="00E0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next w:val="af9"/>
    <w:uiPriority w:val="99"/>
    <w:rsid w:val="00E00E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D6255E"/>
    <w:rPr>
      <w:rFonts w:cs="Times New Roman"/>
    </w:rPr>
  </w:style>
  <w:style w:type="paragraph" w:customStyle="1" w:styleId="Default">
    <w:name w:val="Default"/>
    <w:uiPriority w:val="99"/>
    <w:rsid w:val="00D625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PP">
    <w:name w:val="Normal PP"/>
    <w:basedOn w:val="a"/>
    <w:uiPriority w:val="99"/>
    <w:rsid w:val="00D6255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customStyle="1" w:styleId="afa">
    <w:name w:val="Стиль"/>
    <w:uiPriority w:val="99"/>
    <w:rsid w:val="00D625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8">
    <w:name w:val="Знак1"/>
    <w:basedOn w:val="a"/>
    <w:uiPriority w:val="99"/>
    <w:rsid w:val="00D625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6">
    <w:name w:val="Body Text Indent 2"/>
    <w:basedOn w:val="a"/>
    <w:link w:val="27"/>
    <w:uiPriority w:val="99"/>
    <w:rsid w:val="00D6255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6255E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uiPriority w:val="99"/>
    <w:rsid w:val="00D6255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6255E"/>
    <w:rPr>
      <w:rFonts w:ascii="Calibri" w:eastAsia="Times New Roman" w:hAnsi="Calibri" w:cs="Times New Roman"/>
      <w:sz w:val="16"/>
      <w:szCs w:val="16"/>
      <w:lang w:eastAsia="ru-RU"/>
    </w:rPr>
  </w:style>
  <w:style w:type="paragraph" w:styleId="afb">
    <w:name w:val="Document Map"/>
    <w:basedOn w:val="a"/>
    <w:link w:val="afc"/>
    <w:uiPriority w:val="99"/>
    <w:rsid w:val="00D6255E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uiPriority w:val="99"/>
    <w:rsid w:val="00D6255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D62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Обычный1"/>
    <w:uiPriority w:val="99"/>
    <w:rsid w:val="00D6255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d">
    <w:name w:val="page number"/>
    <w:basedOn w:val="a0"/>
    <w:uiPriority w:val="99"/>
    <w:rsid w:val="00D6255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25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255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25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255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F44E52"/>
    <w:pPr>
      <w:spacing w:after="0" w:line="240" w:lineRule="auto"/>
    </w:pPr>
    <w:rPr>
      <w:rFonts w:ascii="Calibri" w:eastAsia="Calibri" w:hAnsi="Calibri" w:cs="Arial"/>
    </w:rPr>
  </w:style>
  <w:style w:type="character" w:customStyle="1" w:styleId="Zag11">
    <w:name w:val="Zag_11"/>
    <w:uiPriority w:val="99"/>
    <w:rsid w:val="00F44E52"/>
  </w:style>
  <w:style w:type="character" w:customStyle="1" w:styleId="WW8Num1z0">
    <w:name w:val="WW8Num1z0"/>
    <w:rsid w:val="00E00E1A"/>
    <w:rPr>
      <w:rFonts w:ascii="Courier New" w:hAnsi="Courier New" w:cs="Courier New"/>
    </w:rPr>
  </w:style>
  <w:style w:type="character" w:customStyle="1" w:styleId="WW8Num2z0">
    <w:name w:val="WW8Num2z0"/>
    <w:rsid w:val="00E00E1A"/>
    <w:rPr>
      <w:rFonts w:ascii="Courier New" w:hAnsi="Courier New" w:cs="Courier New"/>
    </w:rPr>
  </w:style>
  <w:style w:type="character" w:customStyle="1" w:styleId="WW8Num3z0">
    <w:name w:val="WW8Num3z0"/>
    <w:rsid w:val="00E00E1A"/>
    <w:rPr>
      <w:rFonts w:ascii="Courier New" w:hAnsi="Courier New" w:cs="Courier New"/>
    </w:rPr>
  </w:style>
  <w:style w:type="character" w:customStyle="1" w:styleId="WW8Num4z0">
    <w:name w:val="WW8Num4z0"/>
    <w:rsid w:val="00E00E1A"/>
    <w:rPr>
      <w:rFonts w:ascii="Courier New" w:hAnsi="Courier New" w:cs="Courier New"/>
    </w:rPr>
  </w:style>
  <w:style w:type="character" w:customStyle="1" w:styleId="WW8Num5z0">
    <w:name w:val="WW8Num5z0"/>
    <w:rsid w:val="00E00E1A"/>
    <w:rPr>
      <w:rFonts w:ascii="Symbol" w:hAnsi="Symbol" w:cs="Symbol"/>
    </w:rPr>
  </w:style>
  <w:style w:type="character" w:customStyle="1" w:styleId="WW8Num6z0">
    <w:name w:val="WW8Num6z0"/>
    <w:rsid w:val="00E00E1A"/>
    <w:rPr>
      <w:rFonts w:ascii="Symbol" w:hAnsi="Symbol" w:cs="Symbol"/>
    </w:rPr>
  </w:style>
  <w:style w:type="character" w:customStyle="1" w:styleId="WW8Num7z0">
    <w:name w:val="WW8Num7z0"/>
    <w:rsid w:val="00E00E1A"/>
    <w:rPr>
      <w:rFonts w:ascii="Symbol" w:hAnsi="Symbol" w:cs="Symbol"/>
    </w:rPr>
  </w:style>
  <w:style w:type="character" w:customStyle="1" w:styleId="WW8Num7z1">
    <w:name w:val="WW8Num7z1"/>
    <w:rsid w:val="00E00E1A"/>
    <w:rPr>
      <w:rFonts w:ascii="Wingdings" w:hAnsi="Wingdings" w:cs="Wingdings"/>
    </w:rPr>
  </w:style>
  <w:style w:type="character" w:customStyle="1" w:styleId="WW8Num7z2">
    <w:name w:val="WW8Num7z2"/>
    <w:rsid w:val="00E00E1A"/>
    <w:rPr>
      <w:rFonts w:ascii="Symbol" w:hAnsi="Symbol" w:cs="Symbol"/>
    </w:rPr>
  </w:style>
  <w:style w:type="character" w:customStyle="1" w:styleId="WW8Num8z0">
    <w:name w:val="WW8Num8z0"/>
    <w:rsid w:val="00E00E1A"/>
    <w:rPr>
      <w:rFonts w:ascii="Symbol" w:hAnsi="Symbol" w:cs="Symbol"/>
    </w:rPr>
  </w:style>
  <w:style w:type="character" w:customStyle="1" w:styleId="WW8Num8z1">
    <w:name w:val="WW8Num8z1"/>
    <w:rsid w:val="00E00E1A"/>
  </w:style>
  <w:style w:type="character" w:customStyle="1" w:styleId="WW8Num8z2">
    <w:name w:val="WW8Num8z2"/>
    <w:rsid w:val="00E00E1A"/>
  </w:style>
  <w:style w:type="character" w:customStyle="1" w:styleId="WW8Num8z3">
    <w:name w:val="WW8Num8z3"/>
    <w:rsid w:val="00E00E1A"/>
  </w:style>
  <w:style w:type="character" w:customStyle="1" w:styleId="WW8Num8z4">
    <w:name w:val="WW8Num8z4"/>
    <w:rsid w:val="00E00E1A"/>
  </w:style>
  <w:style w:type="character" w:customStyle="1" w:styleId="WW8Num8z5">
    <w:name w:val="WW8Num8z5"/>
    <w:rsid w:val="00E00E1A"/>
  </w:style>
  <w:style w:type="character" w:customStyle="1" w:styleId="WW8Num8z6">
    <w:name w:val="WW8Num8z6"/>
    <w:rsid w:val="00E00E1A"/>
  </w:style>
  <w:style w:type="character" w:customStyle="1" w:styleId="WW8Num8z7">
    <w:name w:val="WW8Num8z7"/>
    <w:rsid w:val="00E00E1A"/>
  </w:style>
  <w:style w:type="character" w:customStyle="1" w:styleId="WW8Num8z8">
    <w:name w:val="WW8Num8z8"/>
    <w:rsid w:val="00E00E1A"/>
  </w:style>
  <w:style w:type="character" w:customStyle="1" w:styleId="WW8Num9z0">
    <w:name w:val="WW8Num9z0"/>
    <w:rsid w:val="00E00E1A"/>
    <w:rPr>
      <w:rFonts w:ascii="Courier New" w:hAnsi="Courier New" w:cs="Courier New"/>
    </w:rPr>
  </w:style>
  <w:style w:type="character" w:customStyle="1" w:styleId="WW8Num10z0">
    <w:name w:val="WW8Num10z0"/>
    <w:rsid w:val="00E00E1A"/>
    <w:rPr>
      <w:rFonts w:ascii="Symbol" w:hAnsi="Symbol" w:cs="Symbol"/>
    </w:rPr>
  </w:style>
  <w:style w:type="character" w:customStyle="1" w:styleId="WW8Num11z0">
    <w:name w:val="WW8Num11z0"/>
    <w:rsid w:val="00E00E1A"/>
    <w:rPr>
      <w:rFonts w:ascii="Times New Roman" w:eastAsia="Times New Roman" w:hAnsi="Times New Roman" w:cs="Times New Roman"/>
      <w:b/>
    </w:rPr>
  </w:style>
  <w:style w:type="character" w:customStyle="1" w:styleId="WW8Num12z0">
    <w:name w:val="WW8Num12z0"/>
    <w:rsid w:val="00E00E1A"/>
    <w:rPr>
      <w:rFonts w:ascii="Courier New" w:hAnsi="Courier New" w:cs="Courier New"/>
    </w:rPr>
  </w:style>
  <w:style w:type="character" w:customStyle="1" w:styleId="WW8Num13z0">
    <w:name w:val="WW8Num13z0"/>
    <w:rsid w:val="00E00E1A"/>
    <w:rPr>
      <w:rFonts w:ascii="Symbol" w:hAnsi="Symbol" w:cs="Times New Roman"/>
      <w:b/>
    </w:rPr>
  </w:style>
  <w:style w:type="character" w:customStyle="1" w:styleId="WW8Num14z0">
    <w:name w:val="WW8Num14z0"/>
    <w:rsid w:val="00E00E1A"/>
    <w:rPr>
      <w:rFonts w:ascii="Courier New" w:hAnsi="Courier New" w:cs="Courier New"/>
    </w:rPr>
  </w:style>
  <w:style w:type="character" w:customStyle="1" w:styleId="WW8Num15z0">
    <w:name w:val="WW8Num15z0"/>
    <w:rsid w:val="00E00E1A"/>
    <w:rPr>
      <w:rFonts w:ascii="Symbol" w:hAnsi="Symbol" w:cs="Symbol"/>
    </w:rPr>
  </w:style>
  <w:style w:type="character" w:customStyle="1" w:styleId="WW8Num16z0">
    <w:name w:val="WW8Num16z0"/>
    <w:rsid w:val="00E00E1A"/>
    <w:rPr>
      <w:rFonts w:ascii="Courier New" w:hAnsi="Courier New" w:cs="Courier New"/>
    </w:rPr>
  </w:style>
  <w:style w:type="character" w:customStyle="1" w:styleId="WW8Num17z0">
    <w:name w:val="WW8Num17z0"/>
    <w:rsid w:val="00E00E1A"/>
    <w:rPr>
      <w:rFonts w:ascii="Courier New" w:hAnsi="Courier New" w:cs="Courier New"/>
    </w:rPr>
  </w:style>
  <w:style w:type="character" w:customStyle="1" w:styleId="WW8Num18z0">
    <w:name w:val="WW8Num18z0"/>
    <w:rsid w:val="00E00E1A"/>
    <w:rPr>
      <w:rFonts w:ascii="Wingdings" w:hAnsi="Wingdings" w:cs="Wingdings"/>
    </w:rPr>
  </w:style>
  <w:style w:type="character" w:customStyle="1" w:styleId="WW8Num19z0">
    <w:name w:val="WW8Num19z0"/>
    <w:rsid w:val="00E00E1A"/>
    <w:rPr>
      <w:rFonts w:ascii="Courier New" w:hAnsi="Courier New" w:cs="Courier New"/>
    </w:rPr>
  </w:style>
  <w:style w:type="character" w:customStyle="1" w:styleId="WW8Num20z0">
    <w:name w:val="WW8Num20z0"/>
    <w:rsid w:val="00E00E1A"/>
    <w:rPr>
      <w:rFonts w:ascii="Symbol" w:hAnsi="Symbol" w:cs="Symbol"/>
    </w:rPr>
  </w:style>
  <w:style w:type="character" w:customStyle="1" w:styleId="WW8Num21z0">
    <w:name w:val="WW8Num21z0"/>
    <w:rsid w:val="00E00E1A"/>
    <w:rPr>
      <w:b/>
    </w:rPr>
  </w:style>
  <w:style w:type="character" w:customStyle="1" w:styleId="WW8Num22z0">
    <w:name w:val="WW8Num22z0"/>
    <w:rsid w:val="00E00E1A"/>
    <w:rPr>
      <w:rFonts w:ascii="Courier New" w:hAnsi="Courier New" w:cs="Courier New"/>
    </w:rPr>
  </w:style>
  <w:style w:type="character" w:customStyle="1" w:styleId="WW8Num23z0">
    <w:name w:val="WW8Num23z0"/>
    <w:rsid w:val="00E00E1A"/>
    <w:rPr>
      <w:rFonts w:ascii="Courier New" w:hAnsi="Courier New" w:cs="Courier New"/>
    </w:rPr>
  </w:style>
  <w:style w:type="character" w:customStyle="1" w:styleId="WW8Num23z2">
    <w:name w:val="WW8Num23z2"/>
    <w:rsid w:val="00E00E1A"/>
    <w:rPr>
      <w:rFonts w:ascii="Wingdings" w:hAnsi="Wingdings" w:cs="Wingdings"/>
    </w:rPr>
  </w:style>
  <w:style w:type="character" w:customStyle="1" w:styleId="WW8Num23z4">
    <w:name w:val="WW8Num23z4"/>
    <w:rsid w:val="00E00E1A"/>
    <w:rPr>
      <w:rFonts w:ascii="Courier New" w:hAnsi="Courier New" w:cs="Courier New"/>
    </w:rPr>
  </w:style>
  <w:style w:type="character" w:customStyle="1" w:styleId="WW8Num24z0">
    <w:name w:val="WW8Num24z0"/>
    <w:rsid w:val="00E00E1A"/>
    <w:rPr>
      <w:rFonts w:ascii="Times New Roman" w:eastAsia="Times New Roman" w:hAnsi="Times New Roman" w:cs="Times New Roman"/>
      <w:b/>
    </w:rPr>
  </w:style>
  <w:style w:type="character" w:customStyle="1" w:styleId="WW8Num25z0">
    <w:name w:val="WW8Num25z0"/>
    <w:rsid w:val="00E00E1A"/>
    <w:rPr>
      <w:rFonts w:ascii="Courier New" w:hAnsi="Courier New" w:cs="Courier New"/>
    </w:rPr>
  </w:style>
  <w:style w:type="character" w:customStyle="1" w:styleId="WW8Num26z0">
    <w:name w:val="WW8Num26z0"/>
    <w:rsid w:val="00E00E1A"/>
    <w:rPr>
      <w:rFonts w:ascii="Courier New" w:hAnsi="Courier New" w:cs="Courier New"/>
    </w:rPr>
  </w:style>
  <w:style w:type="character" w:customStyle="1" w:styleId="WW8Num27z0">
    <w:name w:val="WW8Num27z0"/>
    <w:rsid w:val="00E00E1A"/>
    <w:rPr>
      <w:rFonts w:ascii="Symbol" w:hAnsi="Symbol" w:cs="Symbol"/>
    </w:rPr>
  </w:style>
  <w:style w:type="character" w:customStyle="1" w:styleId="WW8Num28z0">
    <w:name w:val="WW8Num28z0"/>
    <w:rsid w:val="00E00E1A"/>
    <w:rPr>
      <w:rFonts w:ascii="Symbol" w:hAnsi="Symbol" w:cs="Symbol"/>
    </w:rPr>
  </w:style>
  <w:style w:type="character" w:customStyle="1" w:styleId="WW8Num28z1">
    <w:name w:val="WW8Num28z1"/>
    <w:rsid w:val="00E00E1A"/>
    <w:rPr>
      <w:rFonts w:ascii="Courier New" w:hAnsi="Courier New" w:cs="Courier New"/>
    </w:rPr>
  </w:style>
  <w:style w:type="character" w:customStyle="1" w:styleId="WW8Num28z2">
    <w:name w:val="WW8Num28z2"/>
    <w:rsid w:val="00E00E1A"/>
    <w:rPr>
      <w:rFonts w:ascii="Wingdings" w:hAnsi="Wingdings" w:cs="Wingdings"/>
    </w:rPr>
  </w:style>
  <w:style w:type="character" w:customStyle="1" w:styleId="WW8Num29z0">
    <w:name w:val="WW8Num29z0"/>
    <w:rsid w:val="00E00E1A"/>
    <w:rPr>
      <w:color w:val="000000"/>
      <w:sz w:val="28"/>
    </w:rPr>
  </w:style>
  <w:style w:type="character" w:customStyle="1" w:styleId="WW8Num29z1">
    <w:name w:val="WW8Num29z1"/>
    <w:rsid w:val="00E00E1A"/>
    <w:rPr>
      <w:rFonts w:ascii="Courier New" w:hAnsi="Courier New" w:cs="Courier New" w:hint="default"/>
    </w:rPr>
  </w:style>
  <w:style w:type="character" w:customStyle="1" w:styleId="WW8Num29z2">
    <w:name w:val="WW8Num29z2"/>
    <w:rsid w:val="00E00E1A"/>
    <w:rPr>
      <w:rFonts w:ascii="Wingdings" w:hAnsi="Wingdings" w:cs="Wingdings" w:hint="default"/>
    </w:rPr>
  </w:style>
  <w:style w:type="character" w:customStyle="1" w:styleId="WW8Num30z0">
    <w:name w:val="WW8Num30z0"/>
    <w:rsid w:val="00E00E1A"/>
    <w:rPr>
      <w:rFonts w:ascii="Symbol" w:hAnsi="Symbol" w:cs="Symbol" w:hint="default"/>
    </w:rPr>
  </w:style>
  <w:style w:type="character" w:customStyle="1" w:styleId="WW8Num30z1">
    <w:name w:val="WW8Num30z1"/>
    <w:rsid w:val="00E00E1A"/>
    <w:rPr>
      <w:rFonts w:ascii="Courier New" w:hAnsi="Courier New" w:cs="Courier New" w:hint="default"/>
    </w:rPr>
  </w:style>
  <w:style w:type="character" w:customStyle="1" w:styleId="WW8Num30z2">
    <w:name w:val="WW8Num30z2"/>
    <w:rsid w:val="00E00E1A"/>
    <w:rPr>
      <w:rFonts w:ascii="Wingdings" w:hAnsi="Wingdings" w:cs="Wingdings" w:hint="default"/>
    </w:rPr>
  </w:style>
  <w:style w:type="character" w:customStyle="1" w:styleId="WW8Num31z0">
    <w:name w:val="WW8Num31z0"/>
    <w:rsid w:val="00E00E1A"/>
    <w:rPr>
      <w:rFonts w:ascii="Symbol" w:hAnsi="Symbol" w:cs="Symbol"/>
    </w:rPr>
  </w:style>
  <w:style w:type="character" w:customStyle="1" w:styleId="WW8Num31z1">
    <w:name w:val="WW8Num31z1"/>
    <w:rsid w:val="00E00E1A"/>
    <w:rPr>
      <w:rFonts w:ascii="Courier New" w:hAnsi="Courier New" w:cs="Courier New"/>
    </w:rPr>
  </w:style>
  <w:style w:type="character" w:customStyle="1" w:styleId="WW8Num31z2">
    <w:name w:val="WW8Num31z2"/>
    <w:rsid w:val="00E00E1A"/>
    <w:rPr>
      <w:rFonts w:ascii="Wingdings" w:hAnsi="Wingdings" w:cs="Wingdings"/>
    </w:rPr>
  </w:style>
  <w:style w:type="character" w:customStyle="1" w:styleId="WW8Num32z0">
    <w:name w:val="WW8Num32z0"/>
    <w:rsid w:val="00E00E1A"/>
    <w:rPr>
      <w:color w:val="auto"/>
    </w:rPr>
  </w:style>
  <w:style w:type="character" w:customStyle="1" w:styleId="WW8Num32z1">
    <w:name w:val="WW8Num32z1"/>
    <w:rsid w:val="00E00E1A"/>
    <w:rPr>
      <w:rFonts w:ascii="Courier New" w:hAnsi="Courier New" w:cs="Courier New"/>
    </w:rPr>
  </w:style>
  <w:style w:type="character" w:customStyle="1" w:styleId="WW8Num32z2">
    <w:name w:val="WW8Num32z2"/>
    <w:rsid w:val="00E00E1A"/>
    <w:rPr>
      <w:rFonts w:ascii="Wingdings" w:hAnsi="Wingdings" w:cs="Wingdings"/>
    </w:rPr>
  </w:style>
  <w:style w:type="character" w:customStyle="1" w:styleId="WW8Num33z0">
    <w:name w:val="WW8Num33z0"/>
    <w:rsid w:val="00E00E1A"/>
    <w:rPr>
      <w:rFonts w:ascii="Symbol" w:hAnsi="Symbol" w:cs="Symbol"/>
    </w:rPr>
  </w:style>
  <w:style w:type="character" w:customStyle="1" w:styleId="WW8Num33z1">
    <w:name w:val="WW8Num33z1"/>
    <w:rsid w:val="00E00E1A"/>
    <w:rPr>
      <w:rFonts w:ascii="Courier New" w:hAnsi="Courier New" w:cs="Courier New"/>
    </w:rPr>
  </w:style>
  <w:style w:type="character" w:customStyle="1" w:styleId="WW8Num33z2">
    <w:name w:val="WW8Num33z2"/>
    <w:rsid w:val="00E00E1A"/>
    <w:rPr>
      <w:rFonts w:ascii="Wingdings" w:hAnsi="Wingdings" w:cs="Wingdings"/>
    </w:rPr>
  </w:style>
  <w:style w:type="character" w:customStyle="1" w:styleId="WW8Num34z0">
    <w:name w:val="WW8Num34z0"/>
    <w:rsid w:val="00E00E1A"/>
    <w:rPr>
      <w:rFonts w:ascii="Symbol" w:hAnsi="Symbol" w:cs="Symbol" w:hint="default"/>
    </w:rPr>
  </w:style>
  <w:style w:type="character" w:customStyle="1" w:styleId="WW8Num34z1">
    <w:name w:val="WW8Num34z1"/>
    <w:rsid w:val="00E00E1A"/>
    <w:rPr>
      <w:rFonts w:ascii="Courier New" w:hAnsi="Courier New" w:cs="Courier New" w:hint="default"/>
    </w:rPr>
  </w:style>
  <w:style w:type="character" w:customStyle="1" w:styleId="WW8Num34z2">
    <w:name w:val="WW8Num34z2"/>
    <w:rsid w:val="00E00E1A"/>
    <w:rPr>
      <w:rFonts w:ascii="Wingdings" w:hAnsi="Wingdings" w:cs="Wingdings" w:hint="default"/>
    </w:rPr>
  </w:style>
  <w:style w:type="character" w:customStyle="1" w:styleId="WW8Num35z0">
    <w:name w:val="WW8Num35z0"/>
    <w:rsid w:val="00E00E1A"/>
    <w:rPr>
      <w:rFonts w:ascii="Symbol" w:hAnsi="Symbol" w:cs="Symbol"/>
    </w:rPr>
  </w:style>
  <w:style w:type="character" w:customStyle="1" w:styleId="WW8Num35z1">
    <w:name w:val="WW8Num35z1"/>
    <w:rsid w:val="00E00E1A"/>
    <w:rPr>
      <w:rFonts w:ascii="Courier New" w:hAnsi="Courier New" w:cs="Courier New"/>
    </w:rPr>
  </w:style>
  <w:style w:type="character" w:customStyle="1" w:styleId="WW8Num35z2">
    <w:name w:val="WW8Num35z2"/>
    <w:rsid w:val="00E00E1A"/>
    <w:rPr>
      <w:rFonts w:ascii="Wingdings" w:hAnsi="Wingdings" w:cs="Wingdings"/>
    </w:rPr>
  </w:style>
  <w:style w:type="character" w:customStyle="1" w:styleId="WW8Num36z0">
    <w:name w:val="WW8Num36z0"/>
    <w:rsid w:val="00E00E1A"/>
    <w:rPr>
      <w:rFonts w:ascii="Symbol" w:hAnsi="Symbol" w:cs="Symbol"/>
    </w:rPr>
  </w:style>
  <w:style w:type="character" w:customStyle="1" w:styleId="WW8Num36z1">
    <w:name w:val="WW8Num36z1"/>
    <w:rsid w:val="00E00E1A"/>
    <w:rPr>
      <w:rFonts w:ascii="Courier New" w:hAnsi="Courier New" w:cs="Courier New"/>
    </w:rPr>
  </w:style>
  <w:style w:type="character" w:customStyle="1" w:styleId="WW8Num36z2">
    <w:name w:val="WW8Num36z2"/>
    <w:rsid w:val="00E00E1A"/>
    <w:rPr>
      <w:rFonts w:ascii="Wingdings" w:hAnsi="Wingdings" w:cs="Wingdings"/>
    </w:rPr>
  </w:style>
  <w:style w:type="character" w:customStyle="1" w:styleId="WW8Num37z0">
    <w:name w:val="WW8Num37z0"/>
    <w:rsid w:val="00E00E1A"/>
    <w:rPr>
      <w:rFonts w:ascii="Symbol" w:eastAsia="Marigold" w:hAnsi="Symbol" w:cs="Marigold"/>
      <w:color w:val="auto"/>
    </w:rPr>
  </w:style>
  <w:style w:type="character" w:customStyle="1" w:styleId="WW8Num37z1">
    <w:name w:val="WW8Num37z1"/>
    <w:rsid w:val="00E00E1A"/>
    <w:rPr>
      <w:rFonts w:ascii="Courier New" w:hAnsi="Courier New" w:cs="Courier New"/>
    </w:rPr>
  </w:style>
  <w:style w:type="character" w:customStyle="1" w:styleId="WW8Num37z2">
    <w:name w:val="WW8Num37z2"/>
    <w:rsid w:val="00E00E1A"/>
    <w:rPr>
      <w:rFonts w:ascii="Wingdings" w:hAnsi="Wingdings" w:cs="Wingdings"/>
    </w:rPr>
  </w:style>
  <w:style w:type="character" w:customStyle="1" w:styleId="WW8Num38z0">
    <w:name w:val="WW8Num38z0"/>
    <w:rsid w:val="00E00E1A"/>
    <w:rPr>
      <w:rFonts w:ascii="Symbol" w:hAnsi="Symbol" w:cs="Symbol"/>
    </w:rPr>
  </w:style>
  <w:style w:type="character" w:customStyle="1" w:styleId="WW8Num38z1">
    <w:name w:val="WW8Num38z1"/>
    <w:rsid w:val="00E00E1A"/>
    <w:rPr>
      <w:rFonts w:ascii="Courier New" w:hAnsi="Courier New" w:cs="Courier New"/>
    </w:rPr>
  </w:style>
  <w:style w:type="character" w:customStyle="1" w:styleId="WW8Num38z2">
    <w:name w:val="WW8Num38z2"/>
    <w:rsid w:val="00E00E1A"/>
    <w:rPr>
      <w:rFonts w:ascii="Wingdings" w:hAnsi="Wingdings" w:cs="Wingdings"/>
    </w:rPr>
  </w:style>
  <w:style w:type="character" w:customStyle="1" w:styleId="WW8Num39z0">
    <w:name w:val="WW8Num39z0"/>
    <w:rsid w:val="00E00E1A"/>
    <w:rPr>
      <w:rFonts w:ascii="Symbol" w:hAnsi="Symbol" w:cs="Symbol"/>
    </w:rPr>
  </w:style>
  <w:style w:type="character" w:customStyle="1" w:styleId="WW8Num39z1">
    <w:name w:val="WW8Num39z1"/>
    <w:rsid w:val="00E00E1A"/>
    <w:rPr>
      <w:rFonts w:ascii="Courier New" w:hAnsi="Courier New" w:cs="Courier New"/>
    </w:rPr>
  </w:style>
  <w:style w:type="character" w:customStyle="1" w:styleId="WW8Num39z2">
    <w:name w:val="WW8Num39z2"/>
    <w:rsid w:val="00E00E1A"/>
    <w:rPr>
      <w:rFonts w:ascii="Wingdings" w:hAnsi="Wingdings" w:cs="Wingdings"/>
    </w:rPr>
  </w:style>
  <w:style w:type="character" w:customStyle="1" w:styleId="WW8Num40z0">
    <w:name w:val="WW8Num40z0"/>
    <w:rsid w:val="00E00E1A"/>
    <w:rPr>
      <w:rFonts w:ascii="Symbol" w:hAnsi="Symbol" w:cs="Symbol"/>
    </w:rPr>
  </w:style>
  <w:style w:type="character" w:customStyle="1" w:styleId="WW8Num40z1">
    <w:name w:val="WW8Num40z1"/>
    <w:rsid w:val="00E00E1A"/>
    <w:rPr>
      <w:rFonts w:ascii="Courier New" w:hAnsi="Courier New" w:cs="Courier New"/>
    </w:rPr>
  </w:style>
  <w:style w:type="character" w:customStyle="1" w:styleId="WW8Num40z2">
    <w:name w:val="WW8Num40z2"/>
    <w:rsid w:val="00E00E1A"/>
    <w:rPr>
      <w:rFonts w:ascii="Wingdings" w:hAnsi="Wingdings" w:cs="Wingdings"/>
    </w:rPr>
  </w:style>
  <w:style w:type="character" w:customStyle="1" w:styleId="WW8Num41z0">
    <w:name w:val="WW8Num41z0"/>
    <w:rsid w:val="00E00E1A"/>
    <w:rPr>
      <w:rFonts w:cs="Times New Roman"/>
    </w:rPr>
  </w:style>
  <w:style w:type="character" w:customStyle="1" w:styleId="WW8Num41z1">
    <w:name w:val="WW8Num41z1"/>
    <w:rsid w:val="00E00E1A"/>
    <w:rPr>
      <w:rFonts w:ascii="Courier New" w:hAnsi="Courier New" w:cs="Courier New" w:hint="default"/>
    </w:rPr>
  </w:style>
  <w:style w:type="character" w:customStyle="1" w:styleId="WW8Num41z2">
    <w:name w:val="WW8Num41z2"/>
    <w:rsid w:val="00E00E1A"/>
    <w:rPr>
      <w:rFonts w:ascii="Wingdings" w:hAnsi="Wingdings" w:cs="Wingdings" w:hint="default"/>
    </w:rPr>
  </w:style>
  <w:style w:type="character" w:customStyle="1" w:styleId="WW8Num42z0">
    <w:name w:val="WW8Num42z0"/>
    <w:rsid w:val="00E00E1A"/>
    <w:rPr>
      <w:rFonts w:ascii="Symbol" w:hAnsi="Symbol" w:cs="Symbol"/>
    </w:rPr>
  </w:style>
  <w:style w:type="character" w:customStyle="1" w:styleId="WW8Num42z1">
    <w:name w:val="WW8Num42z1"/>
    <w:rsid w:val="00E00E1A"/>
    <w:rPr>
      <w:rFonts w:ascii="Courier New" w:hAnsi="Courier New" w:cs="Courier New"/>
    </w:rPr>
  </w:style>
  <w:style w:type="character" w:customStyle="1" w:styleId="WW8Num42z2">
    <w:name w:val="WW8Num42z2"/>
    <w:rsid w:val="00E00E1A"/>
    <w:rPr>
      <w:rFonts w:ascii="Wingdings" w:hAnsi="Wingdings" w:cs="Wingdings"/>
    </w:rPr>
  </w:style>
  <w:style w:type="character" w:customStyle="1" w:styleId="WW8Num43z0">
    <w:name w:val="WW8Num43z0"/>
    <w:rsid w:val="00E00E1A"/>
    <w:rPr>
      <w:rFonts w:ascii="Symbol" w:hAnsi="Symbol" w:cs="Symbol" w:hint="default"/>
    </w:rPr>
  </w:style>
  <w:style w:type="character" w:customStyle="1" w:styleId="WW8Num43z1">
    <w:name w:val="WW8Num43z1"/>
    <w:rsid w:val="00E00E1A"/>
    <w:rPr>
      <w:rFonts w:ascii="Courier New" w:hAnsi="Courier New" w:cs="Courier New" w:hint="default"/>
    </w:rPr>
  </w:style>
  <w:style w:type="character" w:customStyle="1" w:styleId="WW8Num43z2">
    <w:name w:val="WW8Num43z2"/>
    <w:rsid w:val="00E00E1A"/>
    <w:rPr>
      <w:rFonts w:ascii="Wingdings" w:hAnsi="Wingdings" w:cs="Wingdings" w:hint="default"/>
    </w:rPr>
  </w:style>
  <w:style w:type="character" w:customStyle="1" w:styleId="WW8Num44z0">
    <w:name w:val="WW8Num44z0"/>
    <w:rsid w:val="00E00E1A"/>
    <w:rPr>
      <w:rFonts w:ascii="Symbol" w:hAnsi="Symbol" w:cs="Symbol"/>
      <w:sz w:val="24"/>
      <w:szCs w:val="24"/>
    </w:rPr>
  </w:style>
  <w:style w:type="character" w:customStyle="1" w:styleId="WW8Num44z1">
    <w:name w:val="WW8Num44z1"/>
    <w:rsid w:val="00E00E1A"/>
    <w:rPr>
      <w:rFonts w:ascii="Courier New" w:hAnsi="Courier New" w:cs="Courier New"/>
    </w:rPr>
  </w:style>
  <w:style w:type="character" w:customStyle="1" w:styleId="WW8Num44z2">
    <w:name w:val="WW8Num44z2"/>
    <w:rsid w:val="00E00E1A"/>
    <w:rPr>
      <w:rFonts w:ascii="Wingdings" w:hAnsi="Wingdings" w:cs="Wingdings"/>
    </w:rPr>
  </w:style>
  <w:style w:type="character" w:customStyle="1" w:styleId="WW8Num45z0">
    <w:name w:val="WW8Num45z0"/>
    <w:rsid w:val="00E00E1A"/>
    <w:rPr>
      <w:rFonts w:ascii="Symbol" w:eastAsia="Marigold" w:hAnsi="Symbol" w:cs="Marigold"/>
      <w:color w:val="auto"/>
    </w:rPr>
  </w:style>
  <w:style w:type="character" w:customStyle="1" w:styleId="WW8Num45z1">
    <w:name w:val="WW8Num45z1"/>
    <w:rsid w:val="00E00E1A"/>
    <w:rPr>
      <w:rFonts w:ascii="Courier New" w:hAnsi="Courier New" w:cs="Courier New"/>
    </w:rPr>
  </w:style>
  <w:style w:type="character" w:customStyle="1" w:styleId="WW8Num45z2">
    <w:name w:val="WW8Num45z2"/>
    <w:rsid w:val="00E00E1A"/>
    <w:rPr>
      <w:rFonts w:ascii="Wingdings" w:hAnsi="Wingdings" w:cs="Wingdings"/>
    </w:rPr>
  </w:style>
  <w:style w:type="character" w:customStyle="1" w:styleId="WW8Num46z0">
    <w:name w:val="WW8Num46z0"/>
    <w:rsid w:val="00E00E1A"/>
    <w:rPr>
      <w:rFonts w:ascii="Symbol" w:hAnsi="Symbol" w:cs="Symbol"/>
    </w:rPr>
  </w:style>
  <w:style w:type="character" w:customStyle="1" w:styleId="WW8Num46z1">
    <w:name w:val="WW8Num46z1"/>
    <w:rsid w:val="00E00E1A"/>
    <w:rPr>
      <w:rFonts w:ascii="Courier New" w:hAnsi="Courier New" w:cs="Courier New"/>
    </w:rPr>
  </w:style>
  <w:style w:type="character" w:customStyle="1" w:styleId="WW8Num46z2">
    <w:name w:val="WW8Num46z2"/>
    <w:rsid w:val="00E00E1A"/>
    <w:rPr>
      <w:rFonts w:ascii="Wingdings" w:hAnsi="Wingdings" w:cs="Wingdings"/>
    </w:rPr>
  </w:style>
  <w:style w:type="character" w:customStyle="1" w:styleId="WW8Num47z0">
    <w:name w:val="WW8Num47z0"/>
    <w:rsid w:val="00E00E1A"/>
    <w:rPr>
      <w:rFonts w:ascii="Symbol" w:hAnsi="Symbol" w:cs="Symbol"/>
    </w:rPr>
  </w:style>
  <w:style w:type="character" w:customStyle="1" w:styleId="WW8Num47z1">
    <w:name w:val="WW8Num47z1"/>
    <w:rsid w:val="00E00E1A"/>
    <w:rPr>
      <w:rFonts w:ascii="Courier New" w:hAnsi="Courier New" w:cs="Courier New"/>
    </w:rPr>
  </w:style>
  <w:style w:type="character" w:customStyle="1" w:styleId="WW8Num47z2">
    <w:name w:val="WW8Num47z2"/>
    <w:rsid w:val="00E00E1A"/>
    <w:rPr>
      <w:rFonts w:ascii="Wingdings" w:hAnsi="Wingdings" w:cs="Wingdings"/>
    </w:rPr>
  </w:style>
  <w:style w:type="character" w:customStyle="1" w:styleId="WW8Num48z0">
    <w:name w:val="WW8Num48z0"/>
    <w:rsid w:val="00E00E1A"/>
    <w:rPr>
      <w:rFonts w:ascii="Symbol" w:hAnsi="Symbol" w:cs="Symbol"/>
    </w:rPr>
  </w:style>
  <w:style w:type="character" w:customStyle="1" w:styleId="WW8Num48z1">
    <w:name w:val="WW8Num48z1"/>
    <w:rsid w:val="00E00E1A"/>
    <w:rPr>
      <w:rFonts w:ascii="Courier New" w:hAnsi="Courier New" w:cs="Courier New"/>
    </w:rPr>
  </w:style>
  <w:style w:type="character" w:customStyle="1" w:styleId="WW8Num48z2">
    <w:name w:val="WW8Num48z2"/>
    <w:rsid w:val="00E00E1A"/>
    <w:rPr>
      <w:rFonts w:ascii="Wingdings" w:hAnsi="Wingdings" w:cs="Wingdings"/>
    </w:rPr>
  </w:style>
  <w:style w:type="character" w:customStyle="1" w:styleId="WW8Num49z0">
    <w:name w:val="WW8Num49z0"/>
    <w:rsid w:val="00E00E1A"/>
    <w:rPr>
      <w:rFonts w:ascii="Symbol" w:hAnsi="Symbol" w:cs="Symbol"/>
    </w:rPr>
  </w:style>
  <w:style w:type="character" w:customStyle="1" w:styleId="WW8Num49z1">
    <w:name w:val="WW8Num49z1"/>
    <w:rsid w:val="00E00E1A"/>
    <w:rPr>
      <w:rFonts w:ascii="Courier New" w:hAnsi="Courier New" w:cs="Courier New"/>
    </w:rPr>
  </w:style>
  <w:style w:type="character" w:customStyle="1" w:styleId="WW8Num49z2">
    <w:name w:val="WW8Num49z2"/>
    <w:rsid w:val="00E00E1A"/>
    <w:rPr>
      <w:rFonts w:ascii="Wingdings" w:hAnsi="Wingdings" w:cs="Wingdings"/>
    </w:rPr>
  </w:style>
  <w:style w:type="character" w:customStyle="1" w:styleId="WW8Num49z3">
    <w:name w:val="WW8Num49z3"/>
    <w:rsid w:val="00E00E1A"/>
  </w:style>
  <w:style w:type="character" w:customStyle="1" w:styleId="WW8Num49z4">
    <w:name w:val="WW8Num49z4"/>
    <w:rsid w:val="00E00E1A"/>
  </w:style>
  <w:style w:type="character" w:customStyle="1" w:styleId="WW8Num49z5">
    <w:name w:val="WW8Num49z5"/>
    <w:rsid w:val="00E00E1A"/>
  </w:style>
  <w:style w:type="character" w:customStyle="1" w:styleId="WW8Num49z6">
    <w:name w:val="WW8Num49z6"/>
    <w:rsid w:val="00E00E1A"/>
  </w:style>
  <w:style w:type="character" w:customStyle="1" w:styleId="WW8Num49z7">
    <w:name w:val="WW8Num49z7"/>
    <w:rsid w:val="00E00E1A"/>
  </w:style>
  <w:style w:type="character" w:customStyle="1" w:styleId="WW8Num49z8">
    <w:name w:val="WW8Num49z8"/>
    <w:rsid w:val="00E00E1A"/>
  </w:style>
  <w:style w:type="character" w:customStyle="1" w:styleId="WW8Num50z0">
    <w:name w:val="WW8Num50z0"/>
    <w:rsid w:val="00E00E1A"/>
    <w:rPr>
      <w:rFonts w:ascii="Symbol" w:hAnsi="Symbol" w:cs="Symbol"/>
    </w:rPr>
  </w:style>
  <w:style w:type="character" w:customStyle="1" w:styleId="WW8Num50z1">
    <w:name w:val="WW8Num50z1"/>
    <w:rsid w:val="00E00E1A"/>
    <w:rPr>
      <w:rFonts w:ascii="Courier New" w:hAnsi="Courier New" w:cs="Courier New" w:hint="default"/>
    </w:rPr>
  </w:style>
  <w:style w:type="character" w:customStyle="1" w:styleId="WW8Num50z2">
    <w:name w:val="WW8Num50z2"/>
    <w:rsid w:val="00E00E1A"/>
    <w:rPr>
      <w:rFonts w:ascii="Wingdings" w:eastAsia="Times New Roman" w:hAnsi="Wingdings" w:cs="Times New Roman"/>
    </w:rPr>
  </w:style>
  <w:style w:type="character" w:customStyle="1" w:styleId="WW8Num51z0">
    <w:name w:val="WW8Num51z0"/>
    <w:rsid w:val="00E00E1A"/>
    <w:rPr>
      <w:rFonts w:ascii="Symbol" w:hAnsi="Symbol" w:cs="Symbol"/>
    </w:rPr>
  </w:style>
  <w:style w:type="character" w:customStyle="1" w:styleId="WW8Num51z1">
    <w:name w:val="WW8Num51z1"/>
    <w:rsid w:val="00E00E1A"/>
    <w:rPr>
      <w:rFonts w:ascii="Courier New" w:hAnsi="Courier New" w:cs="Courier New"/>
    </w:rPr>
  </w:style>
  <w:style w:type="character" w:customStyle="1" w:styleId="WW8Num51z2">
    <w:name w:val="WW8Num51z2"/>
    <w:rsid w:val="00E00E1A"/>
    <w:rPr>
      <w:rFonts w:ascii="Wingdings" w:hAnsi="Wingdings" w:cs="Wingdings"/>
    </w:rPr>
  </w:style>
  <w:style w:type="character" w:customStyle="1" w:styleId="WW8Num52z0">
    <w:name w:val="WW8Num52z0"/>
    <w:rsid w:val="00E00E1A"/>
    <w:rPr>
      <w:rFonts w:ascii="Symbol" w:hAnsi="Symbol" w:cs="Symbol" w:hint="default"/>
    </w:rPr>
  </w:style>
  <w:style w:type="character" w:customStyle="1" w:styleId="WW8Num52z1">
    <w:name w:val="WW8Num52z1"/>
    <w:rsid w:val="00E00E1A"/>
    <w:rPr>
      <w:rFonts w:ascii="Courier New" w:hAnsi="Courier New" w:cs="Courier New" w:hint="default"/>
    </w:rPr>
  </w:style>
  <w:style w:type="character" w:customStyle="1" w:styleId="WW8Num52z2">
    <w:name w:val="WW8Num52z2"/>
    <w:rsid w:val="00E00E1A"/>
    <w:rPr>
      <w:rFonts w:ascii="Wingdings" w:hAnsi="Wingdings" w:cs="Wingdings" w:hint="default"/>
    </w:rPr>
  </w:style>
  <w:style w:type="character" w:customStyle="1" w:styleId="WW8Num53z0">
    <w:name w:val="WW8Num53z0"/>
    <w:rsid w:val="00E00E1A"/>
    <w:rPr>
      <w:rFonts w:ascii="Symbol" w:hAnsi="Symbol" w:cs="Symbol"/>
    </w:rPr>
  </w:style>
  <w:style w:type="character" w:customStyle="1" w:styleId="WW8Num53z1">
    <w:name w:val="WW8Num53z1"/>
    <w:rsid w:val="00E00E1A"/>
    <w:rPr>
      <w:rFonts w:ascii="Courier New" w:hAnsi="Courier New" w:cs="Courier New"/>
    </w:rPr>
  </w:style>
  <w:style w:type="character" w:customStyle="1" w:styleId="WW8Num53z2">
    <w:name w:val="WW8Num53z2"/>
    <w:rsid w:val="00E00E1A"/>
    <w:rPr>
      <w:rFonts w:ascii="Wingdings" w:hAnsi="Wingdings" w:cs="Wingdings"/>
    </w:rPr>
  </w:style>
  <w:style w:type="character" w:customStyle="1" w:styleId="WW8Num54z0">
    <w:name w:val="WW8Num54z0"/>
    <w:rsid w:val="00E00E1A"/>
    <w:rPr>
      <w:rFonts w:ascii="Symbol" w:hAnsi="Symbol" w:cs="Symbol"/>
    </w:rPr>
  </w:style>
  <w:style w:type="character" w:customStyle="1" w:styleId="WW8Num54z1">
    <w:name w:val="WW8Num54z1"/>
    <w:rsid w:val="00E00E1A"/>
    <w:rPr>
      <w:rFonts w:ascii="Courier New" w:hAnsi="Courier New" w:cs="Courier New"/>
    </w:rPr>
  </w:style>
  <w:style w:type="character" w:customStyle="1" w:styleId="WW8Num54z2">
    <w:name w:val="WW8Num54z2"/>
    <w:rsid w:val="00E00E1A"/>
    <w:rPr>
      <w:rFonts w:ascii="Wingdings" w:hAnsi="Wingdings" w:cs="Wingdings"/>
    </w:rPr>
  </w:style>
  <w:style w:type="character" w:customStyle="1" w:styleId="WW8Num54z3">
    <w:name w:val="WW8Num54z3"/>
    <w:rsid w:val="00E00E1A"/>
  </w:style>
  <w:style w:type="character" w:customStyle="1" w:styleId="WW8Num54z4">
    <w:name w:val="WW8Num54z4"/>
    <w:rsid w:val="00E00E1A"/>
  </w:style>
  <w:style w:type="character" w:customStyle="1" w:styleId="WW8Num54z5">
    <w:name w:val="WW8Num54z5"/>
    <w:rsid w:val="00E00E1A"/>
  </w:style>
  <w:style w:type="character" w:customStyle="1" w:styleId="WW8Num54z6">
    <w:name w:val="WW8Num54z6"/>
    <w:rsid w:val="00E00E1A"/>
  </w:style>
  <w:style w:type="character" w:customStyle="1" w:styleId="WW8Num54z7">
    <w:name w:val="WW8Num54z7"/>
    <w:rsid w:val="00E00E1A"/>
  </w:style>
  <w:style w:type="character" w:customStyle="1" w:styleId="WW8Num54z8">
    <w:name w:val="WW8Num54z8"/>
    <w:rsid w:val="00E00E1A"/>
  </w:style>
  <w:style w:type="character" w:customStyle="1" w:styleId="WW8Num55z0">
    <w:name w:val="WW8Num55z0"/>
    <w:rsid w:val="00E00E1A"/>
    <w:rPr>
      <w:rFonts w:ascii="Symbol" w:hAnsi="Symbol" w:cs="Symbol"/>
    </w:rPr>
  </w:style>
  <w:style w:type="character" w:customStyle="1" w:styleId="WW8Num55z1">
    <w:name w:val="WW8Num55z1"/>
    <w:rsid w:val="00E00E1A"/>
    <w:rPr>
      <w:rFonts w:ascii="Courier New" w:hAnsi="Courier New" w:cs="Courier New"/>
    </w:rPr>
  </w:style>
  <w:style w:type="character" w:customStyle="1" w:styleId="WW8Num55z2">
    <w:name w:val="WW8Num55z2"/>
    <w:rsid w:val="00E00E1A"/>
    <w:rPr>
      <w:rFonts w:ascii="Wingdings" w:hAnsi="Wingdings" w:cs="Wingdings"/>
    </w:rPr>
  </w:style>
  <w:style w:type="character" w:customStyle="1" w:styleId="WW8Num56z0">
    <w:name w:val="WW8Num56z0"/>
    <w:rsid w:val="00E00E1A"/>
    <w:rPr>
      <w:rFonts w:ascii="Symbol" w:hAnsi="Symbol" w:cs="Symbol"/>
    </w:rPr>
  </w:style>
  <w:style w:type="character" w:customStyle="1" w:styleId="WW8Num56z1">
    <w:name w:val="WW8Num56z1"/>
    <w:rsid w:val="00E00E1A"/>
    <w:rPr>
      <w:rFonts w:ascii="Courier New" w:hAnsi="Courier New" w:cs="Courier New"/>
    </w:rPr>
  </w:style>
  <w:style w:type="character" w:customStyle="1" w:styleId="WW8Num56z2">
    <w:name w:val="WW8Num56z2"/>
    <w:rsid w:val="00E00E1A"/>
    <w:rPr>
      <w:rFonts w:ascii="Wingdings" w:hAnsi="Wingdings" w:cs="Wingdings"/>
    </w:rPr>
  </w:style>
  <w:style w:type="character" w:customStyle="1" w:styleId="WW8Num57z0">
    <w:name w:val="WW8Num57z0"/>
    <w:rsid w:val="00E00E1A"/>
    <w:rPr>
      <w:rFonts w:ascii="Symbol" w:hAnsi="Symbol" w:cs="Symbol"/>
    </w:rPr>
  </w:style>
  <w:style w:type="character" w:customStyle="1" w:styleId="WW8Num57z1">
    <w:name w:val="WW8Num57z1"/>
    <w:rsid w:val="00E00E1A"/>
    <w:rPr>
      <w:rFonts w:ascii="Courier New" w:hAnsi="Courier New" w:cs="Courier New"/>
    </w:rPr>
  </w:style>
  <w:style w:type="character" w:customStyle="1" w:styleId="WW8Num57z2">
    <w:name w:val="WW8Num57z2"/>
    <w:rsid w:val="00E00E1A"/>
    <w:rPr>
      <w:rFonts w:ascii="Wingdings" w:hAnsi="Wingdings" w:cs="Wingdings"/>
    </w:rPr>
  </w:style>
  <w:style w:type="character" w:customStyle="1" w:styleId="WW8Num58z0">
    <w:name w:val="WW8Num58z0"/>
    <w:rsid w:val="00E00E1A"/>
    <w:rPr>
      <w:rFonts w:ascii="Symbol" w:eastAsia="Marigold" w:hAnsi="Symbol" w:cs="Marigold"/>
      <w:color w:val="auto"/>
    </w:rPr>
  </w:style>
  <w:style w:type="character" w:customStyle="1" w:styleId="WW8Num58z1">
    <w:name w:val="WW8Num58z1"/>
    <w:rsid w:val="00E00E1A"/>
    <w:rPr>
      <w:rFonts w:ascii="Courier New" w:hAnsi="Courier New" w:cs="Courier New"/>
    </w:rPr>
  </w:style>
  <w:style w:type="character" w:customStyle="1" w:styleId="WW8Num58z2">
    <w:name w:val="WW8Num58z2"/>
    <w:rsid w:val="00E00E1A"/>
    <w:rPr>
      <w:rFonts w:ascii="Wingdings" w:hAnsi="Wingdings" w:cs="Wingdings"/>
    </w:rPr>
  </w:style>
  <w:style w:type="character" w:customStyle="1" w:styleId="WW8Num59z0">
    <w:name w:val="WW8Num59z0"/>
    <w:rsid w:val="00E00E1A"/>
    <w:rPr>
      <w:rFonts w:ascii="Symbol" w:hAnsi="Symbol" w:cs="Symbol"/>
      <w:sz w:val="24"/>
      <w:szCs w:val="24"/>
    </w:rPr>
  </w:style>
  <w:style w:type="character" w:customStyle="1" w:styleId="WW8Num59z1">
    <w:name w:val="WW8Num59z1"/>
    <w:rsid w:val="00E00E1A"/>
    <w:rPr>
      <w:rFonts w:ascii="Courier New" w:hAnsi="Courier New" w:cs="Courier New"/>
    </w:rPr>
  </w:style>
  <w:style w:type="character" w:customStyle="1" w:styleId="WW8Num59z2">
    <w:name w:val="WW8Num59z2"/>
    <w:rsid w:val="00E00E1A"/>
    <w:rPr>
      <w:rFonts w:ascii="Wingdings" w:hAnsi="Wingdings" w:cs="Wingdings"/>
    </w:rPr>
  </w:style>
  <w:style w:type="character" w:customStyle="1" w:styleId="WW8Num59z3">
    <w:name w:val="WW8Num59z3"/>
    <w:rsid w:val="00E00E1A"/>
  </w:style>
  <w:style w:type="character" w:customStyle="1" w:styleId="WW8Num59z4">
    <w:name w:val="WW8Num59z4"/>
    <w:rsid w:val="00E00E1A"/>
  </w:style>
  <w:style w:type="character" w:customStyle="1" w:styleId="WW8Num59z5">
    <w:name w:val="WW8Num59z5"/>
    <w:rsid w:val="00E00E1A"/>
  </w:style>
  <w:style w:type="character" w:customStyle="1" w:styleId="WW8Num59z6">
    <w:name w:val="WW8Num59z6"/>
    <w:rsid w:val="00E00E1A"/>
  </w:style>
  <w:style w:type="character" w:customStyle="1" w:styleId="WW8Num59z7">
    <w:name w:val="WW8Num59z7"/>
    <w:rsid w:val="00E00E1A"/>
  </w:style>
  <w:style w:type="character" w:customStyle="1" w:styleId="WW8Num59z8">
    <w:name w:val="WW8Num59z8"/>
    <w:rsid w:val="00E00E1A"/>
  </w:style>
  <w:style w:type="character" w:customStyle="1" w:styleId="WW8Num60z0">
    <w:name w:val="WW8Num60z0"/>
    <w:rsid w:val="00E00E1A"/>
    <w:rPr>
      <w:rFonts w:ascii="Symbol" w:hAnsi="Symbol" w:cs="Symbol" w:hint="default"/>
    </w:rPr>
  </w:style>
  <w:style w:type="character" w:customStyle="1" w:styleId="WW8Num60z1">
    <w:name w:val="WW8Num60z1"/>
    <w:rsid w:val="00E00E1A"/>
    <w:rPr>
      <w:rFonts w:ascii="Courier New" w:hAnsi="Courier New" w:cs="Courier New" w:hint="default"/>
    </w:rPr>
  </w:style>
  <w:style w:type="character" w:customStyle="1" w:styleId="WW8Num60z2">
    <w:name w:val="WW8Num60z2"/>
    <w:rsid w:val="00E00E1A"/>
    <w:rPr>
      <w:rFonts w:ascii="Wingdings" w:hAnsi="Wingdings" w:cs="Wingdings" w:hint="default"/>
    </w:rPr>
  </w:style>
  <w:style w:type="character" w:customStyle="1" w:styleId="WW8Num61z0">
    <w:name w:val="WW8Num61z0"/>
    <w:rsid w:val="00E00E1A"/>
    <w:rPr>
      <w:rFonts w:ascii="Symbol" w:hAnsi="Symbol" w:cs="Symbol" w:hint="default"/>
    </w:rPr>
  </w:style>
  <w:style w:type="character" w:customStyle="1" w:styleId="WW8Num61z1">
    <w:name w:val="WW8Num61z1"/>
    <w:rsid w:val="00E00E1A"/>
    <w:rPr>
      <w:rFonts w:ascii="Courier New" w:hAnsi="Courier New" w:cs="Courier New" w:hint="default"/>
    </w:rPr>
  </w:style>
  <w:style w:type="character" w:customStyle="1" w:styleId="WW8Num61z2">
    <w:name w:val="WW8Num61z2"/>
    <w:rsid w:val="00E00E1A"/>
    <w:rPr>
      <w:rFonts w:ascii="Wingdings" w:hAnsi="Wingdings" w:cs="Wingdings" w:hint="default"/>
    </w:rPr>
  </w:style>
  <w:style w:type="character" w:customStyle="1" w:styleId="WW8Num62z0">
    <w:name w:val="WW8Num62z0"/>
    <w:rsid w:val="00E00E1A"/>
    <w:rPr>
      <w:rFonts w:ascii="Symbol" w:hAnsi="Symbol" w:cs="Symbol" w:hint="default"/>
    </w:rPr>
  </w:style>
  <w:style w:type="character" w:customStyle="1" w:styleId="WW8Num62z1">
    <w:name w:val="WW8Num62z1"/>
    <w:rsid w:val="00E00E1A"/>
    <w:rPr>
      <w:rFonts w:ascii="Courier New" w:hAnsi="Courier New" w:cs="Courier New" w:hint="default"/>
    </w:rPr>
  </w:style>
  <w:style w:type="character" w:customStyle="1" w:styleId="WW8Num62z2">
    <w:name w:val="WW8Num62z2"/>
    <w:rsid w:val="00E00E1A"/>
    <w:rPr>
      <w:rFonts w:ascii="Wingdings" w:hAnsi="Wingdings" w:cs="Wingdings" w:hint="default"/>
    </w:rPr>
  </w:style>
  <w:style w:type="character" w:customStyle="1" w:styleId="WW8Num63z0">
    <w:name w:val="WW8Num63z0"/>
    <w:rsid w:val="00E00E1A"/>
    <w:rPr>
      <w:rFonts w:ascii="Symbol" w:hAnsi="Symbol" w:cs="Symbol" w:hint="default"/>
    </w:rPr>
  </w:style>
  <w:style w:type="character" w:customStyle="1" w:styleId="WW8Num63z1">
    <w:name w:val="WW8Num63z1"/>
    <w:rsid w:val="00E00E1A"/>
    <w:rPr>
      <w:rFonts w:ascii="Courier New" w:hAnsi="Courier New" w:cs="Courier New" w:hint="default"/>
    </w:rPr>
  </w:style>
  <w:style w:type="character" w:customStyle="1" w:styleId="WW8Num63z2">
    <w:name w:val="WW8Num63z2"/>
    <w:rsid w:val="00E00E1A"/>
    <w:rPr>
      <w:rFonts w:ascii="Wingdings" w:hAnsi="Wingdings" w:cs="Wingdings" w:hint="default"/>
    </w:rPr>
  </w:style>
  <w:style w:type="character" w:customStyle="1" w:styleId="WW8Num64z0">
    <w:name w:val="WW8Num64z0"/>
    <w:rsid w:val="00E00E1A"/>
    <w:rPr>
      <w:rFonts w:ascii="Symbol" w:hAnsi="Symbol" w:cs="Symbol" w:hint="default"/>
    </w:rPr>
  </w:style>
  <w:style w:type="character" w:customStyle="1" w:styleId="WW8Num64z1">
    <w:name w:val="WW8Num64z1"/>
    <w:rsid w:val="00E00E1A"/>
    <w:rPr>
      <w:rFonts w:ascii="Courier New" w:hAnsi="Courier New" w:cs="Courier New" w:hint="default"/>
    </w:rPr>
  </w:style>
  <w:style w:type="character" w:customStyle="1" w:styleId="WW8Num64z2">
    <w:name w:val="WW8Num64z2"/>
    <w:rsid w:val="00E00E1A"/>
    <w:rPr>
      <w:rFonts w:ascii="Wingdings" w:hAnsi="Wingdings" w:cs="Wingdings" w:hint="default"/>
    </w:rPr>
  </w:style>
  <w:style w:type="character" w:customStyle="1" w:styleId="WW8Num65z0">
    <w:name w:val="WW8Num65z0"/>
    <w:rsid w:val="00E00E1A"/>
    <w:rPr>
      <w:rFonts w:ascii="Symbol" w:hAnsi="Symbol" w:cs="Symbol" w:hint="default"/>
    </w:rPr>
  </w:style>
  <w:style w:type="character" w:customStyle="1" w:styleId="WW8Num65z1">
    <w:name w:val="WW8Num65z1"/>
    <w:rsid w:val="00E00E1A"/>
    <w:rPr>
      <w:rFonts w:ascii="Courier New" w:hAnsi="Courier New" w:cs="Courier New" w:hint="default"/>
    </w:rPr>
  </w:style>
  <w:style w:type="character" w:customStyle="1" w:styleId="WW8Num65z2">
    <w:name w:val="WW8Num65z2"/>
    <w:rsid w:val="00E00E1A"/>
    <w:rPr>
      <w:rFonts w:ascii="Wingdings" w:hAnsi="Wingdings" w:cs="Wingdings" w:hint="default"/>
    </w:rPr>
  </w:style>
  <w:style w:type="character" w:customStyle="1" w:styleId="WW8Num66z0">
    <w:name w:val="WW8Num66z0"/>
    <w:rsid w:val="00E00E1A"/>
    <w:rPr>
      <w:rFonts w:ascii="Symbol" w:hAnsi="Symbol" w:cs="Symbol" w:hint="default"/>
    </w:rPr>
  </w:style>
  <w:style w:type="character" w:customStyle="1" w:styleId="WW8Num66z1">
    <w:name w:val="WW8Num66z1"/>
    <w:rsid w:val="00E00E1A"/>
    <w:rPr>
      <w:rFonts w:ascii="Courier New" w:hAnsi="Courier New" w:cs="Courier New" w:hint="default"/>
    </w:rPr>
  </w:style>
  <w:style w:type="character" w:customStyle="1" w:styleId="WW8Num66z2">
    <w:name w:val="WW8Num66z2"/>
    <w:rsid w:val="00E00E1A"/>
    <w:rPr>
      <w:rFonts w:ascii="Wingdings" w:hAnsi="Wingdings" w:cs="Wingdings" w:hint="default"/>
    </w:rPr>
  </w:style>
  <w:style w:type="character" w:customStyle="1" w:styleId="WW8Num67z0">
    <w:name w:val="WW8Num67z0"/>
    <w:rsid w:val="00E00E1A"/>
    <w:rPr>
      <w:b w:val="0"/>
      <w:i w:val="0"/>
    </w:rPr>
  </w:style>
  <w:style w:type="character" w:customStyle="1" w:styleId="WW8Num67z1">
    <w:name w:val="WW8Num67z1"/>
    <w:rsid w:val="00E00E1A"/>
  </w:style>
  <w:style w:type="character" w:customStyle="1" w:styleId="WW8Num67z2">
    <w:name w:val="WW8Num67z2"/>
    <w:rsid w:val="00E00E1A"/>
  </w:style>
  <w:style w:type="character" w:customStyle="1" w:styleId="WW8Num67z3">
    <w:name w:val="WW8Num67z3"/>
    <w:rsid w:val="00E00E1A"/>
  </w:style>
  <w:style w:type="character" w:customStyle="1" w:styleId="WW8Num67z4">
    <w:name w:val="WW8Num67z4"/>
    <w:rsid w:val="00E00E1A"/>
  </w:style>
  <w:style w:type="character" w:customStyle="1" w:styleId="WW8Num67z5">
    <w:name w:val="WW8Num67z5"/>
    <w:rsid w:val="00E00E1A"/>
  </w:style>
  <w:style w:type="character" w:customStyle="1" w:styleId="WW8Num67z6">
    <w:name w:val="WW8Num67z6"/>
    <w:rsid w:val="00E00E1A"/>
  </w:style>
  <w:style w:type="character" w:customStyle="1" w:styleId="WW8Num67z7">
    <w:name w:val="WW8Num67z7"/>
    <w:rsid w:val="00E00E1A"/>
  </w:style>
  <w:style w:type="character" w:customStyle="1" w:styleId="WW8Num67z8">
    <w:name w:val="WW8Num67z8"/>
    <w:rsid w:val="00E00E1A"/>
  </w:style>
  <w:style w:type="character" w:customStyle="1" w:styleId="WW8Num68z0">
    <w:name w:val="WW8Num68z0"/>
    <w:rsid w:val="00E00E1A"/>
    <w:rPr>
      <w:rFonts w:ascii="Symbol" w:hAnsi="Symbol" w:cs="Symbol" w:hint="default"/>
    </w:rPr>
  </w:style>
  <w:style w:type="character" w:customStyle="1" w:styleId="WW8Num68z1">
    <w:name w:val="WW8Num68z1"/>
    <w:rsid w:val="00E00E1A"/>
    <w:rPr>
      <w:rFonts w:ascii="Courier New" w:hAnsi="Courier New" w:cs="Courier New" w:hint="default"/>
    </w:rPr>
  </w:style>
  <w:style w:type="character" w:customStyle="1" w:styleId="WW8Num68z2">
    <w:name w:val="WW8Num68z2"/>
    <w:rsid w:val="00E00E1A"/>
    <w:rPr>
      <w:rFonts w:ascii="Wingdings" w:hAnsi="Wingdings" w:cs="Wingdings" w:hint="default"/>
    </w:rPr>
  </w:style>
  <w:style w:type="character" w:customStyle="1" w:styleId="WW8Num69z0">
    <w:name w:val="WW8Num69z0"/>
    <w:rsid w:val="00E00E1A"/>
    <w:rPr>
      <w:rFonts w:ascii="Symbol" w:hAnsi="Symbol" w:cs="Symbol" w:hint="default"/>
    </w:rPr>
  </w:style>
  <w:style w:type="character" w:customStyle="1" w:styleId="WW8Num69z1">
    <w:name w:val="WW8Num69z1"/>
    <w:rsid w:val="00E00E1A"/>
    <w:rPr>
      <w:rFonts w:ascii="Courier New" w:hAnsi="Courier New" w:cs="Courier New" w:hint="default"/>
    </w:rPr>
  </w:style>
  <w:style w:type="character" w:customStyle="1" w:styleId="WW8Num69z2">
    <w:name w:val="WW8Num69z2"/>
    <w:rsid w:val="00E00E1A"/>
    <w:rPr>
      <w:rFonts w:ascii="Wingdings" w:hAnsi="Wingdings" w:cs="Wingdings" w:hint="default"/>
    </w:rPr>
  </w:style>
  <w:style w:type="character" w:customStyle="1" w:styleId="WW8Num70z0">
    <w:name w:val="WW8Num70z0"/>
    <w:rsid w:val="00E00E1A"/>
    <w:rPr>
      <w:rFonts w:ascii="Symbol" w:hAnsi="Symbol" w:cs="Symbol" w:hint="default"/>
    </w:rPr>
  </w:style>
  <w:style w:type="character" w:customStyle="1" w:styleId="WW8Num70z1">
    <w:name w:val="WW8Num70z1"/>
    <w:rsid w:val="00E00E1A"/>
    <w:rPr>
      <w:rFonts w:ascii="Courier New" w:hAnsi="Courier New" w:cs="Courier New" w:hint="default"/>
    </w:rPr>
  </w:style>
  <w:style w:type="character" w:customStyle="1" w:styleId="WW8Num70z2">
    <w:name w:val="WW8Num70z2"/>
    <w:rsid w:val="00E00E1A"/>
    <w:rPr>
      <w:rFonts w:ascii="Wingdings" w:hAnsi="Wingdings" w:cs="Wingdings" w:hint="default"/>
    </w:rPr>
  </w:style>
  <w:style w:type="character" w:customStyle="1" w:styleId="WW8Num71z0">
    <w:name w:val="WW8Num71z0"/>
    <w:rsid w:val="00E00E1A"/>
    <w:rPr>
      <w:rFonts w:cs="Times New Roman"/>
      <w:sz w:val="24"/>
      <w:szCs w:val="24"/>
    </w:rPr>
  </w:style>
  <w:style w:type="character" w:customStyle="1" w:styleId="WW8Num71z1">
    <w:name w:val="WW8Num71z1"/>
    <w:rsid w:val="00E00E1A"/>
  </w:style>
  <w:style w:type="character" w:customStyle="1" w:styleId="WW8Num71z2">
    <w:name w:val="WW8Num71z2"/>
    <w:rsid w:val="00E00E1A"/>
  </w:style>
  <w:style w:type="character" w:customStyle="1" w:styleId="WW8Num71z3">
    <w:name w:val="WW8Num71z3"/>
    <w:rsid w:val="00E00E1A"/>
  </w:style>
  <w:style w:type="character" w:customStyle="1" w:styleId="WW8Num71z4">
    <w:name w:val="WW8Num71z4"/>
    <w:rsid w:val="00E00E1A"/>
  </w:style>
  <w:style w:type="character" w:customStyle="1" w:styleId="WW8Num71z5">
    <w:name w:val="WW8Num71z5"/>
    <w:rsid w:val="00E00E1A"/>
  </w:style>
  <w:style w:type="character" w:customStyle="1" w:styleId="WW8Num71z6">
    <w:name w:val="WW8Num71z6"/>
    <w:rsid w:val="00E00E1A"/>
  </w:style>
  <w:style w:type="character" w:customStyle="1" w:styleId="WW8Num71z7">
    <w:name w:val="WW8Num71z7"/>
    <w:rsid w:val="00E00E1A"/>
  </w:style>
  <w:style w:type="character" w:customStyle="1" w:styleId="WW8Num71z8">
    <w:name w:val="WW8Num71z8"/>
    <w:rsid w:val="00E00E1A"/>
  </w:style>
  <w:style w:type="character" w:customStyle="1" w:styleId="WW8Num72z0">
    <w:name w:val="WW8Num72z0"/>
    <w:rsid w:val="00E00E1A"/>
    <w:rPr>
      <w:rFonts w:ascii="Symbol" w:hAnsi="Symbol" w:cs="Symbol" w:hint="default"/>
    </w:rPr>
  </w:style>
  <w:style w:type="character" w:customStyle="1" w:styleId="WW8Num72z1">
    <w:name w:val="WW8Num72z1"/>
    <w:rsid w:val="00E00E1A"/>
    <w:rPr>
      <w:rFonts w:ascii="Courier New" w:hAnsi="Courier New" w:cs="Courier New" w:hint="default"/>
    </w:rPr>
  </w:style>
  <w:style w:type="character" w:customStyle="1" w:styleId="WW8Num72z2">
    <w:name w:val="WW8Num72z2"/>
    <w:rsid w:val="00E00E1A"/>
    <w:rPr>
      <w:rFonts w:ascii="Wingdings" w:hAnsi="Wingdings" w:cs="Wingdings" w:hint="default"/>
    </w:rPr>
  </w:style>
  <w:style w:type="character" w:customStyle="1" w:styleId="WW8Num73z0">
    <w:name w:val="WW8Num73z0"/>
    <w:rsid w:val="00E00E1A"/>
    <w:rPr>
      <w:rFonts w:ascii="Symbol" w:hAnsi="Symbol" w:cs="Symbol" w:hint="default"/>
    </w:rPr>
  </w:style>
  <w:style w:type="character" w:customStyle="1" w:styleId="WW8Num73z1">
    <w:name w:val="WW8Num73z1"/>
    <w:rsid w:val="00E00E1A"/>
    <w:rPr>
      <w:rFonts w:ascii="Courier New" w:hAnsi="Courier New" w:cs="Courier New" w:hint="default"/>
    </w:rPr>
  </w:style>
  <w:style w:type="character" w:customStyle="1" w:styleId="WW8Num73z2">
    <w:name w:val="WW8Num73z2"/>
    <w:rsid w:val="00E00E1A"/>
    <w:rPr>
      <w:rFonts w:ascii="Wingdings" w:hAnsi="Wingdings" w:cs="Wingdings" w:hint="default"/>
    </w:rPr>
  </w:style>
  <w:style w:type="character" w:customStyle="1" w:styleId="5">
    <w:name w:val="Основной шрифт абзаца5"/>
    <w:rsid w:val="00E00E1A"/>
  </w:style>
  <w:style w:type="character" w:customStyle="1" w:styleId="WW8Num7z4">
    <w:name w:val="WW8Num7z4"/>
    <w:rsid w:val="00E00E1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E00E1A"/>
  </w:style>
  <w:style w:type="character" w:customStyle="1" w:styleId="WW-Absatz-Standardschriftart">
    <w:name w:val="WW-Absatz-Standardschriftart"/>
    <w:rsid w:val="00E00E1A"/>
  </w:style>
  <w:style w:type="character" w:customStyle="1" w:styleId="WW-Absatz-Standardschriftart1">
    <w:name w:val="WW-Absatz-Standardschriftart1"/>
    <w:rsid w:val="00E00E1A"/>
  </w:style>
  <w:style w:type="character" w:customStyle="1" w:styleId="4">
    <w:name w:val="Основной шрифт абзаца4"/>
    <w:rsid w:val="00E00E1A"/>
  </w:style>
  <w:style w:type="character" w:customStyle="1" w:styleId="3">
    <w:name w:val="Основной шрифт абзаца3"/>
    <w:rsid w:val="00E00E1A"/>
  </w:style>
  <w:style w:type="character" w:customStyle="1" w:styleId="WW-Absatz-Standardschriftart11">
    <w:name w:val="WW-Absatz-Standardschriftart11"/>
    <w:rsid w:val="00E00E1A"/>
  </w:style>
  <w:style w:type="character" w:customStyle="1" w:styleId="WW-Absatz-Standardschriftart111">
    <w:name w:val="WW-Absatz-Standardschriftart111"/>
    <w:rsid w:val="00E00E1A"/>
  </w:style>
  <w:style w:type="character" w:customStyle="1" w:styleId="WW-Absatz-Standardschriftart1111">
    <w:name w:val="WW-Absatz-Standardschriftart1111"/>
    <w:rsid w:val="00E00E1A"/>
  </w:style>
  <w:style w:type="character" w:customStyle="1" w:styleId="WW8Num14z1">
    <w:name w:val="WW8Num14z1"/>
    <w:rsid w:val="00E00E1A"/>
    <w:rPr>
      <w:rFonts w:ascii="Courier New" w:hAnsi="Courier New" w:cs="Courier New"/>
    </w:rPr>
  </w:style>
  <w:style w:type="character" w:customStyle="1" w:styleId="WW8Num14z2">
    <w:name w:val="WW8Num14z2"/>
    <w:rsid w:val="00E00E1A"/>
    <w:rPr>
      <w:rFonts w:ascii="Wingdings" w:hAnsi="Wingdings" w:cs="Wingdings"/>
    </w:rPr>
  </w:style>
  <w:style w:type="character" w:customStyle="1" w:styleId="WW8Num14z3">
    <w:name w:val="WW8Num14z3"/>
    <w:rsid w:val="00E00E1A"/>
    <w:rPr>
      <w:rFonts w:ascii="Symbol" w:hAnsi="Symbol" w:cs="Symbol"/>
    </w:rPr>
  </w:style>
  <w:style w:type="character" w:customStyle="1" w:styleId="WW8Num16z1">
    <w:name w:val="WW8Num16z1"/>
    <w:rsid w:val="00E00E1A"/>
    <w:rPr>
      <w:rFonts w:ascii="Courier New" w:hAnsi="Courier New" w:cs="Courier New"/>
    </w:rPr>
  </w:style>
  <w:style w:type="character" w:customStyle="1" w:styleId="WW8Num16z2">
    <w:name w:val="WW8Num16z2"/>
    <w:rsid w:val="00E00E1A"/>
    <w:rPr>
      <w:rFonts w:ascii="Wingdings" w:hAnsi="Wingdings" w:cs="Wingdings"/>
    </w:rPr>
  </w:style>
  <w:style w:type="character" w:customStyle="1" w:styleId="WW8Num16z3">
    <w:name w:val="WW8Num16z3"/>
    <w:rsid w:val="00E00E1A"/>
    <w:rPr>
      <w:rFonts w:ascii="Symbol" w:hAnsi="Symbol" w:cs="Symbol"/>
    </w:rPr>
  </w:style>
  <w:style w:type="character" w:customStyle="1" w:styleId="WW8Num17z1">
    <w:name w:val="WW8Num17z1"/>
    <w:rsid w:val="00E00E1A"/>
    <w:rPr>
      <w:rFonts w:ascii="Courier New" w:hAnsi="Courier New" w:cs="Courier New"/>
    </w:rPr>
  </w:style>
  <w:style w:type="character" w:customStyle="1" w:styleId="WW8Num17z2">
    <w:name w:val="WW8Num17z2"/>
    <w:rsid w:val="00E00E1A"/>
    <w:rPr>
      <w:rFonts w:ascii="Wingdings" w:hAnsi="Wingdings" w:cs="Wingdings"/>
    </w:rPr>
  </w:style>
  <w:style w:type="character" w:customStyle="1" w:styleId="WW8Num17z3">
    <w:name w:val="WW8Num17z3"/>
    <w:rsid w:val="00E00E1A"/>
    <w:rPr>
      <w:rFonts w:ascii="Symbol" w:hAnsi="Symbol" w:cs="Symbol"/>
    </w:rPr>
  </w:style>
  <w:style w:type="character" w:customStyle="1" w:styleId="WW8Num18z1">
    <w:name w:val="WW8Num18z1"/>
    <w:rsid w:val="00E00E1A"/>
    <w:rPr>
      <w:rFonts w:ascii="Courier New" w:hAnsi="Courier New" w:cs="Courier New"/>
    </w:rPr>
  </w:style>
  <w:style w:type="character" w:customStyle="1" w:styleId="WW8Num18z3">
    <w:name w:val="WW8Num18z3"/>
    <w:rsid w:val="00E00E1A"/>
    <w:rPr>
      <w:rFonts w:ascii="Symbol" w:hAnsi="Symbol" w:cs="Symbol"/>
    </w:rPr>
  </w:style>
  <w:style w:type="character" w:customStyle="1" w:styleId="WW8Num18z4">
    <w:name w:val="WW8Num18z4"/>
    <w:rsid w:val="00E00E1A"/>
    <w:rPr>
      <w:rFonts w:ascii="Courier New" w:hAnsi="Courier New" w:cs="Courier New"/>
    </w:rPr>
  </w:style>
  <w:style w:type="character" w:customStyle="1" w:styleId="WW8Num19z1">
    <w:name w:val="WW8Num19z1"/>
    <w:rsid w:val="00E00E1A"/>
    <w:rPr>
      <w:rFonts w:ascii="Wingdings" w:hAnsi="Wingdings" w:cs="Wingdings"/>
    </w:rPr>
  </w:style>
  <w:style w:type="character" w:customStyle="1" w:styleId="WW8Num19z2">
    <w:name w:val="WW8Num19z2"/>
    <w:rsid w:val="00E00E1A"/>
    <w:rPr>
      <w:rFonts w:ascii="Symbol" w:hAnsi="Symbol" w:cs="Symbol"/>
    </w:rPr>
  </w:style>
  <w:style w:type="character" w:customStyle="1" w:styleId="WW8Num19z4">
    <w:name w:val="WW8Num19z4"/>
    <w:rsid w:val="00E00E1A"/>
    <w:rPr>
      <w:rFonts w:ascii="Courier New" w:hAnsi="Courier New" w:cs="Courier New"/>
    </w:rPr>
  </w:style>
  <w:style w:type="character" w:customStyle="1" w:styleId="WW8Num22z1">
    <w:name w:val="WW8Num22z1"/>
    <w:rsid w:val="00E00E1A"/>
    <w:rPr>
      <w:rFonts w:ascii="Courier New" w:hAnsi="Courier New" w:cs="Courier New"/>
    </w:rPr>
  </w:style>
  <w:style w:type="character" w:customStyle="1" w:styleId="WW8Num22z2">
    <w:name w:val="WW8Num22z2"/>
    <w:rsid w:val="00E00E1A"/>
    <w:rPr>
      <w:rFonts w:ascii="Wingdings" w:hAnsi="Wingdings" w:cs="Wingdings"/>
    </w:rPr>
  </w:style>
  <w:style w:type="character" w:customStyle="1" w:styleId="WW8Num22z3">
    <w:name w:val="WW8Num22z3"/>
    <w:rsid w:val="00E00E1A"/>
    <w:rPr>
      <w:rFonts w:ascii="Symbol" w:hAnsi="Symbol" w:cs="Symbol"/>
    </w:rPr>
  </w:style>
  <w:style w:type="character" w:customStyle="1" w:styleId="WW8Num23z1">
    <w:name w:val="WW8Num23z1"/>
    <w:rsid w:val="00E00E1A"/>
    <w:rPr>
      <w:rFonts w:ascii="Courier New" w:hAnsi="Courier New" w:cs="Courier New"/>
    </w:rPr>
  </w:style>
  <w:style w:type="character" w:customStyle="1" w:styleId="WW8Num23z3">
    <w:name w:val="WW8Num23z3"/>
    <w:rsid w:val="00E00E1A"/>
    <w:rPr>
      <w:rFonts w:ascii="Symbol" w:hAnsi="Symbol" w:cs="Symbol"/>
    </w:rPr>
  </w:style>
  <w:style w:type="character" w:customStyle="1" w:styleId="WW8Num25z1">
    <w:name w:val="WW8Num25z1"/>
    <w:rsid w:val="00E00E1A"/>
    <w:rPr>
      <w:rFonts w:ascii="Courier New" w:hAnsi="Courier New" w:cs="Courier New"/>
    </w:rPr>
  </w:style>
  <w:style w:type="character" w:customStyle="1" w:styleId="WW8Num25z2">
    <w:name w:val="WW8Num25z2"/>
    <w:rsid w:val="00E00E1A"/>
    <w:rPr>
      <w:rFonts w:ascii="Wingdings" w:hAnsi="Wingdings" w:cs="Wingdings"/>
    </w:rPr>
  </w:style>
  <w:style w:type="character" w:customStyle="1" w:styleId="WW8Num25z3">
    <w:name w:val="WW8Num25z3"/>
    <w:rsid w:val="00E00E1A"/>
    <w:rPr>
      <w:rFonts w:ascii="Symbol" w:hAnsi="Symbol" w:cs="Symbol"/>
    </w:rPr>
  </w:style>
  <w:style w:type="character" w:customStyle="1" w:styleId="WW8NumSt1z0">
    <w:name w:val="WW8NumSt1z0"/>
    <w:rsid w:val="00E00E1A"/>
    <w:rPr>
      <w:rFonts w:ascii="Times New Roman" w:hAnsi="Times New Roman" w:cs="Times New Roman"/>
    </w:rPr>
  </w:style>
  <w:style w:type="character" w:customStyle="1" w:styleId="21">
    <w:name w:val="Основной шрифт абзаца2"/>
    <w:rsid w:val="00E00E1A"/>
  </w:style>
  <w:style w:type="character" w:customStyle="1" w:styleId="22">
    <w:name w:val="Основной текст 2 Знак"/>
    <w:link w:val="23"/>
    <w:uiPriority w:val="99"/>
    <w:rsid w:val="00E00E1A"/>
    <w:rPr>
      <w:sz w:val="36"/>
      <w:szCs w:val="24"/>
      <w:lang w:val="ru-RU" w:eastAsia="ar-SA" w:bidi="ar-SA"/>
    </w:rPr>
  </w:style>
  <w:style w:type="paragraph" w:styleId="23">
    <w:name w:val="Body Text 2"/>
    <w:basedOn w:val="a"/>
    <w:link w:val="22"/>
    <w:uiPriority w:val="99"/>
    <w:rsid w:val="00D6255E"/>
    <w:rPr>
      <w:rFonts w:asciiTheme="minorHAnsi" w:eastAsiaTheme="minorHAnsi" w:hAnsiTheme="minorHAnsi" w:cstheme="minorBidi"/>
      <w:sz w:val="36"/>
      <w:lang w:eastAsia="ar-SA"/>
    </w:rPr>
  </w:style>
  <w:style w:type="character" w:customStyle="1" w:styleId="FontStyle31">
    <w:name w:val="Font Style31"/>
    <w:uiPriority w:val="99"/>
    <w:rsid w:val="00E00E1A"/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uiPriority w:val="99"/>
    <w:rsid w:val="00E00E1A"/>
    <w:rPr>
      <w:rFonts w:ascii="Times New Roman" w:hAnsi="Times New Roman" w:cs="Times New Roman"/>
      <w:sz w:val="28"/>
      <w:szCs w:val="22"/>
    </w:rPr>
  </w:style>
  <w:style w:type="character" w:customStyle="1" w:styleId="11">
    <w:name w:val="Основной шрифт абзаца1"/>
    <w:rsid w:val="00E00E1A"/>
  </w:style>
  <w:style w:type="character" w:customStyle="1" w:styleId="hl">
    <w:name w:val="hl"/>
    <w:basedOn w:val="11"/>
    <w:rsid w:val="00E00E1A"/>
  </w:style>
  <w:style w:type="character" w:customStyle="1" w:styleId="WW8Num24z2">
    <w:name w:val="WW8Num24z2"/>
    <w:rsid w:val="00E00E1A"/>
    <w:rPr>
      <w:rFonts w:ascii="Wingdings" w:hAnsi="Wingdings" w:cs="Wingdings"/>
    </w:rPr>
  </w:style>
  <w:style w:type="character" w:customStyle="1" w:styleId="WW8Num24z4">
    <w:name w:val="WW8Num24z4"/>
    <w:rsid w:val="00E00E1A"/>
    <w:rPr>
      <w:rFonts w:ascii="Courier New" w:hAnsi="Courier New" w:cs="Courier New"/>
    </w:rPr>
  </w:style>
  <w:style w:type="character" w:customStyle="1" w:styleId="WW8Num24z5">
    <w:name w:val="WW8Num24z5"/>
    <w:rsid w:val="00E00E1A"/>
    <w:rPr>
      <w:rFonts w:ascii="Wingdings" w:hAnsi="Wingdings" w:cs="Wingdings"/>
    </w:rPr>
  </w:style>
  <w:style w:type="character" w:customStyle="1" w:styleId="WW8Num15z1">
    <w:name w:val="WW8Num15z1"/>
    <w:rsid w:val="00E00E1A"/>
    <w:rPr>
      <w:rFonts w:ascii="Courier New" w:hAnsi="Courier New" w:cs="Courier New"/>
    </w:rPr>
  </w:style>
  <w:style w:type="character" w:customStyle="1" w:styleId="WW8Num15z2">
    <w:name w:val="WW8Num15z2"/>
    <w:rsid w:val="00E00E1A"/>
    <w:rPr>
      <w:rFonts w:ascii="Wingdings" w:hAnsi="Wingdings" w:cs="Wingdings"/>
    </w:rPr>
  </w:style>
  <w:style w:type="character" w:customStyle="1" w:styleId="WW8Num18z2">
    <w:name w:val="WW8Num18z2"/>
    <w:rsid w:val="00E00E1A"/>
    <w:rPr>
      <w:rFonts w:ascii="Wingdings" w:hAnsi="Wingdings" w:cs="Wingdings"/>
    </w:rPr>
  </w:style>
  <w:style w:type="character" w:customStyle="1" w:styleId="WW8Num20z1">
    <w:name w:val="WW8Num20z1"/>
    <w:rsid w:val="00E00E1A"/>
    <w:rPr>
      <w:rFonts w:ascii="Courier New" w:hAnsi="Courier New" w:cs="Courier New"/>
    </w:rPr>
  </w:style>
  <w:style w:type="character" w:customStyle="1" w:styleId="WW8Num20z2">
    <w:name w:val="WW8Num20z2"/>
    <w:rsid w:val="00E00E1A"/>
    <w:rPr>
      <w:rFonts w:ascii="Wingdings" w:hAnsi="Wingdings" w:cs="Wingdings"/>
    </w:rPr>
  </w:style>
  <w:style w:type="character" w:customStyle="1" w:styleId="WW8Num21z1">
    <w:name w:val="WW8Num21z1"/>
    <w:rsid w:val="00E00E1A"/>
    <w:rPr>
      <w:rFonts w:ascii="Courier New" w:hAnsi="Courier New" w:cs="Courier New"/>
    </w:rPr>
  </w:style>
  <w:style w:type="character" w:customStyle="1" w:styleId="WW8Num21z2">
    <w:name w:val="WW8Num21z2"/>
    <w:rsid w:val="00E00E1A"/>
    <w:rPr>
      <w:rFonts w:ascii="Wingdings" w:hAnsi="Wingdings" w:cs="Wingdings"/>
    </w:rPr>
  </w:style>
  <w:style w:type="character" w:customStyle="1" w:styleId="WW8Num21z4">
    <w:name w:val="WW8Num21z4"/>
    <w:rsid w:val="00E00E1A"/>
    <w:rPr>
      <w:rFonts w:ascii="Courier New" w:hAnsi="Courier New" w:cs="Courier New"/>
    </w:rPr>
  </w:style>
  <w:style w:type="character" w:customStyle="1" w:styleId="WW8Num26z1">
    <w:name w:val="WW8Num26z1"/>
    <w:rsid w:val="00E00E1A"/>
    <w:rPr>
      <w:rFonts w:ascii="Courier New" w:hAnsi="Courier New" w:cs="Courier New"/>
    </w:rPr>
  </w:style>
  <w:style w:type="character" w:customStyle="1" w:styleId="WW8Num26z2">
    <w:name w:val="WW8Num26z2"/>
    <w:rsid w:val="00E00E1A"/>
    <w:rPr>
      <w:rFonts w:ascii="Wingdings" w:hAnsi="Wingdings" w:cs="Wingdings"/>
    </w:rPr>
  </w:style>
  <w:style w:type="character" w:customStyle="1" w:styleId="WW8Num27z1">
    <w:name w:val="WW8Num27z1"/>
    <w:rsid w:val="00E00E1A"/>
    <w:rPr>
      <w:rFonts w:ascii="Courier New" w:hAnsi="Courier New" w:cs="Courier New"/>
    </w:rPr>
  </w:style>
  <w:style w:type="character" w:customStyle="1" w:styleId="WW8Num27z2">
    <w:name w:val="WW8Num27z2"/>
    <w:rsid w:val="00E00E1A"/>
    <w:rPr>
      <w:rFonts w:ascii="Wingdings" w:hAnsi="Wingdings" w:cs="Wingdings"/>
    </w:rPr>
  </w:style>
  <w:style w:type="character" w:customStyle="1" w:styleId="WW8Num32z3">
    <w:name w:val="WW8Num32z3"/>
    <w:rsid w:val="00E00E1A"/>
    <w:rPr>
      <w:rFonts w:ascii="Symbol" w:hAnsi="Symbol" w:cs="Symbol"/>
    </w:rPr>
  </w:style>
  <w:style w:type="character" w:customStyle="1" w:styleId="WW8Num37z3">
    <w:name w:val="WW8Num37z3"/>
    <w:rsid w:val="00E00E1A"/>
    <w:rPr>
      <w:rFonts w:ascii="Symbol" w:hAnsi="Symbol" w:cs="Symbol"/>
    </w:rPr>
  </w:style>
  <w:style w:type="character" w:customStyle="1" w:styleId="WW8Num45z3">
    <w:name w:val="WW8Num45z3"/>
    <w:rsid w:val="00E00E1A"/>
    <w:rPr>
      <w:rFonts w:ascii="Symbol" w:hAnsi="Symbol" w:cs="Symbol"/>
    </w:rPr>
  </w:style>
  <w:style w:type="character" w:customStyle="1" w:styleId="WW8Num50z4">
    <w:name w:val="WW8Num50z4"/>
    <w:rsid w:val="00E00E1A"/>
    <w:rPr>
      <w:rFonts w:ascii="Courier New" w:hAnsi="Courier New" w:cs="Courier New"/>
    </w:rPr>
  </w:style>
  <w:style w:type="character" w:customStyle="1" w:styleId="WW8Num50z5">
    <w:name w:val="WW8Num50z5"/>
    <w:rsid w:val="00E00E1A"/>
    <w:rPr>
      <w:rFonts w:ascii="Wingdings" w:hAnsi="Wingdings" w:cs="Wingdings"/>
    </w:rPr>
  </w:style>
  <w:style w:type="character" w:customStyle="1" w:styleId="WW8Num58z3">
    <w:name w:val="WW8Num58z3"/>
    <w:rsid w:val="00E00E1A"/>
    <w:rPr>
      <w:rFonts w:ascii="Symbol" w:hAnsi="Symbol" w:cs="Symbol"/>
    </w:rPr>
  </w:style>
  <w:style w:type="character" w:customStyle="1" w:styleId="WW8Num21z3">
    <w:name w:val="WW8Num21z3"/>
    <w:rsid w:val="00E00E1A"/>
    <w:rPr>
      <w:rFonts w:ascii="Symbol" w:hAnsi="Symbol" w:cs="Symbol"/>
    </w:rPr>
  </w:style>
  <w:style w:type="character" w:customStyle="1" w:styleId="WW8Num24z1">
    <w:name w:val="WW8Num24z1"/>
    <w:rsid w:val="00E00E1A"/>
    <w:rPr>
      <w:rFonts w:ascii="Courier New" w:hAnsi="Courier New" w:cs="Courier New"/>
    </w:rPr>
  </w:style>
  <w:style w:type="character" w:customStyle="1" w:styleId="WW8Num26z3">
    <w:name w:val="WW8Num26z3"/>
    <w:rsid w:val="00E00E1A"/>
    <w:rPr>
      <w:rFonts w:ascii="Symbol" w:hAnsi="Symbol" w:cs="Symbol"/>
    </w:rPr>
  </w:style>
  <w:style w:type="character" w:customStyle="1" w:styleId="FontStyle15">
    <w:name w:val="Font Style15"/>
    <w:uiPriority w:val="99"/>
    <w:rsid w:val="00E00E1A"/>
    <w:rPr>
      <w:rFonts w:ascii="Bookman Old Style" w:hAnsi="Bookman Old Style" w:cs="Bookman Old Style"/>
      <w:sz w:val="20"/>
      <w:szCs w:val="20"/>
    </w:rPr>
  </w:style>
  <w:style w:type="character" w:styleId="a5">
    <w:name w:val="Strong"/>
    <w:uiPriority w:val="99"/>
    <w:qFormat/>
    <w:rsid w:val="00E00E1A"/>
    <w:rPr>
      <w:b/>
      <w:bCs/>
    </w:rPr>
  </w:style>
  <w:style w:type="character" w:customStyle="1" w:styleId="a6">
    <w:name w:val="Знак"/>
    <w:rsid w:val="00E00E1A"/>
    <w:rPr>
      <w:rFonts w:eastAsia="Calibri" w:cs="Calibri"/>
      <w:sz w:val="22"/>
      <w:szCs w:val="22"/>
      <w:lang w:val="ru-RU" w:eastAsia="ar-SA" w:bidi="ar-SA"/>
    </w:rPr>
  </w:style>
  <w:style w:type="character" w:styleId="a7">
    <w:name w:val="Hyperlink"/>
    <w:uiPriority w:val="99"/>
    <w:rsid w:val="00E00E1A"/>
    <w:rPr>
      <w:color w:val="0000FF"/>
      <w:u w:val="single"/>
    </w:rPr>
  </w:style>
  <w:style w:type="character" w:customStyle="1" w:styleId="a8">
    <w:name w:val="Нижний колонтитул Знак"/>
    <w:uiPriority w:val="99"/>
    <w:rsid w:val="00E00E1A"/>
    <w:rPr>
      <w:rFonts w:eastAsia="Calibri" w:cs="Calibri"/>
      <w:sz w:val="28"/>
      <w:szCs w:val="22"/>
    </w:rPr>
  </w:style>
  <w:style w:type="character" w:customStyle="1" w:styleId="a9">
    <w:name w:val="Текст выноски Знак"/>
    <w:uiPriority w:val="99"/>
    <w:rsid w:val="00E00E1A"/>
    <w:rPr>
      <w:rFonts w:ascii="Tahoma" w:eastAsia="Calibri" w:hAnsi="Tahoma" w:cs="Tahoma"/>
      <w:sz w:val="16"/>
      <w:szCs w:val="16"/>
    </w:rPr>
  </w:style>
  <w:style w:type="paragraph" w:customStyle="1" w:styleId="aa">
    <w:name w:val="Заголовок"/>
    <w:basedOn w:val="a"/>
    <w:next w:val="ab"/>
    <w:rsid w:val="00E00E1A"/>
    <w:pPr>
      <w:keepNext/>
      <w:suppressAutoHyphens/>
      <w:spacing w:before="240" w:after="120" w:line="36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12"/>
    <w:uiPriority w:val="99"/>
    <w:rsid w:val="00E00E1A"/>
    <w:pPr>
      <w:suppressAutoHyphens/>
      <w:spacing w:after="120" w:line="360" w:lineRule="auto"/>
    </w:pPr>
    <w:rPr>
      <w:rFonts w:eastAsia="Calibri" w:cs="Calibri"/>
      <w:sz w:val="28"/>
      <w:szCs w:val="22"/>
      <w:lang w:eastAsia="ar-SA"/>
    </w:rPr>
  </w:style>
  <w:style w:type="character" w:customStyle="1" w:styleId="12">
    <w:name w:val="Основной текст Знак1"/>
    <w:basedOn w:val="a0"/>
    <w:link w:val="ab"/>
    <w:rsid w:val="00E00E1A"/>
    <w:rPr>
      <w:rFonts w:ascii="Times New Roman" w:eastAsia="Calibri" w:hAnsi="Times New Roman" w:cs="Calibri"/>
      <w:sz w:val="28"/>
      <w:lang w:eastAsia="ar-SA"/>
    </w:rPr>
  </w:style>
  <w:style w:type="paragraph" w:styleId="ac">
    <w:name w:val="List"/>
    <w:basedOn w:val="ab"/>
    <w:rsid w:val="00E00E1A"/>
    <w:rPr>
      <w:rFonts w:cs="Mangal"/>
    </w:rPr>
  </w:style>
  <w:style w:type="paragraph" w:customStyle="1" w:styleId="40">
    <w:name w:val="Название4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41">
    <w:name w:val="Указатель4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30">
    <w:name w:val="Название3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31">
    <w:name w:val="Указатель3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24">
    <w:name w:val="Название2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25">
    <w:name w:val="Указатель2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13">
    <w:name w:val="Название1"/>
    <w:basedOn w:val="a"/>
    <w:rsid w:val="00E00E1A"/>
    <w:pPr>
      <w:suppressLineNumbers/>
      <w:suppressAutoHyphens/>
      <w:spacing w:before="120" w:after="120" w:line="360" w:lineRule="auto"/>
    </w:pPr>
    <w:rPr>
      <w:rFonts w:eastAsia="Calibri" w:cs="Mangal"/>
      <w:i/>
      <w:iCs/>
      <w:lang w:eastAsia="ar-SA"/>
    </w:rPr>
  </w:style>
  <w:style w:type="paragraph" w:customStyle="1" w:styleId="14">
    <w:name w:val="Указатель1"/>
    <w:basedOn w:val="a"/>
    <w:rsid w:val="00E00E1A"/>
    <w:pPr>
      <w:suppressLineNumbers/>
      <w:suppressAutoHyphens/>
      <w:spacing w:line="360" w:lineRule="auto"/>
    </w:pPr>
    <w:rPr>
      <w:rFonts w:eastAsia="Calibri" w:cs="Mangal"/>
      <w:sz w:val="28"/>
      <w:szCs w:val="22"/>
      <w:lang w:eastAsia="ar-SA"/>
    </w:rPr>
  </w:style>
  <w:style w:type="paragraph" w:customStyle="1" w:styleId="210">
    <w:name w:val="Основной текст 21"/>
    <w:basedOn w:val="a"/>
    <w:rsid w:val="00E00E1A"/>
    <w:pPr>
      <w:suppressAutoHyphens/>
    </w:pPr>
    <w:rPr>
      <w:rFonts w:cs="Calibri"/>
      <w:sz w:val="36"/>
      <w:lang w:eastAsia="ar-SA"/>
    </w:rPr>
  </w:style>
  <w:style w:type="paragraph" w:customStyle="1" w:styleId="ad">
    <w:name w:val="Содержимое таблицы"/>
    <w:basedOn w:val="a"/>
    <w:rsid w:val="00E00E1A"/>
    <w:pPr>
      <w:suppressLineNumbers/>
      <w:suppressAutoHyphens/>
      <w:spacing w:line="360" w:lineRule="auto"/>
    </w:pPr>
    <w:rPr>
      <w:rFonts w:eastAsia="Calibri" w:cs="Calibri"/>
      <w:sz w:val="28"/>
      <w:szCs w:val="22"/>
      <w:lang w:eastAsia="ar-SA"/>
    </w:rPr>
  </w:style>
  <w:style w:type="paragraph" w:customStyle="1" w:styleId="ae">
    <w:name w:val="Заголовок таблицы"/>
    <w:basedOn w:val="ad"/>
    <w:rsid w:val="00E00E1A"/>
    <w:pPr>
      <w:jc w:val="center"/>
    </w:pPr>
    <w:rPr>
      <w:b/>
      <w:bCs/>
    </w:rPr>
  </w:style>
  <w:style w:type="paragraph" w:styleId="af">
    <w:name w:val="Normal (Web)"/>
    <w:basedOn w:val="a"/>
    <w:uiPriority w:val="99"/>
    <w:rsid w:val="00E00E1A"/>
    <w:pPr>
      <w:spacing w:before="280" w:after="119"/>
    </w:pPr>
    <w:rPr>
      <w:lang w:eastAsia="ar-SA"/>
    </w:rPr>
  </w:style>
  <w:style w:type="paragraph" w:styleId="af0">
    <w:name w:val="Body Text Indent"/>
    <w:basedOn w:val="a"/>
    <w:link w:val="af1"/>
    <w:uiPriority w:val="99"/>
    <w:rsid w:val="00E00E1A"/>
    <w:pPr>
      <w:suppressAutoHyphens/>
      <w:spacing w:after="120" w:line="360" w:lineRule="auto"/>
      <w:ind w:left="283"/>
    </w:pPr>
    <w:rPr>
      <w:rFonts w:eastAsia="Calibri" w:cs="Calibri"/>
      <w:sz w:val="28"/>
      <w:szCs w:val="22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E00E1A"/>
    <w:rPr>
      <w:rFonts w:ascii="Times New Roman" w:eastAsia="Calibri" w:hAnsi="Times New Roman" w:cs="Calibri"/>
      <w:sz w:val="28"/>
      <w:lang w:eastAsia="ar-SA"/>
    </w:rPr>
  </w:style>
  <w:style w:type="paragraph" w:styleId="af2">
    <w:name w:val="header"/>
    <w:basedOn w:val="a"/>
    <w:link w:val="af3"/>
    <w:uiPriority w:val="99"/>
    <w:rsid w:val="00E00E1A"/>
    <w:pPr>
      <w:tabs>
        <w:tab w:val="center" w:pos="4677"/>
        <w:tab w:val="right" w:pos="9355"/>
      </w:tabs>
      <w:spacing w:after="200" w:line="276" w:lineRule="auto"/>
    </w:pPr>
    <w:rPr>
      <w:rFonts w:eastAsia="Calibri" w:cs="Calibri"/>
      <w:sz w:val="22"/>
      <w:szCs w:val="22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E00E1A"/>
    <w:rPr>
      <w:rFonts w:ascii="Times New Roman" w:eastAsia="Calibri" w:hAnsi="Times New Roman" w:cs="Calibri"/>
      <w:lang w:eastAsia="ar-SA"/>
    </w:rPr>
  </w:style>
  <w:style w:type="paragraph" w:customStyle="1" w:styleId="af4">
    <w:name w:val="Новый"/>
    <w:basedOn w:val="a"/>
    <w:uiPriority w:val="99"/>
    <w:rsid w:val="00E00E1A"/>
    <w:pPr>
      <w:spacing w:line="360" w:lineRule="auto"/>
      <w:ind w:firstLine="454"/>
      <w:jc w:val="both"/>
    </w:pPr>
    <w:rPr>
      <w:sz w:val="28"/>
      <w:lang w:eastAsia="ar-SA"/>
    </w:rPr>
  </w:style>
  <w:style w:type="paragraph" w:customStyle="1" w:styleId="TableParagraph">
    <w:name w:val="Table Paragraph"/>
    <w:basedOn w:val="a"/>
    <w:uiPriority w:val="99"/>
    <w:rsid w:val="00E00E1A"/>
    <w:pPr>
      <w:widowControl w:val="0"/>
    </w:pPr>
    <w:rPr>
      <w:rFonts w:ascii="Calibri" w:eastAsia="Calibri" w:hAnsi="Calibri" w:cs="Calibri"/>
      <w:sz w:val="22"/>
      <w:szCs w:val="22"/>
      <w:lang w:val="en-US" w:eastAsia="ar-SA"/>
    </w:rPr>
  </w:style>
  <w:style w:type="paragraph" w:customStyle="1" w:styleId="Body">
    <w:name w:val="Body"/>
    <w:basedOn w:val="a"/>
    <w:uiPriority w:val="99"/>
    <w:rsid w:val="00E00E1A"/>
    <w:pPr>
      <w:widowControl w:val="0"/>
    </w:pPr>
    <w:rPr>
      <w:rFonts w:ascii="Arial" w:eastAsia="Calibri" w:hAnsi="Arial" w:cs="Arial"/>
      <w:sz w:val="19"/>
      <w:szCs w:val="19"/>
      <w:lang w:val="en-US" w:eastAsia="ar-SA"/>
    </w:rPr>
  </w:style>
  <w:style w:type="paragraph" w:styleId="af5">
    <w:name w:val="List Paragraph"/>
    <w:basedOn w:val="a"/>
    <w:uiPriority w:val="99"/>
    <w:qFormat/>
    <w:rsid w:val="00E00E1A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c2">
    <w:name w:val="c2"/>
    <w:basedOn w:val="a"/>
    <w:rsid w:val="00E00E1A"/>
    <w:pPr>
      <w:spacing w:before="280" w:after="280"/>
    </w:pPr>
    <w:rPr>
      <w:lang w:eastAsia="ar-SA"/>
    </w:rPr>
  </w:style>
  <w:style w:type="paragraph" w:customStyle="1" w:styleId="Style4">
    <w:name w:val="Style4"/>
    <w:basedOn w:val="a"/>
    <w:uiPriority w:val="99"/>
    <w:rsid w:val="00E00E1A"/>
    <w:pPr>
      <w:widowControl w:val="0"/>
      <w:autoSpaceDE w:val="0"/>
      <w:spacing w:line="233" w:lineRule="exact"/>
      <w:ind w:firstLine="346"/>
      <w:jc w:val="both"/>
    </w:pPr>
    <w:rPr>
      <w:lang w:eastAsia="ar-SA"/>
    </w:rPr>
  </w:style>
  <w:style w:type="paragraph" w:styleId="af6">
    <w:name w:val="footer"/>
    <w:basedOn w:val="a"/>
    <w:link w:val="15"/>
    <w:uiPriority w:val="99"/>
    <w:rsid w:val="00E00E1A"/>
    <w:pPr>
      <w:tabs>
        <w:tab w:val="center" w:pos="4677"/>
        <w:tab w:val="right" w:pos="9355"/>
      </w:tabs>
      <w:suppressAutoHyphens/>
      <w:spacing w:line="360" w:lineRule="auto"/>
    </w:pPr>
    <w:rPr>
      <w:rFonts w:eastAsia="Calibri"/>
      <w:sz w:val="28"/>
      <w:szCs w:val="22"/>
      <w:lang w:eastAsia="ar-SA"/>
    </w:rPr>
  </w:style>
  <w:style w:type="character" w:customStyle="1" w:styleId="15">
    <w:name w:val="Нижний колонтитул Знак1"/>
    <w:basedOn w:val="a0"/>
    <w:link w:val="af6"/>
    <w:rsid w:val="00E00E1A"/>
    <w:rPr>
      <w:rFonts w:ascii="Times New Roman" w:eastAsia="Calibri" w:hAnsi="Times New Roman" w:cs="Times New Roman"/>
      <w:sz w:val="28"/>
      <w:lang w:eastAsia="ar-SA"/>
    </w:rPr>
  </w:style>
  <w:style w:type="paragraph" w:styleId="af7">
    <w:name w:val="Balloon Text"/>
    <w:basedOn w:val="a"/>
    <w:link w:val="16"/>
    <w:uiPriority w:val="99"/>
    <w:rsid w:val="00E00E1A"/>
    <w:pPr>
      <w:suppressAutoHyphens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f7"/>
    <w:rsid w:val="00E00E1A"/>
    <w:rPr>
      <w:rFonts w:ascii="Tahoma" w:eastAsia="Calibri" w:hAnsi="Tahoma" w:cs="Tahoma"/>
      <w:sz w:val="16"/>
      <w:szCs w:val="16"/>
      <w:lang w:eastAsia="ar-SA"/>
    </w:rPr>
  </w:style>
  <w:style w:type="paragraph" w:customStyle="1" w:styleId="af8">
    <w:name w:val="Содержимое врезки"/>
    <w:basedOn w:val="ab"/>
    <w:rsid w:val="00E00E1A"/>
  </w:style>
  <w:style w:type="table" w:styleId="af9">
    <w:name w:val="Table Grid"/>
    <w:basedOn w:val="a1"/>
    <w:uiPriority w:val="99"/>
    <w:rsid w:val="00E00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next w:val="af9"/>
    <w:uiPriority w:val="99"/>
    <w:rsid w:val="00E00E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D6255E"/>
    <w:rPr>
      <w:rFonts w:cs="Times New Roman"/>
    </w:rPr>
  </w:style>
  <w:style w:type="paragraph" w:customStyle="1" w:styleId="Default">
    <w:name w:val="Default"/>
    <w:uiPriority w:val="99"/>
    <w:rsid w:val="00D625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PP">
    <w:name w:val="Normal PP"/>
    <w:basedOn w:val="a"/>
    <w:uiPriority w:val="99"/>
    <w:rsid w:val="00D6255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customStyle="1" w:styleId="afa">
    <w:name w:val="Стиль"/>
    <w:uiPriority w:val="99"/>
    <w:rsid w:val="00D625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8">
    <w:name w:val="Знак1"/>
    <w:basedOn w:val="a"/>
    <w:uiPriority w:val="99"/>
    <w:rsid w:val="00D625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6">
    <w:name w:val="Body Text Indent 2"/>
    <w:basedOn w:val="a"/>
    <w:link w:val="27"/>
    <w:uiPriority w:val="99"/>
    <w:rsid w:val="00D6255E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6255E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uiPriority w:val="99"/>
    <w:rsid w:val="00D6255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6255E"/>
    <w:rPr>
      <w:rFonts w:ascii="Calibri" w:eastAsia="Times New Roman" w:hAnsi="Calibri" w:cs="Times New Roman"/>
      <w:sz w:val="16"/>
      <w:szCs w:val="16"/>
      <w:lang w:eastAsia="ru-RU"/>
    </w:rPr>
  </w:style>
  <w:style w:type="paragraph" w:styleId="afb">
    <w:name w:val="Document Map"/>
    <w:basedOn w:val="a"/>
    <w:link w:val="afc"/>
    <w:uiPriority w:val="99"/>
    <w:rsid w:val="00D6255E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uiPriority w:val="99"/>
    <w:rsid w:val="00D6255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D62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Обычный1"/>
    <w:uiPriority w:val="99"/>
    <w:rsid w:val="00D6255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d">
    <w:name w:val="page number"/>
    <w:basedOn w:val="a0"/>
    <w:uiPriority w:val="99"/>
    <w:rsid w:val="00D625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48</Pages>
  <Words>12551</Words>
  <Characters>71541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140</cp:lastModifiedBy>
  <cp:revision>23</cp:revision>
  <dcterms:created xsi:type="dcterms:W3CDTF">2021-10-06T12:57:00Z</dcterms:created>
  <dcterms:modified xsi:type="dcterms:W3CDTF">2021-10-26T12:26:00Z</dcterms:modified>
</cp:coreProperties>
</file>